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80BEB" w14:textId="476E3D8B" w:rsidR="00B67017" w:rsidRPr="00097004" w:rsidRDefault="00B67017" w:rsidP="00D77812">
      <w:pPr>
        <w:rPr>
          <w:b/>
          <w:bCs/>
          <w:sz w:val="32"/>
          <w:szCs w:val="32"/>
          <w:lang w:val="en-US" w:eastAsia="zh-CN"/>
        </w:rPr>
      </w:pPr>
    </w:p>
    <w:p w14:paraId="6B3BCB0B" w14:textId="6FE9651F" w:rsidR="00B67017" w:rsidRPr="00097004" w:rsidRDefault="00B67017" w:rsidP="00D77812">
      <w:pPr>
        <w:rPr>
          <w:b/>
          <w:bCs/>
          <w:sz w:val="32"/>
          <w:szCs w:val="32"/>
          <w:lang w:eastAsia="zh-CN"/>
        </w:rPr>
      </w:pPr>
    </w:p>
    <w:p w14:paraId="673ADCA2" w14:textId="77777777" w:rsidR="00B67017" w:rsidRPr="00097004" w:rsidRDefault="00B67017" w:rsidP="00B67017">
      <w:pPr>
        <w:jc w:val="center"/>
        <w:rPr>
          <w:b/>
          <w:bCs/>
          <w:sz w:val="36"/>
          <w:szCs w:val="36"/>
          <w:vertAlign w:val="superscript"/>
        </w:rPr>
      </w:pPr>
      <w:r w:rsidRPr="00097004">
        <w:rPr>
          <w:b/>
          <w:bCs/>
          <w:sz w:val="36"/>
          <w:szCs w:val="36"/>
          <w:vertAlign w:val="superscript"/>
        </w:rPr>
        <w:t>Федеральное государственное бюджетное образовательное учреждение</w:t>
      </w:r>
    </w:p>
    <w:p w14:paraId="582F1E86" w14:textId="77777777" w:rsidR="00B67017" w:rsidRPr="00097004" w:rsidRDefault="00B67017" w:rsidP="00B67017">
      <w:pPr>
        <w:jc w:val="center"/>
        <w:rPr>
          <w:b/>
          <w:bCs/>
          <w:sz w:val="36"/>
          <w:szCs w:val="36"/>
          <w:vertAlign w:val="superscript"/>
        </w:rPr>
      </w:pPr>
      <w:r w:rsidRPr="00097004">
        <w:rPr>
          <w:b/>
          <w:bCs/>
          <w:sz w:val="36"/>
          <w:szCs w:val="36"/>
          <w:vertAlign w:val="superscript"/>
        </w:rPr>
        <w:t xml:space="preserve"> высшего образования</w:t>
      </w:r>
    </w:p>
    <w:p w14:paraId="22B2D532" w14:textId="77777777" w:rsidR="00B67017" w:rsidRPr="00097004" w:rsidRDefault="00B67017" w:rsidP="00B67017">
      <w:pPr>
        <w:jc w:val="center"/>
        <w:rPr>
          <w:b/>
          <w:bCs/>
          <w:sz w:val="36"/>
          <w:szCs w:val="36"/>
          <w:vertAlign w:val="superscript"/>
        </w:rPr>
      </w:pPr>
      <w:r w:rsidRPr="00097004">
        <w:rPr>
          <w:b/>
          <w:bCs/>
          <w:sz w:val="36"/>
          <w:szCs w:val="36"/>
          <w:vertAlign w:val="superscript"/>
        </w:rPr>
        <w:t>Московский государственный институт культуры</w:t>
      </w:r>
    </w:p>
    <w:p w14:paraId="41A9A2D3" w14:textId="77777777" w:rsidR="00B67017" w:rsidRPr="00097004" w:rsidRDefault="00B67017" w:rsidP="00B67017">
      <w:pPr>
        <w:rPr>
          <w:sz w:val="36"/>
          <w:szCs w:val="36"/>
        </w:rPr>
      </w:pPr>
    </w:p>
    <w:p w14:paraId="23D85351" w14:textId="77777777" w:rsidR="00B67017" w:rsidRPr="00097004" w:rsidRDefault="00B67017" w:rsidP="00B67017">
      <w:pPr>
        <w:tabs>
          <w:tab w:val="left" w:pos="708"/>
        </w:tabs>
        <w:ind w:left="-142" w:firstLine="142"/>
        <w:jc w:val="center"/>
        <w:rPr>
          <w:b/>
          <w:bCs/>
          <w:color w:val="948A54"/>
          <w:sz w:val="32"/>
          <w:szCs w:val="32"/>
          <w:vertAlign w:val="superscript"/>
        </w:rPr>
      </w:pPr>
    </w:p>
    <w:p w14:paraId="3D011C06" w14:textId="77777777" w:rsidR="00B67017" w:rsidRPr="00097004" w:rsidRDefault="00B67017" w:rsidP="00B67017">
      <w:pPr>
        <w:tabs>
          <w:tab w:val="left" w:pos="708"/>
        </w:tabs>
        <w:ind w:left="-142" w:firstLine="142"/>
        <w:jc w:val="center"/>
        <w:rPr>
          <w:b/>
          <w:bCs/>
          <w:sz w:val="32"/>
          <w:szCs w:val="32"/>
        </w:rPr>
      </w:pPr>
    </w:p>
    <w:p w14:paraId="6E9CE499" w14:textId="77777777" w:rsidR="00B67017" w:rsidRPr="00097004" w:rsidRDefault="00B67017" w:rsidP="00B67017">
      <w:pPr>
        <w:jc w:val="right"/>
        <w:rPr>
          <w:b/>
          <w:color w:val="948A54"/>
          <w:sz w:val="32"/>
          <w:szCs w:val="32"/>
        </w:rPr>
      </w:pPr>
      <w:r w:rsidRPr="00097004">
        <w:rPr>
          <w:noProof/>
          <w:sz w:val="32"/>
          <w:szCs w:val="32"/>
        </w:rPr>
        <mc:AlternateContent>
          <mc:Choice Requires="wps">
            <w:drawing>
              <wp:anchor distT="0" distB="0" distL="114300" distR="114300" simplePos="0" relativeHeight="251659264" behindDoc="0" locked="0" layoutInCell="1" allowOverlap="1" wp14:anchorId="68051F79" wp14:editId="27955115">
                <wp:simplePos x="0" y="0"/>
                <wp:positionH relativeFrom="column">
                  <wp:posOffset>2102485</wp:posOffset>
                </wp:positionH>
                <wp:positionV relativeFrom="paragraph">
                  <wp:posOffset>1025525</wp:posOffset>
                </wp:positionV>
                <wp:extent cx="2437130" cy="653415"/>
                <wp:effectExtent l="0" t="0" r="0" b="0"/>
                <wp:wrapNone/>
                <wp:docPr id="4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7130" cy="653415"/>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113F7D9" id="Rectangle 12" o:spid="_x0000_s1026" style="position:absolute;margin-left:165.55pt;margin-top:80.75pt;width:191.9pt;height:5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" stroked="f"/>
            </w:pict>
          </mc:Fallback>
        </mc:AlternateContent>
      </w:r>
      <w:r w:rsidRPr="00097004">
        <w:rPr>
          <w:noProof/>
          <w:sz w:val="32"/>
          <w:szCs w:val="32"/>
        </w:rPr>
        <mc:AlternateContent>
          <mc:Choice Requires="wps">
            <w:drawing>
              <wp:anchor distT="0" distB="0" distL="114300" distR="114300" simplePos="0" relativeHeight="251660288" behindDoc="0" locked="0" layoutInCell="1" allowOverlap="1" wp14:anchorId="26544A3A" wp14:editId="0AB0645F">
                <wp:simplePos x="0" y="0"/>
                <wp:positionH relativeFrom="column">
                  <wp:posOffset>2233295</wp:posOffset>
                </wp:positionH>
                <wp:positionV relativeFrom="paragraph">
                  <wp:posOffset>1025525</wp:posOffset>
                </wp:positionV>
                <wp:extent cx="3645535" cy="499110"/>
                <wp:effectExtent l="0" t="0" r="0" b="0"/>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45535" cy="49911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8A218EC" id="Rectangle 9" o:spid="_x0000_s1026" style="position:absolute;margin-left:175.85pt;margin-top:80.75pt;width:287.05pt;height:3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" stroked="f"/>
            </w:pict>
          </mc:Fallback>
        </mc:AlternateContent>
      </w:r>
      <w:r w:rsidRPr="00097004">
        <w:rPr>
          <w:noProof/>
          <w:sz w:val="32"/>
          <w:szCs w:val="32"/>
        </w:rPr>
        <mc:AlternateContent>
          <mc:Choice Requires="wps">
            <w:drawing>
              <wp:anchor distT="0" distB="0" distL="114300" distR="114300" simplePos="0" relativeHeight="251661312" behindDoc="0" locked="0" layoutInCell="1" allowOverlap="1" wp14:anchorId="2C074710" wp14:editId="2E3DED48">
                <wp:simplePos x="0" y="0"/>
                <wp:positionH relativeFrom="column">
                  <wp:posOffset>1449070</wp:posOffset>
                </wp:positionH>
                <wp:positionV relativeFrom="paragraph">
                  <wp:posOffset>158750</wp:posOffset>
                </wp:positionV>
                <wp:extent cx="4328795" cy="866775"/>
                <wp:effectExtent l="0" t="0" r="0" b="0"/>
                <wp:wrapNone/>
                <wp:docPr id="3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28795" cy="866775"/>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A305AB7" id="Rectangle 8" o:spid="_x0000_s1026" style="position:absolute;margin-left:114.1pt;margin-top:12.5pt;width:340.85pt;height:6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" stroked="f"/>
            </w:pict>
          </mc:Fallback>
        </mc:AlternateContent>
      </w:r>
      <w:r w:rsidRPr="00097004">
        <w:rPr>
          <w:b/>
          <w:color w:val="948A54"/>
          <w:sz w:val="32"/>
          <w:szCs w:val="32"/>
        </w:rPr>
        <w:t xml:space="preserve">                                 </w:t>
      </w:r>
    </w:p>
    <w:p w14:paraId="13FABA4B" w14:textId="77777777" w:rsidR="00B67017" w:rsidRPr="00097004" w:rsidRDefault="00B67017" w:rsidP="00B67017">
      <w:pPr>
        <w:rPr>
          <w:b/>
          <w:color w:val="948A54"/>
          <w:sz w:val="32"/>
          <w:szCs w:val="32"/>
        </w:rPr>
      </w:pPr>
      <w:r w:rsidRPr="00097004">
        <w:rPr>
          <w:noProof/>
          <w:sz w:val="32"/>
          <w:szCs w:val="32"/>
        </w:rPr>
        <mc:AlternateContent>
          <mc:Choice Requires="wps">
            <w:drawing>
              <wp:anchor distT="0" distB="0" distL="114300" distR="114300" simplePos="0" relativeHeight="251662336" behindDoc="0" locked="0" layoutInCell="1" allowOverlap="1" wp14:anchorId="18C4AD0A" wp14:editId="4C2F0FDB">
                <wp:simplePos x="0" y="0"/>
                <wp:positionH relativeFrom="column">
                  <wp:posOffset>2548890</wp:posOffset>
                </wp:positionH>
                <wp:positionV relativeFrom="paragraph">
                  <wp:posOffset>80010</wp:posOffset>
                </wp:positionV>
                <wp:extent cx="3329940" cy="1520190"/>
                <wp:effectExtent l="0" t="0" r="0" b="0"/>
                <wp:wrapNone/>
                <wp:docPr id="3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29940" cy="1520190"/>
                        </a:xfrm>
                        <a:prstGeom prst="rect">
                          <a:avLst/>
                        </a:prstGeom>
                        <a:noFill/>
                        <a:ln>
                          <a:noFill/>
                        </a:ln>
                      </wps:spPr>
                      <wps:txbx>
                        <w:txbxContent>
                          <w:p w14:paraId="2A64C462" w14:textId="77777777" w:rsidR="00094261" w:rsidRPr="00097004" w:rsidRDefault="00094261" w:rsidP="00B67017">
                            <w:pPr>
                              <w:jc w:val="right"/>
                              <w:rPr>
                                <w:b/>
                                <w:bCs/>
                                <w:sz w:val="28"/>
                                <w:szCs w:val="28"/>
                              </w:rPr>
                            </w:pPr>
                            <w:r w:rsidRPr="00097004">
                              <w:rPr>
                                <w:b/>
                                <w:bCs/>
                                <w:sz w:val="28"/>
                                <w:szCs w:val="28"/>
                              </w:rPr>
                              <w:t xml:space="preserve">УТВЕРЖДЕНО:   </w:t>
                            </w:r>
                          </w:p>
                          <w:p w14:paraId="76CEA563" w14:textId="77777777" w:rsidR="00094261" w:rsidRPr="00097004" w:rsidRDefault="00094261" w:rsidP="00B67017">
                            <w:pPr>
                              <w:jc w:val="right"/>
                              <w:rPr>
                                <w:b/>
                                <w:bCs/>
                                <w:sz w:val="28"/>
                                <w:szCs w:val="28"/>
                              </w:rPr>
                            </w:pPr>
                            <w:r w:rsidRPr="00097004">
                              <w:rPr>
                                <w:b/>
                                <w:bCs/>
                                <w:sz w:val="28"/>
                                <w:szCs w:val="28"/>
                              </w:rPr>
                              <w:t xml:space="preserve">  Председатель УМС  </w:t>
                            </w:r>
                          </w:p>
                          <w:p w14:paraId="70ABB33C" w14:textId="77777777" w:rsidR="00094261" w:rsidRPr="00097004" w:rsidRDefault="00094261" w:rsidP="00B67017">
                            <w:pPr>
                              <w:jc w:val="right"/>
                              <w:rPr>
                                <w:b/>
                                <w:bCs/>
                                <w:sz w:val="28"/>
                                <w:szCs w:val="28"/>
                              </w:rPr>
                            </w:pPr>
                            <w:r w:rsidRPr="00097004">
                              <w:rPr>
                                <w:b/>
                                <w:bCs/>
                                <w:sz w:val="28"/>
                                <w:szCs w:val="28"/>
                              </w:rPr>
                              <w:t xml:space="preserve">факультета Медиакоммуникаций и </w:t>
                            </w:r>
                          </w:p>
                          <w:p w14:paraId="0607F0C6" w14:textId="77777777" w:rsidR="00094261" w:rsidRPr="00097004" w:rsidRDefault="00094261" w:rsidP="00B67017">
                            <w:pPr>
                              <w:jc w:val="right"/>
                              <w:rPr>
                                <w:b/>
                                <w:bCs/>
                                <w:sz w:val="28"/>
                                <w:szCs w:val="28"/>
                              </w:rPr>
                            </w:pPr>
                            <w:r w:rsidRPr="00097004">
                              <w:rPr>
                                <w:b/>
                                <w:bCs/>
                                <w:sz w:val="28"/>
                                <w:szCs w:val="28"/>
                              </w:rPr>
                              <w:t>аудиовизуальных искусств</w:t>
                            </w:r>
                          </w:p>
                          <w:p w14:paraId="79AC85A9" w14:textId="77777777" w:rsidR="00094261" w:rsidRPr="00097004" w:rsidRDefault="00094261" w:rsidP="00B67017">
                            <w:pPr>
                              <w:jc w:val="right"/>
                              <w:rPr>
                                <w:b/>
                                <w:bCs/>
                                <w:sz w:val="28"/>
                                <w:szCs w:val="28"/>
                              </w:rPr>
                            </w:pPr>
                            <w:r w:rsidRPr="00097004">
                              <w:rPr>
                                <w:b/>
                                <w:bCs/>
                                <w:sz w:val="28"/>
                                <w:szCs w:val="28"/>
                              </w:rPr>
                              <w:t xml:space="preserve">Кот Ю.В. </w:t>
                            </w:r>
                          </w:p>
                          <w:p w14:paraId="4B0727BE" w14:textId="77777777" w:rsidR="00094261" w:rsidRPr="00097004" w:rsidRDefault="00094261" w:rsidP="00B67017">
                            <w:p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4AD0A" id="Rectangle 14" o:spid="_x0000_s1026" style="position:absolute;margin-left:200.7pt;margin-top:6.3pt;width:262.2pt;height:11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" filled="f" stroked="f">
                <v:path arrowok="t"/>
                <v:textbox>
                  <w:txbxContent>
                    <w:p w14:paraId="2A64C462" w14:textId="77777777" w:rsidR="00094261" w:rsidRPr="00097004" w:rsidRDefault="00094261" w:rsidP="00B67017">
                      <w:pPr>
                        <w:jc w:val="right"/>
                        <w:rPr>
                          <w:b/>
                          <w:bCs/>
                          <w:sz w:val="28"/>
                          <w:szCs w:val="28"/>
                        </w:rPr>
                      </w:pPr>
                      <w:r w:rsidRPr="00097004">
                        <w:rPr>
                          <w:b/>
                          <w:bCs/>
                          <w:sz w:val="28"/>
                          <w:szCs w:val="28"/>
                        </w:rPr>
                        <w:t xml:space="preserve">УТВЕРЖДЕНО:   </w:t>
                      </w:r>
                    </w:p>
                    <w:p w14:paraId="76CEA563" w14:textId="77777777" w:rsidR="00094261" w:rsidRPr="00097004" w:rsidRDefault="00094261" w:rsidP="00B67017">
                      <w:pPr>
                        <w:jc w:val="right"/>
                        <w:rPr>
                          <w:b/>
                          <w:bCs/>
                          <w:sz w:val="28"/>
                          <w:szCs w:val="28"/>
                        </w:rPr>
                      </w:pPr>
                      <w:r w:rsidRPr="00097004">
                        <w:rPr>
                          <w:b/>
                          <w:bCs/>
                          <w:sz w:val="28"/>
                          <w:szCs w:val="28"/>
                        </w:rPr>
                        <w:t xml:space="preserve">  Председатель УМС  </w:t>
                      </w:r>
                    </w:p>
                    <w:p w14:paraId="70ABB33C" w14:textId="77777777" w:rsidR="00094261" w:rsidRPr="00097004" w:rsidRDefault="00094261" w:rsidP="00B67017">
                      <w:pPr>
                        <w:jc w:val="right"/>
                        <w:rPr>
                          <w:b/>
                          <w:bCs/>
                          <w:sz w:val="28"/>
                          <w:szCs w:val="28"/>
                        </w:rPr>
                      </w:pPr>
                      <w:r w:rsidRPr="00097004">
                        <w:rPr>
                          <w:b/>
                          <w:bCs/>
                          <w:sz w:val="28"/>
                          <w:szCs w:val="28"/>
                        </w:rPr>
                        <w:t xml:space="preserve">факультета Медиакоммуникаций и </w:t>
                      </w:r>
                    </w:p>
                    <w:p w14:paraId="0607F0C6" w14:textId="77777777" w:rsidR="00094261" w:rsidRPr="00097004" w:rsidRDefault="00094261" w:rsidP="00B67017">
                      <w:pPr>
                        <w:jc w:val="right"/>
                        <w:rPr>
                          <w:b/>
                          <w:bCs/>
                          <w:sz w:val="28"/>
                          <w:szCs w:val="28"/>
                        </w:rPr>
                      </w:pPr>
                      <w:r w:rsidRPr="00097004">
                        <w:rPr>
                          <w:b/>
                          <w:bCs/>
                          <w:sz w:val="28"/>
                          <w:szCs w:val="28"/>
                        </w:rPr>
                        <w:t>аудиовизуальных искусств</w:t>
                      </w:r>
                    </w:p>
                    <w:p w14:paraId="79AC85A9" w14:textId="77777777" w:rsidR="00094261" w:rsidRPr="00097004" w:rsidRDefault="00094261" w:rsidP="00B67017">
                      <w:pPr>
                        <w:jc w:val="right"/>
                        <w:rPr>
                          <w:b/>
                          <w:bCs/>
                          <w:sz w:val="28"/>
                          <w:szCs w:val="28"/>
                        </w:rPr>
                      </w:pPr>
                      <w:r w:rsidRPr="00097004">
                        <w:rPr>
                          <w:b/>
                          <w:bCs/>
                          <w:sz w:val="28"/>
                          <w:szCs w:val="28"/>
                        </w:rPr>
                        <w:t xml:space="preserve">Кот Ю.В. </w:t>
                      </w:r>
                    </w:p>
                    <w:p w14:paraId="4B0727BE" w14:textId="77777777" w:rsidR="00094261" w:rsidRPr="00097004" w:rsidRDefault="00094261" w:rsidP="00B67017">
                      <w:pPr>
                        <w:rPr>
                          <w:sz w:val="32"/>
                          <w:szCs w:val="32"/>
                        </w:rPr>
                      </w:pPr>
                    </w:p>
                  </w:txbxContent>
                </v:textbox>
              </v:rect>
            </w:pict>
          </mc:Fallback>
        </mc:AlternateContent>
      </w:r>
    </w:p>
    <w:p w14:paraId="14C99AB4" w14:textId="77777777" w:rsidR="00B67017" w:rsidRPr="00097004" w:rsidRDefault="00B67017" w:rsidP="00B67017">
      <w:pPr>
        <w:jc w:val="center"/>
        <w:rPr>
          <w:b/>
          <w:bCs/>
          <w:smallCaps/>
          <w:color w:val="000000"/>
          <w:sz w:val="32"/>
          <w:szCs w:val="32"/>
        </w:rPr>
      </w:pPr>
    </w:p>
    <w:p w14:paraId="15409B7F" w14:textId="77777777" w:rsidR="00B67017" w:rsidRPr="00097004" w:rsidRDefault="00B67017" w:rsidP="00B67017">
      <w:pPr>
        <w:jc w:val="center"/>
        <w:rPr>
          <w:b/>
          <w:bCs/>
          <w:smallCaps/>
          <w:color w:val="000000"/>
          <w:sz w:val="32"/>
          <w:szCs w:val="32"/>
        </w:rPr>
      </w:pPr>
    </w:p>
    <w:p w14:paraId="6A9A2223" w14:textId="77777777" w:rsidR="00B67017" w:rsidRPr="00097004" w:rsidRDefault="00B67017" w:rsidP="00B67017">
      <w:pPr>
        <w:jc w:val="center"/>
        <w:rPr>
          <w:b/>
          <w:bCs/>
          <w:smallCaps/>
          <w:color w:val="000000"/>
          <w:sz w:val="32"/>
          <w:szCs w:val="32"/>
        </w:rPr>
      </w:pPr>
    </w:p>
    <w:p w14:paraId="361C9219" w14:textId="77777777" w:rsidR="00B67017" w:rsidRPr="00097004" w:rsidRDefault="00B67017" w:rsidP="00B67017">
      <w:pPr>
        <w:jc w:val="center"/>
        <w:rPr>
          <w:b/>
          <w:bCs/>
          <w:smallCaps/>
          <w:color w:val="000000"/>
          <w:sz w:val="32"/>
          <w:szCs w:val="32"/>
        </w:rPr>
      </w:pPr>
    </w:p>
    <w:p w14:paraId="011DACD1" w14:textId="77777777" w:rsidR="00B67017" w:rsidRPr="00097004" w:rsidRDefault="00B67017" w:rsidP="00B67017">
      <w:pPr>
        <w:jc w:val="center"/>
        <w:rPr>
          <w:b/>
          <w:bCs/>
          <w:smallCaps/>
          <w:color w:val="000000"/>
          <w:sz w:val="32"/>
          <w:szCs w:val="32"/>
        </w:rPr>
      </w:pPr>
    </w:p>
    <w:p w14:paraId="6A7B7855" w14:textId="77777777" w:rsidR="00B67017" w:rsidRPr="00097004" w:rsidRDefault="00B67017" w:rsidP="00B67017">
      <w:pPr>
        <w:jc w:val="center"/>
        <w:rPr>
          <w:b/>
          <w:bCs/>
          <w:smallCaps/>
          <w:color w:val="000000"/>
          <w:sz w:val="32"/>
          <w:szCs w:val="32"/>
        </w:rPr>
      </w:pPr>
    </w:p>
    <w:p w14:paraId="2864CFEA" w14:textId="77777777" w:rsidR="00B67017" w:rsidRPr="00097004" w:rsidRDefault="00B67017" w:rsidP="00B67017">
      <w:pPr>
        <w:jc w:val="center"/>
        <w:rPr>
          <w:b/>
          <w:bCs/>
          <w:smallCaps/>
          <w:color w:val="000000"/>
          <w:sz w:val="32"/>
          <w:szCs w:val="32"/>
        </w:rPr>
      </w:pPr>
    </w:p>
    <w:p w14:paraId="1A14682B" w14:textId="77777777" w:rsidR="00B67017" w:rsidRPr="00097004" w:rsidRDefault="00B67017" w:rsidP="00B67017">
      <w:pPr>
        <w:jc w:val="center"/>
        <w:rPr>
          <w:b/>
          <w:bCs/>
          <w:smallCaps/>
          <w:color w:val="000000"/>
          <w:sz w:val="32"/>
          <w:szCs w:val="32"/>
        </w:rPr>
      </w:pPr>
    </w:p>
    <w:p w14:paraId="6C114116" w14:textId="77777777" w:rsidR="00B67017" w:rsidRPr="00097004" w:rsidRDefault="00B67017" w:rsidP="00B67017">
      <w:pPr>
        <w:jc w:val="center"/>
        <w:rPr>
          <w:b/>
          <w:bCs/>
          <w:smallCaps/>
          <w:color w:val="000000"/>
          <w:sz w:val="32"/>
          <w:szCs w:val="32"/>
        </w:rPr>
      </w:pPr>
    </w:p>
    <w:p w14:paraId="1DC44DBE" w14:textId="1BECF21F" w:rsidR="00B67017" w:rsidRPr="00097004" w:rsidRDefault="00B67017" w:rsidP="00B67017">
      <w:pPr>
        <w:jc w:val="center"/>
        <w:rPr>
          <w:b/>
          <w:bCs/>
          <w:smallCaps/>
          <w:color w:val="000000"/>
          <w:sz w:val="32"/>
          <w:szCs w:val="32"/>
        </w:rPr>
      </w:pPr>
      <w:r w:rsidRPr="00097004">
        <w:rPr>
          <w:b/>
          <w:bCs/>
          <w:smallCaps/>
          <w:color w:val="000000"/>
          <w:sz w:val="32"/>
          <w:szCs w:val="32"/>
        </w:rPr>
        <w:t>РАБОЧАЯ  ПРОГРАММА ДИСЦИПЛИНЫ</w:t>
      </w:r>
    </w:p>
    <w:p w14:paraId="0EE73071" w14:textId="7201711C" w:rsidR="00B67017" w:rsidRPr="00097004" w:rsidRDefault="00B67017" w:rsidP="00B67017">
      <w:pPr>
        <w:jc w:val="center"/>
        <w:rPr>
          <w:b/>
          <w:bCs/>
          <w:smallCaps/>
          <w:color w:val="000000"/>
          <w:sz w:val="32"/>
          <w:szCs w:val="32"/>
        </w:rPr>
      </w:pPr>
      <w:r w:rsidRPr="00097004">
        <w:rPr>
          <w:b/>
          <w:bCs/>
          <w:smallCaps/>
          <w:color w:val="000000"/>
          <w:sz w:val="32"/>
          <w:szCs w:val="32"/>
        </w:rPr>
        <w:t>ТЕОРИЯ ЛИТЕРАТУРЫ</w:t>
      </w:r>
    </w:p>
    <w:p w14:paraId="563A1E4A" w14:textId="77777777" w:rsidR="00B67017" w:rsidRPr="00097004" w:rsidRDefault="00B67017" w:rsidP="00B67017">
      <w:pPr>
        <w:ind w:left="14" w:right="93"/>
        <w:jc w:val="both"/>
        <w:rPr>
          <w:b/>
          <w:sz w:val="32"/>
          <w:szCs w:val="32"/>
          <w:highlight w:val="red"/>
        </w:rPr>
      </w:pPr>
      <w:r w:rsidRPr="00097004">
        <w:rPr>
          <w:b/>
          <w:sz w:val="32"/>
          <w:szCs w:val="32"/>
          <w:highlight w:val="red"/>
        </w:rPr>
        <w:t xml:space="preserve">                                     </w:t>
      </w:r>
    </w:p>
    <w:p w14:paraId="0EA8E26A" w14:textId="77777777" w:rsidR="00B67017" w:rsidRPr="00097004" w:rsidRDefault="00B67017" w:rsidP="00B67017">
      <w:pPr>
        <w:ind w:left="14" w:right="93"/>
        <w:jc w:val="both"/>
        <w:rPr>
          <w:b/>
          <w:bCs/>
          <w:smallCaps/>
          <w:sz w:val="32"/>
          <w:szCs w:val="32"/>
          <w:highlight w:val="red"/>
        </w:rPr>
      </w:pPr>
    </w:p>
    <w:p w14:paraId="3C5D333D" w14:textId="77777777" w:rsidR="00097004" w:rsidRPr="00097004" w:rsidRDefault="00097004" w:rsidP="00097004">
      <w:pPr>
        <w:tabs>
          <w:tab w:val="left" w:pos="142"/>
        </w:tabs>
        <w:jc w:val="center"/>
        <w:rPr>
          <w:b/>
          <w:bCs/>
          <w:sz w:val="32"/>
          <w:szCs w:val="32"/>
        </w:rPr>
      </w:pPr>
      <w:r w:rsidRPr="00097004">
        <w:rPr>
          <w:b/>
          <w:bCs/>
          <w:sz w:val="32"/>
          <w:szCs w:val="32"/>
        </w:rPr>
        <w:t>Направление подготовки: 52.03.06 Драматургия</w:t>
      </w:r>
    </w:p>
    <w:p w14:paraId="5E836C92" w14:textId="77777777" w:rsidR="00097004" w:rsidRPr="00097004" w:rsidRDefault="00097004" w:rsidP="00097004">
      <w:pPr>
        <w:tabs>
          <w:tab w:val="left" w:pos="142"/>
        </w:tabs>
        <w:jc w:val="center"/>
        <w:rPr>
          <w:b/>
          <w:bCs/>
          <w:sz w:val="32"/>
          <w:szCs w:val="32"/>
        </w:rPr>
      </w:pPr>
      <w:r w:rsidRPr="00097004">
        <w:rPr>
          <w:b/>
          <w:bCs/>
          <w:sz w:val="32"/>
          <w:szCs w:val="32"/>
        </w:rPr>
        <w:t>Профиль подготовки: Мастерство кинодраматурга</w:t>
      </w:r>
    </w:p>
    <w:p w14:paraId="72E90CD4" w14:textId="77777777" w:rsidR="00097004" w:rsidRPr="00097004" w:rsidRDefault="00097004" w:rsidP="00097004">
      <w:pPr>
        <w:jc w:val="center"/>
        <w:rPr>
          <w:b/>
          <w:bCs/>
          <w:sz w:val="32"/>
          <w:szCs w:val="32"/>
        </w:rPr>
      </w:pPr>
      <w:r w:rsidRPr="00097004">
        <w:rPr>
          <w:b/>
          <w:bCs/>
          <w:sz w:val="32"/>
          <w:szCs w:val="32"/>
        </w:rPr>
        <w:t>Квалификация (степень) выпускника: бакалавр</w:t>
      </w:r>
    </w:p>
    <w:p w14:paraId="719E2184" w14:textId="77777777" w:rsidR="00097004" w:rsidRPr="00097004" w:rsidRDefault="00097004" w:rsidP="00097004">
      <w:pPr>
        <w:jc w:val="center"/>
        <w:rPr>
          <w:rFonts w:eastAsia="Lucida Sans Unicode"/>
          <w:i/>
          <w:iCs/>
          <w:kern w:val="2"/>
          <w:sz w:val="32"/>
          <w:szCs w:val="32"/>
        </w:rPr>
      </w:pPr>
      <w:r w:rsidRPr="00097004">
        <w:rPr>
          <w:rFonts w:eastAsia="Lucida Sans Unicode"/>
          <w:b/>
          <w:iCs/>
          <w:kern w:val="2"/>
          <w:sz w:val="32"/>
          <w:szCs w:val="32"/>
        </w:rPr>
        <w:t>Форма обучения: Очная</w:t>
      </w:r>
    </w:p>
    <w:p w14:paraId="5A78B292" w14:textId="77777777" w:rsidR="00097004" w:rsidRPr="00097004" w:rsidRDefault="00097004" w:rsidP="00097004">
      <w:pPr>
        <w:tabs>
          <w:tab w:val="left" w:pos="708"/>
        </w:tabs>
        <w:ind w:left="-142" w:firstLine="142"/>
        <w:jc w:val="center"/>
        <w:rPr>
          <w:bCs/>
          <w:color w:val="000000"/>
          <w:sz w:val="32"/>
          <w:szCs w:val="32"/>
          <w:vertAlign w:val="superscript"/>
        </w:rPr>
      </w:pPr>
    </w:p>
    <w:p w14:paraId="63678159" w14:textId="77777777" w:rsidR="00097004" w:rsidRPr="00097004" w:rsidRDefault="00097004" w:rsidP="00097004">
      <w:pPr>
        <w:spacing w:line="360" w:lineRule="auto"/>
        <w:jc w:val="center"/>
        <w:rPr>
          <w:b/>
          <w:bCs/>
          <w:color w:val="948A54"/>
          <w:sz w:val="32"/>
          <w:szCs w:val="32"/>
        </w:rPr>
      </w:pPr>
    </w:p>
    <w:p w14:paraId="4E82A2C9" w14:textId="77777777" w:rsidR="00B67017" w:rsidRPr="0012199A" w:rsidRDefault="00B67017" w:rsidP="00B67017">
      <w:pPr>
        <w:jc w:val="center"/>
        <w:rPr>
          <w:b/>
          <w:bCs/>
          <w:color w:val="948A54"/>
          <w:sz w:val="28"/>
          <w:szCs w:val="28"/>
        </w:rPr>
      </w:pPr>
    </w:p>
    <w:p w14:paraId="04ABC85F" w14:textId="77777777" w:rsidR="00B67017" w:rsidRPr="0012199A" w:rsidRDefault="00B67017" w:rsidP="00B67017">
      <w:pPr>
        <w:tabs>
          <w:tab w:val="left" w:pos="708"/>
        </w:tabs>
        <w:ind w:left="-142" w:firstLine="142"/>
        <w:rPr>
          <w:bCs/>
          <w:color w:val="000000"/>
          <w:sz w:val="28"/>
          <w:szCs w:val="28"/>
          <w:vertAlign w:val="superscript"/>
        </w:rPr>
      </w:pPr>
    </w:p>
    <w:p w14:paraId="77DC5D82" w14:textId="77777777" w:rsidR="00B67017" w:rsidRPr="0012199A" w:rsidRDefault="00B67017" w:rsidP="00097004">
      <w:pPr>
        <w:tabs>
          <w:tab w:val="left" w:pos="708"/>
        </w:tabs>
        <w:rPr>
          <w:b/>
          <w:bCs/>
          <w:color w:val="000000"/>
          <w:sz w:val="28"/>
          <w:szCs w:val="28"/>
        </w:rPr>
      </w:pPr>
    </w:p>
    <w:p w14:paraId="08F95954" w14:textId="77777777" w:rsidR="00097004" w:rsidRDefault="00B67017" w:rsidP="00B67017">
      <w:pPr>
        <w:jc w:val="center"/>
        <w:rPr>
          <w:i/>
          <w:sz w:val="28"/>
          <w:szCs w:val="28"/>
        </w:rPr>
      </w:pPr>
      <w:r w:rsidRPr="0012199A">
        <w:rPr>
          <w:i/>
          <w:sz w:val="28"/>
          <w:szCs w:val="28"/>
        </w:rPr>
        <w:t>(РПД адаптирована</w:t>
      </w:r>
    </w:p>
    <w:p w14:paraId="3E35A220" w14:textId="77777777" w:rsidR="00097004" w:rsidRDefault="00B67017" w:rsidP="00B67017">
      <w:pPr>
        <w:jc w:val="center"/>
        <w:rPr>
          <w:i/>
          <w:sz w:val="28"/>
          <w:szCs w:val="28"/>
        </w:rPr>
      </w:pPr>
      <w:r w:rsidRPr="0012199A">
        <w:rPr>
          <w:i/>
          <w:sz w:val="28"/>
          <w:szCs w:val="28"/>
        </w:rPr>
        <w:t xml:space="preserve"> для лиц с ограниченными возможностями</w:t>
      </w:r>
    </w:p>
    <w:p w14:paraId="5BFC30A5" w14:textId="60E4A25D" w:rsidR="00B67017" w:rsidRPr="0012199A" w:rsidRDefault="00B67017" w:rsidP="00B67017">
      <w:pPr>
        <w:jc w:val="center"/>
        <w:rPr>
          <w:i/>
          <w:sz w:val="28"/>
          <w:szCs w:val="28"/>
        </w:rPr>
      </w:pPr>
      <w:r w:rsidRPr="0012199A">
        <w:rPr>
          <w:i/>
          <w:sz w:val="28"/>
          <w:szCs w:val="28"/>
        </w:rPr>
        <w:t xml:space="preserve">  здоровья и инвалидов)</w:t>
      </w:r>
    </w:p>
    <w:p w14:paraId="74E323D9" w14:textId="77777777" w:rsidR="00B67017" w:rsidRPr="0012199A" w:rsidRDefault="00B67017" w:rsidP="00B67017">
      <w:pPr>
        <w:tabs>
          <w:tab w:val="left" w:pos="708"/>
        </w:tabs>
        <w:ind w:left="-142" w:firstLine="142"/>
        <w:jc w:val="center"/>
        <w:rPr>
          <w:b/>
          <w:bCs/>
          <w:color w:val="000000"/>
          <w:sz w:val="28"/>
          <w:szCs w:val="28"/>
        </w:rPr>
      </w:pPr>
    </w:p>
    <w:p w14:paraId="48E329FA" w14:textId="77777777" w:rsidR="00B67017" w:rsidRPr="0012199A" w:rsidRDefault="00B67017" w:rsidP="00B67017">
      <w:pPr>
        <w:tabs>
          <w:tab w:val="left" w:pos="708"/>
        </w:tabs>
        <w:ind w:left="-142" w:firstLine="142"/>
        <w:jc w:val="center"/>
        <w:rPr>
          <w:b/>
          <w:bCs/>
          <w:color w:val="000000"/>
          <w:sz w:val="28"/>
          <w:szCs w:val="28"/>
        </w:rPr>
      </w:pPr>
    </w:p>
    <w:p w14:paraId="4DCE3642" w14:textId="77777777" w:rsidR="00B67017" w:rsidRPr="0012199A" w:rsidRDefault="00B67017" w:rsidP="00B67017">
      <w:pPr>
        <w:tabs>
          <w:tab w:val="left" w:pos="708"/>
        </w:tabs>
        <w:rPr>
          <w:b/>
          <w:bCs/>
          <w:color w:val="000000"/>
          <w:sz w:val="28"/>
          <w:szCs w:val="28"/>
        </w:rPr>
      </w:pPr>
    </w:p>
    <w:p w14:paraId="67D9477A" w14:textId="4B5AC872" w:rsidR="00B67017" w:rsidRDefault="00B67017" w:rsidP="00D77812">
      <w:pPr>
        <w:rPr>
          <w:b/>
          <w:bCs/>
          <w:sz w:val="28"/>
          <w:szCs w:val="28"/>
          <w:lang w:eastAsia="zh-CN"/>
        </w:rPr>
      </w:pPr>
    </w:p>
    <w:p w14:paraId="74C89587" w14:textId="4E1D4D42" w:rsidR="0012199A" w:rsidRDefault="0012199A" w:rsidP="00D77812">
      <w:pPr>
        <w:rPr>
          <w:b/>
          <w:bCs/>
          <w:sz w:val="28"/>
          <w:szCs w:val="28"/>
          <w:lang w:eastAsia="zh-CN"/>
        </w:rPr>
      </w:pPr>
    </w:p>
    <w:p w14:paraId="5529C87F" w14:textId="77777777" w:rsidR="0012199A" w:rsidRPr="0012199A" w:rsidRDefault="0012199A" w:rsidP="00D77812">
      <w:pPr>
        <w:rPr>
          <w:b/>
          <w:bCs/>
          <w:sz w:val="28"/>
          <w:szCs w:val="28"/>
          <w:lang w:eastAsia="zh-CN"/>
        </w:rPr>
      </w:pPr>
    </w:p>
    <w:p w14:paraId="5501550D" w14:textId="1B6E058A" w:rsidR="00B67017" w:rsidRPr="0012199A" w:rsidRDefault="00B67017" w:rsidP="0012199A">
      <w:pPr>
        <w:pStyle w:val="ae"/>
        <w:numPr>
          <w:ilvl w:val="0"/>
          <w:numId w:val="47"/>
        </w:numPr>
        <w:jc w:val="both"/>
        <w:rPr>
          <w:b/>
          <w:sz w:val="28"/>
          <w:szCs w:val="28"/>
        </w:rPr>
      </w:pPr>
      <w:r w:rsidRPr="0012199A">
        <w:rPr>
          <w:b/>
          <w:sz w:val="28"/>
          <w:szCs w:val="28"/>
        </w:rPr>
        <w:t>ЦЕЛИ И ЗАДАЧИ ОСВОЕНИЯ ДИСЦИПЛИНЫ</w:t>
      </w:r>
    </w:p>
    <w:p w14:paraId="2366022C" w14:textId="77777777" w:rsidR="0012199A" w:rsidRPr="0012199A" w:rsidRDefault="0012199A" w:rsidP="0012199A">
      <w:pPr>
        <w:pStyle w:val="ae"/>
        <w:ind w:left="720"/>
        <w:jc w:val="both"/>
        <w:rPr>
          <w:b/>
          <w:sz w:val="28"/>
          <w:szCs w:val="28"/>
        </w:rPr>
      </w:pPr>
    </w:p>
    <w:p w14:paraId="4C1155FF" w14:textId="2238E23E" w:rsidR="00013AC1" w:rsidRPr="0012199A" w:rsidRDefault="00B67017" w:rsidP="00B67017">
      <w:pPr>
        <w:spacing w:line="276" w:lineRule="auto"/>
        <w:ind w:firstLine="708"/>
        <w:jc w:val="both"/>
        <w:rPr>
          <w:sz w:val="28"/>
          <w:szCs w:val="28"/>
        </w:rPr>
      </w:pPr>
      <w:r w:rsidRPr="0012199A">
        <w:rPr>
          <w:sz w:val="28"/>
          <w:szCs w:val="28"/>
        </w:rPr>
        <w:t>Дисциплина</w:t>
      </w:r>
      <w:r w:rsidR="00013AC1" w:rsidRPr="0012199A">
        <w:rPr>
          <w:sz w:val="28"/>
          <w:szCs w:val="28"/>
        </w:rPr>
        <w:t xml:space="preserve"> «</w:t>
      </w:r>
      <w:r w:rsidR="00E13DC9" w:rsidRPr="0012199A">
        <w:rPr>
          <w:sz w:val="28"/>
          <w:szCs w:val="28"/>
        </w:rPr>
        <w:t>Теория литературы</w:t>
      </w:r>
      <w:r w:rsidR="00013AC1" w:rsidRPr="0012199A">
        <w:rPr>
          <w:sz w:val="28"/>
          <w:szCs w:val="28"/>
        </w:rPr>
        <w:t>», опирающ</w:t>
      </w:r>
      <w:r w:rsidRPr="0012199A">
        <w:rPr>
          <w:sz w:val="28"/>
          <w:szCs w:val="28"/>
        </w:rPr>
        <w:t>ая</w:t>
      </w:r>
      <w:r w:rsidR="00013AC1" w:rsidRPr="0012199A">
        <w:rPr>
          <w:sz w:val="28"/>
          <w:szCs w:val="28"/>
        </w:rPr>
        <w:t xml:space="preserve">ся на методику изучения русской литературы, реализуется и осваивается </w:t>
      </w:r>
      <w:r w:rsidR="00013AC1" w:rsidRPr="0012199A">
        <w:rPr>
          <w:b/>
          <w:i/>
          <w:iCs/>
          <w:sz w:val="28"/>
          <w:szCs w:val="28"/>
        </w:rPr>
        <w:t>с</w:t>
      </w:r>
      <w:r w:rsidR="00654AD7" w:rsidRPr="0012199A">
        <w:rPr>
          <w:b/>
          <w:i/>
          <w:iCs/>
          <w:sz w:val="28"/>
          <w:szCs w:val="28"/>
        </w:rPr>
        <w:t xml:space="preserve"> </w:t>
      </w:r>
      <w:r w:rsidR="00013AC1" w:rsidRPr="0012199A">
        <w:rPr>
          <w:b/>
          <w:i/>
          <w:iCs/>
          <w:sz w:val="28"/>
          <w:szCs w:val="28"/>
        </w:rPr>
        <w:t>целью</w:t>
      </w:r>
      <w:r w:rsidR="00BF4A39" w:rsidRPr="0012199A">
        <w:rPr>
          <w:sz w:val="28"/>
          <w:szCs w:val="28"/>
        </w:rPr>
        <w:t xml:space="preserve"> овладеть ключевыми навыками работы с художественным текстом</w:t>
      </w:r>
      <w:r w:rsidR="00E45D65" w:rsidRPr="0012199A">
        <w:rPr>
          <w:sz w:val="28"/>
          <w:szCs w:val="28"/>
        </w:rPr>
        <w:t>.</w:t>
      </w:r>
    </w:p>
    <w:p w14:paraId="501CF84B" w14:textId="77777777" w:rsidR="00013AC1" w:rsidRPr="0012199A" w:rsidRDefault="00013AC1" w:rsidP="005811FA">
      <w:pPr>
        <w:shd w:val="clear" w:color="auto" w:fill="FFFFFF"/>
        <w:tabs>
          <w:tab w:val="left" w:pos="605"/>
        </w:tabs>
        <w:spacing w:line="276" w:lineRule="auto"/>
        <w:ind w:firstLine="720"/>
        <w:jc w:val="both"/>
        <w:rPr>
          <w:sz w:val="28"/>
          <w:szCs w:val="28"/>
        </w:rPr>
      </w:pPr>
      <w:r w:rsidRPr="0012199A">
        <w:rPr>
          <w:sz w:val="28"/>
          <w:szCs w:val="28"/>
        </w:rPr>
        <w:t xml:space="preserve">Основные </w:t>
      </w:r>
      <w:r w:rsidRPr="0012199A">
        <w:rPr>
          <w:b/>
          <w:i/>
          <w:iCs/>
          <w:sz w:val="28"/>
          <w:szCs w:val="28"/>
        </w:rPr>
        <w:t>задачи</w:t>
      </w:r>
      <w:r w:rsidRPr="0012199A">
        <w:rPr>
          <w:sz w:val="28"/>
          <w:szCs w:val="28"/>
        </w:rPr>
        <w:t>, решаемые в ходе преподавания учебной дисциплины, состоят в том, чтобы:</w:t>
      </w:r>
    </w:p>
    <w:p w14:paraId="026E3B3A" w14:textId="77777777" w:rsidR="00013AC1" w:rsidRPr="0012199A" w:rsidRDefault="00453196" w:rsidP="005811FA">
      <w:pPr>
        <w:shd w:val="clear" w:color="auto" w:fill="FFFFFF"/>
        <w:tabs>
          <w:tab w:val="left" w:pos="605"/>
        </w:tabs>
        <w:spacing w:line="276" w:lineRule="auto"/>
        <w:ind w:firstLine="720"/>
        <w:jc w:val="both"/>
        <w:rPr>
          <w:sz w:val="28"/>
          <w:szCs w:val="28"/>
        </w:rPr>
      </w:pPr>
      <w:r w:rsidRPr="0012199A">
        <w:rPr>
          <w:sz w:val="28"/>
          <w:szCs w:val="28"/>
        </w:rPr>
        <w:t xml:space="preserve">- </w:t>
      </w:r>
      <w:r w:rsidR="00013AC1" w:rsidRPr="0012199A">
        <w:rPr>
          <w:sz w:val="28"/>
          <w:szCs w:val="28"/>
        </w:rPr>
        <w:t>сформировать у студентов научно-обоснованное представление о</w:t>
      </w:r>
      <w:r w:rsidR="00BF4A39" w:rsidRPr="0012199A">
        <w:rPr>
          <w:sz w:val="28"/>
          <w:szCs w:val="28"/>
        </w:rPr>
        <w:t>б</w:t>
      </w:r>
      <w:r w:rsidR="00013AC1" w:rsidRPr="0012199A">
        <w:rPr>
          <w:sz w:val="28"/>
          <w:szCs w:val="28"/>
        </w:rPr>
        <w:t xml:space="preserve"> </w:t>
      </w:r>
      <w:r w:rsidR="00BF4A39" w:rsidRPr="0012199A">
        <w:rPr>
          <w:sz w:val="28"/>
          <w:szCs w:val="28"/>
        </w:rPr>
        <w:t>основных теоретических понятиях науки о литературе</w:t>
      </w:r>
      <w:r w:rsidR="00013AC1" w:rsidRPr="0012199A">
        <w:rPr>
          <w:sz w:val="28"/>
          <w:szCs w:val="28"/>
        </w:rPr>
        <w:t xml:space="preserve">, </w:t>
      </w:r>
      <w:r w:rsidR="00BF4A39" w:rsidRPr="0012199A">
        <w:rPr>
          <w:sz w:val="28"/>
          <w:szCs w:val="28"/>
        </w:rPr>
        <w:t xml:space="preserve">их </w:t>
      </w:r>
      <w:r w:rsidR="00013AC1" w:rsidRPr="0012199A">
        <w:rPr>
          <w:sz w:val="28"/>
          <w:szCs w:val="28"/>
        </w:rPr>
        <w:t>характере и специфике</w:t>
      </w:r>
      <w:r w:rsidRPr="0012199A">
        <w:rPr>
          <w:sz w:val="28"/>
          <w:szCs w:val="28"/>
        </w:rPr>
        <w:t>.</w:t>
      </w:r>
    </w:p>
    <w:p w14:paraId="59E2DBB6" w14:textId="77777777" w:rsidR="00013AC1" w:rsidRPr="0012199A" w:rsidRDefault="00013AC1" w:rsidP="005811FA">
      <w:pPr>
        <w:spacing w:line="276" w:lineRule="auto"/>
        <w:jc w:val="both"/>
        <w:rPr>
          <w:sz w:val="28"/>
          <w:szCs w:val="28"/>
        </w:rPr>
      </w:pPr>
      <w:r w:rsidRPr="0012199A">
        <w:rPr>
          <w:sz w:val="28"/>
          <w:szCs w:val="28"/>
        </w:rPr>
        <w:tab/>
      </w:r>
      <w:r w:rsidR="00453196" w:rsidRPr="0012199A">
        <w:rPr>
          <w:sz w:val="28"/>
          <w:szCs w:val="28"/>
        </w:rPr>
        <w:t xml:space="preserve">- </w:t>
      </w:r>
      <w:r w:rsidRPr="0012199A">
        <w:rPr>
          <w:sz w:val="28"/>
          <w:szCs w:val="28"/>
        </w:rPr>
        <w:t xml:space="preserve">ознакомить студентов с теоретическими положениями построения истории </w:t>
      </w:r>
      <w:r w:rsidR="00BF4A39" w:rsidRPr="0012199A">
        <w:rPr>
          <w:sz w:val="28"/>
          <w:szCs w:val="28"/>
        </w:rPr>
        <w:t xml:space="preserve">науки о </w:t>
      </w:r>
      <w:r w:rsidRPr="0012199A">
        <w:rPr>
          <w:sz w:val="28"/>
          <w:szCs w:val="28"/>
        </w:rPr>
        <w:t>литератур</w:t>
      </w:r>
      <w:r w:rsidR="00BF4A39" w:rsidRPr="0012199A">
        <w:rPr>
          <w:sz w:val="28"/>
          <w:szCs w:val="28"/>
        </w:rPr>
        <w:t>е</w:t>
      </w:r>
      <w:r w:rsidRPr="0012199A">
        <w:rPr>
          <w:sz w:val="28"/>
          <w:szCs w:val="28"/>
        </w:rPr>
        <w:t xml:space="preserve"> на хронологическом и диахроническом уровнях;</w:t>
      </w:r>
    </w:p>
    <w:p w14:paraId="6F13C56F" w14:textId="77777777" w:rsidR="00013AC1" w:rsidRPr="0012199A" w:rsidRDefault="00013AC1" w:rsidP="005811FA">
      <w:pPr>
        <w:spacing w:line="276" w:lineRule="auto"/>
        <w:jc w:val="both"/>
        <w:rPr>
          <w:sz w:val="28"/>
          <w:szCs w:val="28"/>
        </w:rPr>
      </w:pPr>
      <w:r w:rsidRPr="0012199A">
        <w:rPr>
          <w:sz w:val="28"/>
          <w:szCs w:val="28"/>
        </w:rPr>
        <w:tab/>
      </w:r>
      <w:r w:rsidR="00453196" w:rsidRPr="0012199A">
        <w:rPr>
          <w:sz w:val="28"/>
          <w:szCs w:val="28"/>
        </w:rPr>
        <w:t xml:space="preserve">- </w:t>
      </w:r>
      <w:r w:rsidRPr="0012199A">
        <w:rPr>
          <w:sz w:val="28"/>
          <w:szCs w:val="28"/>
        </w:rPr>
        <w:t>охарактеризовать</w:t>
      </w:r>
      <w:r w:rsidR="00BF4A39" w:rsidRPr="0012199A">
        <w:rPr>
          <w:sz w:val="28"/>
          <w:szCs w:val="28"/>
        </w:rPr>
        <w:t xml:space="preserve"> взаимосвязь различных компонентов художественного произведения</w:t>
      </w:r>
      <w:r w:rsidRPr="0012199A">
        <w:rPr>
          <w:sz w:val="28"/>
          <w:szCs w:val="28"/>
        </w:rPr>
        <w:t>;</w:t>
      </w:r>
    </w:p>
    <w:p w14:paraId="648A2EE1" w14:textId="77777777" w:rsidR="00453196" w:rsidRPr="0012199A" w:rsidRDefault="00013AC1" w:rsidP="005811FA">
      <w:pPr>
        <w:spacing w:line="276" w:lineRule="auto"/>
        <w:jc w:val="both"/>
        <w:rPr>
          <w:sz w:val="28"/>
          <w:szCs w:val="28"/>
        </w:rPr>
      </w:pPr>
      <w:r w:rsidRPr="0012199A">
        <w:rPr>
          <w:sz w:val="28"/>
          <w:szCs w:val="28"/>
        </w:rPr>
        <w:tab/>
      </w:r>
      <w:r w:rsidR="00453196" w:rsidRPr="0012199A">
        <w:rPr>
          <w:sz w:val="28"/>
          <w:szCs w:val="28"/>
        </w:rPr>
        <w:t xml:space="preserve">- </w:t>
      </w:r>
      <w:r w:rsidRPr="0012199A">
        <w:rPr>
          <w:sz w:val="28"/>
          <w:szCs w:val="28"/>
        </w:rPr>
        <w:t>сформировать у студентов понимание специфики</w:t>
      </w:r>
      <w:r w:rsidR="00BF4A39" w:rsidRPr="0012199A">
        <w:rPr>
          <w:sz w:val="28"/>
          <w:szCs w:val="28"/>
        </w:rPr>
        <w:t xml:space="preserve"> науки о литературе, её особенности на отечественной почве</w:t>
      </w:r>
      <w:r w:rsidR="00453196" w:rsidRPr="0012199A">
        <w:rPr>
          <w:sz w:val="28"/>
          <w:szCs w:val="28"/>
        </w:rPr>
        <w:t>;</w:t>
      </w:r>
    </w:p>
    <w:p w14:paraId="24355BCF" w14:textId="77777777" w:rsidR="00013AC1" w:rsidRPr="0012199A" w:rsidRDefault="00013AC1" w:rsidP="005811FA">
      <w:pPr>
        <w:spacing w:line="276" w:lineRule="auto"/>
        <w:jc w:val="both"/>
        <w:rPr>
          <w:sz w:val="28"/>
          <w:szCs w:val="28"/>
        </w:rPr>
      </w:pPr>
      <w:r w:rsidRPr="0012199A">
        <w:rPr>
          <w:sz w:val="28"/>
          <w:szCs w:val="28"/>
        </w:rPr>
        <w:tab/>
      </w:r>
      <w:r w:rsidR="00453196" w:rsidRPr="0012199A">
        <w:rPr>
          <w:sz w:val="28"/>
          <w:szCs w:val="28"/>
        </w:rPr>
        <w:t xml:space="preserve">- </w:t>
      </w:r>
      <w:r w:rsidRPr="0012199A">
        <w:rPr>
          <w:sz w:val="28"/>
          <w:szCs w:val="28"/>
        </w:rPr>
        <w:t>ознакомить с исследовательским подходом к анализу литературных произведений</w:t>
      </w:r>
      <w:r w:rsidR="00BF4A39" w:rsidRPr="0012199A">
        <w:rPr>
          <w:sz w:val="28"/>
          <w:szCs w:val="28"/>
        </w:rPr>
        <w:t>.</w:t>
      </w:r>
    </w:p>
    <w:p w14:paraId="2E0FE785" w14:textId="29340080" w:rsidR="00013AC1" w:rsidRPr="0012199A" w:rsidRDefault="00013AC1" w:rsidP="005811FA">
      <w:pPr>
        <w:spacing w:line="276" w:lineRule="auto"/>
        <w:jc w:val="both"/>
        <w:rPr>
          <w:sz w:val="28"/>
          <w:szCs w:val="28"/>
        </w:rPr>
      </w:pPr>
      <w:r w:rsidRPr="0012199A">
        <w:rPr>
          <w:sz w:val="28"/>
          <w:szCs w:val="28"/>
        </w:rPr>
        <w:tab/>
        <w:t xml:space="preserve">Курс предусматривает самостоятельное </w:t>
      </w:r>
      <w:r w:rsidR="00BF4A39" w:rsidRPr="0012199A">
        <w:rPr>
          <w:sz w:val="28"/>
          <w:szCs w:val="28"/>
        </w:rPr>
        <w:t>владение понятийным аппаратом науки о литературе и знание основных теоретических</w:t>
      </w:r>
      <w:r w:rsidRPr="0012199A">
        <w:rPr>
          <w:sz w:val="28"/>
          <w:szCs w:val="28"/>
        </w:rPr>
        <w:t xml:space="preserve"> работ. Знакомство с художественными сочинениями </w:t>
      </w:r>
      <w:r w:rsidR="00B53969" w:rsidRPr="0012199A">
        <w:rPr>
          <w:sz w:val="28"/>
          <w:szCs w:val="28"/>
        </w:rPr>
        <w:t xml:space="preserve">и теоретико-литературный подход к их анализу </w:t>
      </w:r>
      <w:r w:rsidRPr="0012199A">
        <w:rPr>
          <w:sz w:val="28"/>
          <w:szCs w:val="28"/>
        </w:rPr>
        <w:t>содействует развитию</w:t>
      </w:r>
      <w:r w:rsidR="00B53969" w:rsidRPr="0012199A">
        <w:rPr>
          <w:sz w:val="28"/>
          <w:szCs w:val="28"/>
        </w:rPr>
        <w:t xml:space="preserve"> не только аналитического мышления, но и</w:t>
      </w:r>
      <w:r w:rsidRPr="0012199A">
        <w:rPr>
          <w:sz w:val="28"/>
          <w:szCs w:val="28"/>
        </w:rPr>
        <w:t xml:space="preserve"> духовного мира человека, поскольку в</w:t>
      </w:r>
      <w:r w:rsidR="00B53969" w:rsidRPr="0012199A">
        <w:rPr>
          <w:sz w:val="28"/>
          <w:szCs w:val="28"/>
        </w:rPr>
        <w:t xml:space="preserve"> художественных произведениях</w:t>
      </w:r>
      <w:r w:rsidRPr="0012199A">
        <w:rPr>
          <w:sz w:val="28"/>
          <w:szCs w:val="28"/>
        </w:rPr>
        <w:t xml:space="preserve"> заложен колоссальный нравственно-этический потенциал, а касательно </w:t>
      </w:r>
      <w:r w:rsidR="0019031A" w:rsidRPr="0012199A">
        <w:rPr>
          <w:sz w:val="28"/>
          <w:szCs w:val="28"/>
        </w:rPr>
        <w:t xml:space="preserve">классической </w:t>
      </w:r>
      <w:r w:rsidRPr="0012199A">
        <w:rPr>
          <w:sz w:val="28"/>
          <w:szCs w:val="28"/>
        </w:rPr>
        <w:t>литературы</w:t>
      </w:r>
      <w:r w:rsidR="00EF47A8" w:rsidRPr="0012199A">
        <w:rPr>
          <w:sz w:val="28"/>
          <w:szCs w:val="28"/>
        </w:rPr>
        <w:t> —</w:t>
      </w:r>
      <w:r w:rsidRPr="0012199A">
        <w:rPr>
          <w:sz w:val="28"/>
          <w:szCs w:val="28"/>
        </w:rPr>
        <w:t xml:space="preserve"> и дидактический. Шедевры русской литературы, ставшие шедеврами </w:t>
      </w:r>
      <w:r w:rsidR="0019031A" w:rsidRPr="0012199A">
        <w:rPr>
          <w:sz w:val="28"/>
          <w:szCs w:val="28"/>
        </w:rPr>
        <w:t xml:space="preserve">литературы </w:t>
      </w:r>
      <w:r w:rsidRPr="0012199A">
        <w:rPr>
          <w:sz w:val="28"/>
          <w:szCs w:val="28"/>
        </w:rPr>
        <w:t>мировой, формируют не только эстетический вкус, но и нравственное чутье.</w:t>
      </w:r>
      <w:r w:rsidR="00BF4A39" w:rsidRPr="0012199A">
        <w:rPr>
          <w:sz w:val="28"/>
          <w:szCs w:val="28"/>
        </w:rPr>
        <w:t xml:space="preserve"> </w:t>
      </w:r>
      <w:r w:rsidR="0019031A" w:rsidRPr="0012199A">
        <w:rPr>
          <w:sz w:val="28"/>
          <w:szCs w:val="28"/>
        </w:rPr>
        <w:t xml:space="preserve"> </w:t>
      </w:r>
    </w:p>
    <w:p w14:paraId="4B03F35C" w14:textId="77777777" w:rsidR="00B67017" w:rsidRPr="0012199A" w:rsidRDefault="00B67017" w:rsidP="005811FA">
      <w:pPr>
        <w:spacing w:line="276" w:lineRule="auto"/>
        <w:jc w:val="both"/>
        <w:rPr>
          <w:sz w:val="28"/>
          <w:szCs w:val="28"/>
        </w:rPr>
      </w:pPr>
    </w:p>
    <w:p w14:paraId="6710F11D" w14:textId="77777777" w:rsidR="00B67017" w:rsidRPr="0012199A" w:rsidRDefault="00B67017" w:rsidP="00B67017">
      <w:pPr>
        <w:ind w:firstLine="360"/>
        <w:jc w:val="both"/>
        <w:rPr>
          <w:sz w:val="28"/>
          <w:szCs w:val="28"/>
        </w:rPr>
      </w:pPr>
      <w:r w:rsidRPr="0012199A">
        <w:rPr>
          <w:b/>
          <w:sz w:val="28"/>
          <w:szCs w:val="28"/>
        </w:rPr>
        <w:t>2. МЕСТО ДИСЦИПЛИНЫ В СТРУКТУРЕ ОПОП ВО</w:t>
      </w:r>
    </w:p>
    <w:p w14:paraId="0FFEC333" w14:textId="35545E2A" w:rsidR="00B67017" w:rsidRPr="0012199A" w:rsidRDefault="00B67017" w:rsidP="00B67017">
      <w:pPr>
        <w:tabs>
          <w:tab w:val="right" w:leader="underscore" w:pos="8505"/>
        </w:tabs>
        <w:ind w:firstLine="567"/>
        <w:jc w:val="both"/>
        <w:rPr>
          <w:sz w:val="28"/>
          <w:szCs w:val="28"/>
        </w:rPr>
      </w:pPr>
      <w:r w:rsidRPr="0012199A">
        <w:rPr>
          <w:sz w:val="28"/>
          <w:szCs w:val="28"/>
        </w:rPr>
        <w:t>Дисциплина «</w:t>
      </w:r>
      <w:r w:rsidRPr="0012199A">
        <w:rPr>
          <w:bCs/>
          <w:iCs/>
          <w:sz w:val="28"/>
          <w:szCs w:val="28"/>
        </w:rPr>
        <w:t>Теория литературы</w:t>
      </w:r>
      <w:r w:rsidRPr="0012199A">
        <w:rPr>
          <w:sz w:val="28"/>
          <w:szCs w:val="28"/>
        </w:rPr>
        <w:t xml:space="preserve">» входит в состав раздела Б1.В.ДВ и относится </w:t>
      </w:r>
      <w:r w:rsidRPr="0012199A">
        <w:rPr>
          <w:i/>
          <w:sz w:val="28"/>
          <w:szCs w:val="28"/>
        </w:rPr>
        <w:t>к обязательной части</w:t>
      </w:r>
      <w:r w:rsidRPr="0012199A">
        <w:rPr>
          <w:i/>
          <w:color w:val="FF0000"/>
          <w:sz w:val="28"/>
          <w:szCs w:val="28"/>
        </w:rPr>
        <w:t xml:space="preserve"> </w:t>
      </w:r>
      <w:r w:rsidRPr="0012199A">
        <w:rPr>
          <w:sz w:val="28"/>
          <w:szCs w:val="28"/>
        </w:rPr>
        <w:t xml:space="preserve">ОПОП по специальности </w:t>
      </w:r>
      <w:r w:rsidRPr="0012199A">
        <w:rPr>
          <w:bCs/>
          <w:color w:val="000000"/>
          <w:sz w:val="28"/>
          <w:szCs w:val="28"/>
        </w:rPr>
        <w:t>«</w:t>
      </w:r>
      <w:r w:rsidRPr="0012199A">
        <w:rPr>
          <w:sz w:val="28"/>
          <w:szCs w:val="28"/>
        </w:rPr>
        <w:t xml:space="preserve">Драматургия», специализация </w:t>
      </w:r>
      <w:r w:rsidRPr="0012199A">
        <w:rPr>
          <w:bCs/>
          <w:color w:val="000000"/>
          <w:sz w:val="28"/>
          <w:szCs w:val="28"/>
        </w:rPr>
        <w:t>«Мастерство кинодраматурга</w:t>
      </w:r>
      <w:r w:rsidRPr="0012199A">
        <w:rPr>
          <w:sz w:val="28"/>
          <w:szCs w:val="28"/>
        </w:rPr>
        <w:t>».</w:t>
      </w:r>
    </w:p>
    <w:p w14:paraId="3B9330F4" w14:textId="73C72EA1" w:rsidR="00B67017" w:rsidRPr="0012199A" w:rsidRDefault="00B67017" w:rsidP="00B67017">
      <w:pPr>
        <w:ind w:firstLine="567"/>
        <w:jc w:val="both"/>
        <w:rPr>
          <w:sz w:val="28"/>
          <w:szCs w:val="28"/>
        </w:rPr>
      </w:pPr>
      <w:r w:rsidRPr="0012199A">
        <w:rPr>
          <w:sz w:val="28"/>
          <w:szCs w:val="28"/>
        </w:rPr>
        <w:t>Дисциплина «</w:t>
      </w:r>
      <w:r w:rsidRPr="0012199A">
        <w:rPr>
          <w:bCs/>
          <w:iCs/>
          <w:sz w:val="28"/>
          <w:szCs w:val="28"/>
        </w:rPr>
        <w:t>Теория литературы</w:t>
      </w:r>
      <w:r w:rsidRPr="0012199A">
        <w:rPr>
          <w:sz w:val="28"/>
          <w:szCs w:val="28"/>
        </w:rPr>
        <w:t xml:space="preserve">» изучается в 6-7 семестрах. </w:t>
      </w:r>
    </w:p>
    <w:p w14:paraId="18C9C7AD" w14:textId="77777777" w:rsidR="00B67017" w:rsidRPr="0012199A" w:rsidRDefault="00B67017" w:rsidP="00B67017">
      <w:pPr>
        <w:ind w:firstLine="567"/>
        <w:jc w:val="both"/>
        <w:rPr>
          <w:sz w:val="28"/>
          <w:szCs w:val="28"/>
        </w:rPr>
      </w:pPr>
      <w:r w:rsidRPr="0012199A">
        <w:rPr>
          <w:sz w:val="28"/>
          <w:szCs w:val="28"/>
        </w:rPr>
        <w:t>Входные знания, умения и компетенции, необходимые для изучения данного курса, формируются в процессе изучения таких дисциплин, как: «Русский язык и культура речи», «История русской литературы», «История зарубежной литературы», «Русский эпос».</w:t>
      </w:r>
    </w:p>
    <w:p w14:paraId="0FFDF2D2" w14:textId="497E2E93" w:rsidR="00B67017" w:rsidRPr="0012199A" w:rsidRDefault="00B67017" w:rsidP="00B67017">
      <w:pPr>
        <w:ind w:firstLine="567"/>
        <w:jc w:val="both"/>
        <w:rPr>
          <w:sz w:val="28"/>
          <w:szCs w:val="28"/>
        </w:rPr>
      </w:pPr>
      <w:r w:rsidRPr="0012199A">
        <w:rPr>
          <w:sz w:val="28"/>
          <w:szCs w:val="28"/>
        </w:rPr>
        <w:lastRenderedPageBreak/>
        <w:t>В результате освоения дисциплины формируются знания, умения и навыки, необходимые для изучения следующих дисциплин и прохождения практик: «Редактирование сценария», «Мастерство кинодраматурга», «Психология творчества».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14:paraId="08CD9DEA" w14:textId="77777777" w:rsidR="0012199A" w:rsidRPr="0012199A" w:rsidRDefault="0012199A" w:rsidP="00B67017">
      <w:pPr>
        <w:ind w:firstLine="567"/>
        <w:jc w:val="both"/>
        <w:rPr>
          <w:sz w:val="28"/>
          <w:szCs w:val="28"/>
        </w:rPr>
      </w:pPr>
    </w:p>
    <w:p w14:paraId="12266356" w14:textId="77777777" w:rsidR="00B67017" w:rsidRPr="0012199A" w:rsidRDefault="00B67017" w:rsidP="00B67017">
      <w:pPr>
        <w:widowControl w:val="0"/>
        <w:contextualSpacing/>
        <w:jc w:val="both"/>
        <w:rPr>
          <w:b/>
          <w:sz w:val="28"/>
          <w:szCs w:val="28"/>
        </w:rPr>
      </w:pPr>
      <w:r w:rsidRPr="0012199A">
        <w:rPr>
          <w:b/>
          <w:sz w:val="28"/>
          <w:szCs w:val="28"/>
        </w:rPr>
        <w:t>3. КОМПЕТЕНЦИИ ОБУЧАЮЩЕГОСЯ, ФОРМИРУЕМЫЕ В РЕЗУЛЬТАТЕ ОСВОЕНИЯ ДИСЦИПЛИНЫ</w:t>
      </w:r>
    </w:p>
    <w:p w14:paraId="65BDA7F1" w14:textId="77777777" w:rsidR="00B67017" w:rsidRPr="0012199A" w:rsidRDefault="00B67017" w:rsidP="00B67017">
      <w:pPr>
        <w:pStyle w:val="ae"/>
        <w:widowControl w:val="0"/>
        <w:jc w:val="both"/>
        <w:rPr>
          <w:b/>
          <w:sz w:val="28"/>
          <w:szCs w:val="28"/>
        </w:rPr>
      </w:pPr>
    </w:p>
    <w:p w14:paraId="5A966729" w14:textId="4C4403B0" w:rsidR="00B67017" w:rsidRPr="0012199A" w:rsidRDefault="00B67017" w:rsidP="00B67017">
      <w:pPr>
        <w:tabs>
          <w:tab w:val="right" w:leader="underscore" w:pos="8505"/>
        </w:tabs>
        <w:ind w:firstLine="426"/>
        <w:jc w:val="both"/>
        <w:rPr>
          <w:b/>
          <w:bCs/>
          <w:i/>
          <w:iCs/>
          <w:color w:val="000000"/>
          <w:sz w:val="28"/>
          <w:szCs w:val="28"/>
        </w:rPr>
      </w:pPr>
      <w:r w:rsidRPr="0012199A">
        <w:rPr>
          <w:sz w:val="28"/>
          <w:szCs w:val="28"/>
        </w:rPr>
        <w:t xml:space="preserve">Процесс освоения дисциплины направлен на формирование компетенций ПК-5 в соответствии с ФГОС ВО и ОПОП ВО по специальности </w:t>
      </w:r>
      <w:r w:rsidRPr="0012199A">
        <w:rPr>
          <w:i/>
          <w:sz w:val="28"/>
          <w:szCs w:val="28"/>
        </w:rPr>
        <w:t xml:space="preserve">Драматургия, </w:t>
      </w:r>
      <w:r w:rsidRPr="0012199A">
        <w:rPr>
          <w:color w:val="000000"/>
          <w:sz w:val="28"/>
          <w:szCs w:val="28"/>
        </w:rPr>
        <w:t xml:space="preserve">специализация </w:t>
      </w:r>
      <w:r w:rsidRPr="0012199A">
        <w:rPr>
          <w:i/>
          <w:color w:val="000000"/>
          <w:sz w:val="28"/>
          <w:szCs w:val="28"/>
        </w:rPr>
        <w:t>Мастерство кинодраматурга.</w:t>
      </w:r>
    </w:p>
    <w:p w14:paraId="684E5E09" w14:textId="77777777" w:rsidR="00B67017" w:rsidRPr="0012199A" w:rsidRDefault="00B67017" w:rsidP="00B67017">
      <w:pPr>
        <w:tabs>
          <w:tab w:val="right" w:leader="underscore" w:pos="8505"/>
        </w:tabs>
        <w:ind w:firstLine="426"/>
        <w:jc w:val="both"/>
        <w:rPr>
          <w:b/>
          <w:bCs/>
          <w:i/>
          <w:iCs/>
          <w:color w:val="000000"/>
          <w:sz w:val="28"/>
          <w:szCs w:val="28"/>
        </w:rPr>
      </w:pPr>
    </w:p>
    <w:p w14:paraId="57007D10" w14:textId="77777777" w:rsidR="00B67017" w:rsidRPr="0012199A" w:rsidRDefault="00B67017" w:rsidP="00B67017">
      <w:pPr>
        <w:jc w:val="both"/>
        <w:rPr>
          <w:b/>
          <w:i/>
          <w:sz w:val="28"/>
          <w:szCs w:val="28"/>
        </w:rPr>
      </w:pPr>
      <w:r w:rsidRPr="0012199A">
        <w:rPr>
          <w:b/>
          <w:i/>
          <w:sz w:val="28"/>
          <w:szCs w:val="28"/>
        </w:rPr>
        <w:t>Перечень планируемых результатов обучения по дисциплине (модулю).</w:t>
      </w:r>
    </w:p>
    <w:p w14:paraId="48CAC19A" w14:textId="77777777" w:rsidR="00B67017" w:rsidRPr="0012199A" w:rsidRDefault="00B67017" w:rsidP="00B67017">
      <w:pPr>
        <w:ind w:firstLine="567"/>
        <w:jc w:val="both"/>
        <w:rPr>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411"/>
      </w:tblGrid>
      <w:tr w:rsidR="00B67017" w:rsidRPr="0012199A" w14:paraId="4A5BC374" w14:textId="77777777" w:rsidTr="00B67017">
        <w:trPr>
          <w:trHeight w:val="576"/>
        </w:trPr>
        <w:tc>
          <w:tcPr>
            <w:tcW w:w="2798" w:type="dxa"/>
            <w:shd w:val="clear" w:color="auto" w:fill="auto"/>
          </w:tcPr>
          <w:p w14:paraId="25721547" w14:textId="77777777" w:rsidR="00B67017" w:rsidRPr="0012199A" w:rsidRDefault="00B67017" w:rsidP="00B67017">
            <w:pPr>
              <w:rPr>
                <w:rFonts w:eastAsia="Calibri"/>
                <w:b/>
                <w:sz w:val="28"/>
                <w:szCs w:val="28"/>
              </w:rPr>
            </w:pPr>
            <w:r w:rsidRPr="0012199A">
              <w:rPr>
                <w:rFonts w:eastAsia="Calibri"/>
                <w:b/>
                <w:sz w:val="28"/>
                <w:szCs w:val="28"/>
              </w:rPr>
              <w:t>Компетенция (код и наименование)</w:t>
            </w:r>
          </w:p>
        </w:tc>
        <w:tc>
          <w:tcPr>
            <w:tcW w:w="6411" w:type="dxa"/>
            <w:shd w:val="clear" w:color="auto" w:fill="auto"/>
          </w:tcPr>
          <w:p w14:paraId="35CE5262" w14:textId="77777777" w:rsidR="00B67017" w:rsidRPr="0012199A" w:rsidRDefault="00B67017" w:rsidP="00B67017">
            <w:pPr>
              <w:rPr>
                <w:rFonts w:eastAsia="Calibri"/>
                <w:b/>
                <w:sz w:val="28"/>
                <w:szCs w:val="28"/>
              </w:rPr>
            </w:pPr>
            <w:r w:rsidRPr="0012199A">
              <w:rPr>
                <w:rFonts w:eastAsia="Calibri"/>
                <w:b/>
                <w:sz w:val="28"/>
                <w:szCs w:val="28"/>
              </w:rPr>
              <w:t>Результаты обучения.</w:t>
            </w:r>
          </w:p>
          <w:p w14:paraId="473B55EA" w14:textId="77777777" w:rsidR="00B67017" w:rsidRPr="0012199A" w:rsidRDefault="00B67017" w:rsidP="00B67017">
            <w:pPr>
              <w:rPr>
                <w:rFonts w:eastAsia="Calibri"/>
                <w:b/>
                <w:i/>
                <w:sz w:val="28"/>
                <w:szCs w:val="28"/>
              </w:rPr>
            </w:pPr>
            <w:r w:rsidRPr="0012199A">
              <w:rPr>
                <w:rFonts w:eastAsia="Calibri"/>
                <w:b/>
                <w:i/>
                <w:sz w:val="28"/>
                <w:szCs w:val="28"/>
              </w:rPr>
              <w:t>Выпускник должен:</w:t>
            </w:r>
          </w:p>
        </w:tc>
      </w:tr>
      <w:tr w:rsidR="00B67017" w:rsidRPr="0012199A" w14:paraId="43E34063" w14:textId="77777777" w:rsidTr="00B67017">
        <w:trPr>
          <w:trHeight w:val="1550"/>
        </w:trPr>
        <w:tc>
          <w:tcPr>
            <w:tcW w:w="2798" w:type="dxa"/>
            <w:shd w:val="clear" w:color="auto" w:fill="auto"/>
          </w:tcPr>
          <w:p w14:paraId="3D6623FD" w14:textId="77777777" w:rsidR="00B67017" w:rsidRPr="0012199A" w:rsidRDefault="00B67017" w:rsidP="00B67017">
            <w:pPr>
              <w:rPr>
                <w:sz w:val="28"/>
                <w:szCs w:val="28"/>
              </w:rPr>
            </w:pPr>
            <w:r w:rsidRPr="0012199A">
              <w:rPr>
                <w:rFonts w:eastAsia="Calibri"/>
                <w:b/>
                <w:iCs/>
                <w:sz w:val="28"/>
                <w:szCs w:val="28"/>
              </w:rPr>
              <w:t xml:space="preserve">ПК-5 </w:t>
            </w:r>
            <w:r w:rsidRPr="0012199A">
              <w:rPr>
                <w:sz w:val="28"/>
                <w:szCs w:val="28"/>
              </w:rPr>
              <w:t>Способен к пониманию взаимоотношений теории и практики в области драматургии и искусстве в целом, демонстрации их взаимосвязи путем использования различных техник и методов реализации полученных знаний на практике</w:t>
            </w:r>
          </w:p>
          <w:p w14:paraId="127F7B80" w14:textId="77777777" w:rsidR="00B67017" w:rsidRPr="0012199A" w:rsidRDefault="00B67017" w:rsidP="00B67017">
            <w:pPr>
              <w:rPr>
                <w:rFonts w:eastAsia="Calibri"/>
                <w:b/>
                <w:iCs/>
                <w:sz w:val="28"/>
                <w:szCs w:val="28"/>
              </w:rPr>
            </w:pPr>
          </w:p>
        </w:tc>
        <w:tc>
          <w:tcPr>
            <w:tcW w:w="6411" w:type="dxa"/>
            <w:shd w:val="clear" w:color="auto" w:fill="auto"/>
          </w:tcPr>
          <w:p w14:paraId="1D8BD088" w14:textId="77777777" w:rsidR="00B67017" w:rsidRPr="0012199A" w:rsidRDefault="00B67017" w:rsidP="00B67017">
            <w:pPr>
              <w:rPr>
                <w:sz w:val="28"/>
                <w:szCs w:val="28"/>
              </w:rPr>
            </w:pPr>
            <w:r w:rsidRPr="0012199A">
              <w:rPr>
                <w:i/>
                <w:iCs/>
                <w:sz w:val="28"/>
                <w:szCs w:val="28"/>
              </w:rPr>
              <w:t>Знать:</w:t>
            </w:r>
            <w:r w:rsidRPr="0012199A">
              <w:rPr>
                <w:sz w:val="28"/>
                <w:szCs w:val="28"/>
              </w:rPr>
              <w:t xml:space="preserve"> общие законы построения драматургического произведения: формирование сценарного замысла, темы и идеи драматургического произведения, создание фабулы и сюжета, создание системы персонажей; структуры сценария, формирование композиции, обоснование этапов развития конфликта и т.д.;</w:t>
            </w:r>
          </w:p>
          <w:p w14:paraId="17CBC361" w14:textId="77777777" w:rsidR="00B67017" w:rsidRPr="0012199A" w:rsidRDefault="00B67017" w:rsidP="00B67017">
            <w:pPr>
              <w:rPr>
                <w:sz w:val="28"/>
                <w:szCs w:val="28"/>
              </w:rPr>
            </w:pPr>
          </w:p>
          <w:p w14:paraId="7F132F22" w14:textId="77777777" w:rsidR="00B67017" w:rsidRPr="0012199A" w:rsidRDefault="00B67017" w:rsidP="00B67017">
            <w:pPr>
              <w:rPr>
                <w:sz w:val="28"/>
                <w:szCs w:val="28"/>
              </w:rPr>
            </w:pPr>
            <w:r w:rsidRPr="0012199A">
              <w:rPr>
                <w:i/>
                <w:iCs/>
                <w:sz w:val="28"/>
                <w:szCs w:val="28"/>
              </w:rPr>
              <w:t>Уметь:</w:t>
            </w:r>
            <w:r w:rsidRPr="0012199A">
              <w:rPr>
                <w:sz w:val="28"/>
                <w:szCs w:val="28"/>
              </w:rPr>
              <w:t xml:space="preserve"> применять теоретические законы построения произведения драматургии на практике в создании высокохудожественного произведения драматургии; умеет пользоваться различными техниками и методиками драматургического построения: линейное построение, эсхатологическая концепция, мифологическая, многомерности времени;</w:t>
            </w:r>
          </w:p>
          <w:p w14:paraId="1E0435D2" w14:textId="77777777" w:rsidR="00B67017" w:rsidRPr="0012199A" w:rsidRDefault="00B67017" w:rsidP="00B67017">
            <w:pPr>
              <w:rPr>
                <w:sz w:val="28"/>
                <w:szCs w:val="28"/>
              </w:rPr>
            </w:pPr>
          </w:p>
          <w:p w14:paraId="2291868B" w14:textId="77777777" w:rsidR="00B67017" w:rsidRPr="0012199A" w:rsidRDefault="00B67017" w:rsidP="00B67017">
            <w:pPr>
              <w:rPr>
                <w:i/>
                <w:color w:val="000000"/>
                <w:sz w:val="28"/>
                <w:szCs w:val="28"/>
              </w:rPr>
            </w:pPr>
            <w:r w:rsidRPr="0012199A">
              <w:rPr>
                <w:i/>
                <w:iCs/>
                <w:sz w:val="28"/>
                <w:szCs w:val="28"/>
              </w:rPr>
              <w:t>Владеть:</w:t>
            </w:r>
            <w:r w:rsidRPr="0012199A">
              <w:rPr>
                <w:sz w:val="28"/>
                <w:szCs w:val="28"/>
              </w:rPr>
              <w:t xml:space="preserve"> навыками создания произведения  драматургии в соответствии с общепринятыми законами построения произведения с учетом специфики образно-выразительных средств искусства.</w:t>
            </w:r>
          </w:p>
        </w:tc>
      </w:tr>
    </w:tbl>
    <w:p w14:paraId="0029F128" w14:textId="77777777" w:rsidR="00B67017" w:rsidRPr="0012199A" w:rsidRDefault="00B67017" w:rsidP="00B67017">
      <w:pPr>
        <w:jc w:val="both"/>
        <w:rPr>
          <w:b/>
          <w:sz w:val="28"/>
          <w:szCs w:val="28"/>
        </w:rPr>
      </w:pPr>
    </w:p>
    <w:p w14:paraId="5E9EDFAF" w14:textId="77777777" w:rsidR="00097004" w:rsidRDefault="00097004" w:rsidP="00B67017">
      <w:pPr>
        <w:jc w:val="both"/>
        <w:rPr>
          <w:b/>
          <w:i/>
          <w:sz w:val="28"/>
          <w:szCs w:val="28"/>
        </w:rPr>
      </w:pPr>
    </w:p>
    <w:p w14:paraId="3E6370F1" w14:textId="77777777" w:rsidR="00097004" w:rsidRDefault="00097004" w:rsidP="00B67017">
      <w:pPr>
        <w:jc w:val="both"/>
        <w:rPr>
          <w:b/>
          <w:i/>
          <w:sz w:val="28"/>
          <w:szCs w:val="28"/>
        </w:rPr>
      </w:pPr>
    </w:p>
    <w:p w14:paraId="453F8A0C" w14:textId="0FF829AC" w:rsidR="00B67017" w:rsidRPr="0012199A" w:rsidRDefault="00B67017" w:rsidP="00B67017">
      <w:pPr>
        <w:jc w:val="both"/>
        <w:rPr>
          <w:b/>
          <w:i/>
          <w:sz w:val="28"/>
          <w:szCs w:val="28"/>
        </w:rPr>
      </w:pPr>
      <w:r w:rsidRPr="0012199A">
        <w:rPr>
          <w:b/>
          <w:i/>
          <w:sz w:val="28"/>
          <w:szCs w:val="28"/>
        </w:rPr>
        <w:lastRenderedPageBreak/>
        <w:t xml:space="preserve">4. </w:t>
      </w:r>
      <w:r w:rsidRPr="0012199A">
        <w:rPr>
          <w:b/>
          <w:sz w:val="28"/>
          <w:szCs w:val="28"/>
        </w:rPr>
        <w:t xml:space="preserve">СТРУКТУРА И СОДЕРЖАНИЕ ДИСЦИПЛИНЫ </w:t>
      </w:r>
      <w:r w:rsidRPr="0012199A">
        <w:rPr>
          <w:b/>
          <w:i/>
          <w:sz w:val="28"/>
          <w:szCs w:val="28"/>
        </w:rPr>
        <w:t xml:space="preserve">(модуля) </w:t>
      </w:r>
    </w:p>
    <w:p w14:paraId="319FCC05" w14:textId="77777777" w:rsidR="00B67017" w:rsidRPr="0012199A" w:rsidRDefault="00B67017" w:rsidP="00B67017">
      <w:pPr>
        <w:jc w:val="both"/>
        <w:rPr>
          <w:sz w:val="28"/>
          <w:szCs w:val="28"/>
        </w:rPr>
      </w:pPr>
    </w:p>
    <w:p w14:paraId="5A62B79A" w14:textId="77777777" w:rsidR="00B67017" w:rsidRPr="0012199A" w:rsidRDefault="00B67017" w:rsidP="00B67017">
      <w:pPr>
        <w:jc w:val="both"/>
        <w:rPr>
          <w:b/>
          <w:i/>
          <w:sz w:val="28"/>
          <w:szCs w:val="28"/>
        </w:rPr>
      </w:pPr>
      <w:r w:rsidRPr="0012199A">
        <w:rPr>
          <w:b/>
          <w:i/>
          <w:sz w:val="28"/>
          <w:szCs w:val="28"/>
        </w:rPr>
        <w:t xml:space="preserve">4.1 Объем дисциплины (модуля) </w:t>
      </w:r>
    </w:p>
    <w:p w14:paraId="182A7C58" w14:textId="376E97FD" w:rsidR="00B67017" w:rsidRPr="0012199A" w:rsidRDefault="00B67017" w:rsidP="00B67017">
      <w:pPr>
        <w:jc w:val="both"/>
        <w:rPr>
          <w:sz w:val="28"/>
          <w:szCs w:val="28"/>
        </w:rPr>
      </w:pPr>
      <w:r w:rsidRPr="0012199A">
        <w:rPr>
          <w:sz w:val="28"/>
          <w:szCs w:val="28"/>
        </w:rPr>
        <w:t>Объем (общая трудоемкость) дисциплины «</w:t>
      </w:r>
      <w:r w:rsidR="005C6937">
        <w:rPr>
          <w:bCs/>
          <w:iCs/>
          <w:sz w:val="28"/>
          <w:szCs w:val="28"/>
        </w:rPr>
        <w:t>Теория литературы</w:t>
      </w:r>
      <w:r w:rsidRPr="0012199A">
        <w:rPr>
          <w:sz w:val="28"/>
          <w:szCs w:val="28"/>
        </w:rPr>
        <w:t>» составляет 3 зе (108 акад. часов), из них контактных -  68 акад.ч.; СРС - 40  акад.часов</w:t>
      </w:r>
    </w:p>
    <w:p w14:paraId="30F0F6F0" w14:textId="77777777" w:rsidR="00B67017" w:rsidRPr="0012199A" w:rsidRDefault="00B67017" w:rsidP="00B67017">
      <w:pPr>
        <w:jc w:val="both"/>
        <w:rPr>
          <w:sz w:val="28"/>
          <w:szCs w:val="28"/>
        </w:rPr>
      </w:pPr>
    </w:p>
    <w:p w14:paraId="273E2D28" w14:textId="77777777" w:rsidR="00B67017" w:rsidRPr="0012199A" w:rsidRDefault="00B67017" w:rsidP="00B67017">
      <w:pPr>
        <w:jc w:val="both"/>
        <w:rPr>
          <w:i/>
          <w:sz w:val="28"/>
          <w:szCs w:val="28"/>
        </w:rPr>
      </w:pPr>
      <w:r w:rsidRPr="0012199A">
        <w:rPr>
          <w:b/>
          <w:i/>
          <w:sz w:val="28"/>
          <w:szCs w:val="28"/>
        </w:rPr>
        <w:t>4.2. Структура дисциплины</w:t>
      </w:r>
      <w:r w:rsidRPr="0012199A">
        <w:rPr>
          <w:i/>
          <w:sz w:val="28"/>
          <w:szCs w:val="28"/>
        </w:rPr>
        <w:t xml:space="preserve"> </w:t>
      </w:r>
    </w:p>
    <w:p w14:paraId="553DEDEE" w14:textId="77777777" w:rsidR="002A4E78" w:rsidRPr="0012199A" w:rsidRDefault="002A4E78" w:rsidP="00B67017">
      <w:pPr>
        <w:rPr>
          <w:i/>
          <w:sz w:val="28"/>
          <w:szCs w:val="28"/>
        </w:rPr>
      </w:pPr>
    </w:p>
    <w:tbl>
      <w:tblPr>
        <w:tblW w:w="90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704"/>
        <w:gridCol w:w="425"/>
        <w:gridCol w:w="415"/>
        <w:gridCol w:w="436"/>
        <w:gridCol w:w="425"/>
        <w:gridCol w:w="425"/>
        <w:gridCol w:w="3657"/>
      </w:tblGrid>
      <w:tr w:rsidR="00B67017" w:rsidRPr="0012199A" w14:paraId="5773B4CD" w14:textId="77777777" w:rsidTr="0012199A">
        <w:trPr>
          <w:trHeight w:val="1312"/>
          <w:jc w:val="center"/>
        </w:trPr>
        <w:tc>
          <w:tcPr>
            <w:tcW w:w="568" w:type="dxa"/>
            <w:vMerge w:val="restart"/>
            <w:tcBorders>
              <w:top w:val="single" w:sz="4" w:space="0" w:color="auto"/>
              <w:left w:val="single" w:sz="4" w:space="0" w:color="auto"/>
              <w:right w:val="single" w:sz="4" w:space="0" w:color="auto"/>
            </w:tcBorders>
            <w:vAlign w:val="center"/>
          </w:tcPr>
          <w:p w14:paraId="43DDA70B" w14:textId="77777777" w:rsidR="00B67017" w:rsidRPr="0012199A" w:rsidRDefault="00B67017" w:rsidP="002A4E78">
            <w:pPr>
              <w:tabs>
                <w:tab w:val="left" w:pos="708"/>
              </w:tabs>
              <w:jc w:val="center"/>
              <w:rPr>
                <w:bCs/>
                <w:sz w:val="28"/>
                <w:szCs w:val="28"/>
              </w:rPr>
            </w:pPr>
            <w:r w:rsidRPr="0012199A">
              <w:rPr>
                <w:bCs/>
                <w:sz w:val="28"/>
                <w:szCs w:val="28"/>
              </w:rPr>
              <w:t>№</w:t>
            </w:r>
          </w:p>
          <w:p w14:paraId="295E1F4C" w14:textId="77777777" w:rsidR="00B67017" w:rsidRPr="0012199A" w:rsidRDefault="00B67017" w:rsidP="002A4E78">
            <w:pPr>
              <w:tabs>
                <w:tab w:val="left" w:pos="708"/>
              </w:tabs>
              <w:jc w:val="center"/>
              <w:rPr>
                <w:bCs/>
                <w:sz w:val="28"/>
                <w:szCs w:val="28"/>
              </w:rPr>
            </w:pPr>
            <w:r w:rsidRPr="0012199A">
              <w:rPr>
                <w:bCs/>
                <w:sz w:val="28"/>
                <w:szCs w:val="28"/>
              </w:rPr>
              <w:t>п/п</w:t>
            </w:r>
          </w:p>
        </w:tc>
        <w:tc>
          <w:tcPr>
            <w:tcW w:w="2704"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14:paraId="1AE37955" w14:textId="77777777" w:rsidR="00B67017" w:rsidRPr="0012199A" w:rsidRDefault="00B67017" w:rsidP="002A4E78">
            <w:pPr>
              <w:tabs>
                <w:tab w:val="left" w:pos="708"/>
              </w:tabs>
              <w:spacing w:before="660" w:after="660"/>
              <w:jc w:val="center"/>
              <w:rPr>
                <w:bCs/>
                <w:sz w:val="28"/>
                <w:szCs w:val="28"/>
              </w:rPr>
            </w:pPr>
            <w:r w:rsidRPr="0012199A">
              <w:rPr>
                <w:bCs/>
                <w:sz w:val="28"/>
                <w:szCs w:val="28"/>
              </w:rPr>
              <w:t>Раздел</w:t>
            </w:r>
            <w:r w:rsidRPr="0012199A">
              <w:rPr>
                <w:bCs/>
                <w:sz w:val="28"/>
                <w:szCs w:val="28"/>
              </w:rPr>
              <w:br/>
              <w:t>дисциплины</w:t>
            </w:r>
          </w:p>
        </w:tc>
        <w:tc>
          <w:tcPr>
            <w:tcW w:w="425" w:type="dxa"/>
            <w:vMerge w:val="restart"/>
            <w:tcBorders>
              <w:top w:val="single" w:sz="4" w:space="0" w:color="auto"/>
              <w:left w:val="single" w:sz="4" w:space="0" w:color="auto"/>
              <w:right w:val="single" w:sz="4" w:space="0" w:color="auto"/>
            </w:tcBorders>
            <w:textDirection w:val="btLr"/>
            <w:vAlign w:val="center"/>
          </w:tcPr>
          <w:p w14:paraId="23B279BD" w14:textId="55F4B116" w:rsidR="00B67017" w:rsidRPr="0012199A" w:rsidRDefault="00B67017" w:rsidP="002A4E78">
            <w:pPr>
              <w:tabs>
                <w:tab w:val="left" w:pos="708"/>
              </w:tabs>
              <w:ind w:left="113" w:right="113"/>
              <w:jc w:val="center"/>
              <w:rPr>
                <w:bCs/>
                <w:sz w:val="28"/>
                <w:szCs w:val="28"/>
              </w:rPr>
            </w:pPr>
            <w:r w:rsidRPr="0012199A">
              <w:rPr>
                <w:bCs/>
                <w:sz w:val="28"/>
                <w:szCs w:val="28"/>
              </w:rPr>
              <w:t xml:space="preserve">Семестр </w:t>
            </w:r>
          </w:p>
        </w:tc>
        <w:tc>
          <w:tcPr>
            <w:tcW w:w="1701" w:type="dxa"/>
            <w:gridSpan w:val="4"/>
            <w:tcBorders>
              <w:top w:val="single" w:sz="4" w:space="0" w:color="auto"/>
              <w:left w:val="single" w:sz="4" w:space="0" w:color="auto"/>
              <w:bottom w:val="single" w:sz="4" w:space="0" w:color="auto"/>
              <w:right w:val="single" w:sz="4" w:space="0" w:color="auto"/>
            </w:tcBorders>
            <w:vAlign w:val="center"/>
          </w:tcPr>
          <w:p w14:paraId="226FD296" w14:textId="77777777" w:rsidR="00B67017" w:rsidRPr="0012199A" w:rsidRDefault="00B67017" w:rsidP="002A4E78">
            <w:pPr>
              <w:tabs>
                <w:tab w:val="left" w:pos="708"/>
              </w:tabs>
              <w:jc w:val="center"/>
              <w:rPr>
                <w:bCs/>
                <w:sz w:val="28"/>
                <w:szCs w:val="28"/>
              </w:rPr>
            </w:pPr>
            <w:r w:rsidRPr="0012199A">
              <w:rPr>
                <w:bCs/>
                <w:sz w:val="28"/>
                <w:szCs w:val="28"/>
              </w:rPr>
              <w:t>Виды учебной работы*, включая самостоятельную работу студентов</w:t>
            </w:r>
            <w:r w:rsidRPr="0012199A">
              <w:rPr>
                <w:bCs/>
                <w:sz w:val="28"/>
                <w:szCs w:val="28"/>
              </w:rPr>
              <w:br/>
              <w:t>и трудоемкость (в часах)/ с указанием занятий, проводимых в интерактивных формах</w:t>
            </w:r>
          </w:p>
        </w:tc>
        <w:tc>
          <w:tcPr>
            <w:tcW w:w="3657" w:type="dxa"/>
            <w:tcBorders>
              <w:top w:val="single" w:sz="4" w:space="0" w:color="auto"/>
              <w:left w:val="single" w:sz="4" w:space="0" w:color="auto"/>
              <w:right w:val="single" w:sz="4" w:space="0" w:color="auto"/>
            </w:tcBorders>
            <w:vAlign w:val="center"/>
          </w:tcPr>
          <w:p w14:paraId="36EE8588" w14:textId="77777777" w:rsidR="00B67017" w:rsidRPr="0012199A" w:rsidRDefault="00B67017" w:rsidP="002A4E78">
            <w:pPr>
              <w:tabs>
                <w:tab w:val="left" w:pos="708"/>
              </w:tabs>
              <w:jc w:val="center"/>
              <w:rPr>
                <w:bCs/>
                <w:i/>
                <w:sz w:val="28"/>
                <w:szCs w:val="28"/>
              </w:rPr>
            </w:pPr>
            <w:r w:rsidRPr="0012199A">
              <w:rPr>
                <w:bCs/>
                <w:sz w:val="28"/>
                <w:szCs w:val="28"/>
              </w:rPr>
              <w:t xml:space="preserve">Формы текущего контроля успеваемости </w:t>
            </w:r>
            <w:r w:rsidRPr="0012199A">
              <w:rPr>
                <w:bCs/>
                <w:i/>
                <w:sz w:val="28"/>
                <w:szCs w:val="28"/>
              </w:rPr>
              <w:t>(по неделям семестра)</w:t>
            </w:r>
          </w:p>
          <w:p w14:paraId="77857F5B" w14:textId="77777777" w:rsidR="00B67017" w:rsidRPr="0012199A" w:rsidRDefault="00B67017" w:rsidP="002A4E78">
            <w:pPr>
              <w:tabs>
                <w:tab w:val="left" w:pos="708"/>
              </w:tabs>
              <w:jc w:val="center"/>
              <w:rPr>
                <w:bCs/>
                <w:i/>
                <w:sz w:val="28"/>
                <w:szCs w:val="28"/>
              </w:rPr>
            </w:pPr>
            <w:r w:rsidRPr="0012199A">
              <w:rPr>
                <w:bCs/>
                <w:sz w:val="28"/>
                <w:szCs w:val="28"/>
              </w:rPr>
              <w:t xml:space="preserve">Форма промежуточной аттестации </w:t>
            </w:r>
            <w:r w:rsidRPr="0012199A">
              <w:rPr>
                <w:bCs/>
                <w:i/>
                <w:sz w:val="28"/>
                <w:szCs w:val="28"/>
              </w:rPr>
              <w:t>(по семестрам)</w:t>
            </w:r>
          </w:p>
        </w:tc>
      </w:tr>
      <w:tr w:rsidR="00B67017" w:rsidRPr="0012199A" w14:paraId="5714CBD6" w14:textId="77777777" w:rsidTr="0012199A">
        <w:trPr>
          <w:trHeight w:val="303"/>
          <w:jc w:val="center"/>
        </w:trPr>
        <w:tc>
          <w:tcPr>
            <w:tcW w:w="568" w:type="dxa"/>
            <w:vMerge/>
            <w:tcBorders>
              <w:left w:val="single" w:sz="4" w:space="0" w:color="auto"/>
              <w:bottom w:val="single" w:sz="4" w:space="0" w:color="auto"/>
              <w:right w:val="single" w:sz="4" w:space="0" w:color="auto"/>
            </w:tcBorders>
          </w:tcPr>
          <w:p w14:paraId="0CEC084C" w14:textId="77777777" w:rsidR="00B67017" w:rsidRPr="0012199A" w:rsidRDefault="00B67017" w:rsidP="002A4E78">
            <w:pPr>
              <w:tabs>
                <w:tab w:val="left" w:pos="708"/>
              </w:tabs>
              <w:jc w:val="both"/>
              <w:rPr>
                <w:sz w:val="28"/>
                <w:szCs w:val="28"/>
              </w:rPr>
            </w:pPr>
          </w:p>
        </w:tc>
        <w:tc>
          <w:tcPr>
            <w:tcW w:w="2704" w:type="dxa"/>
            <w:vMerge/>
            <w:tcBorders>
              <w:left w:val="single" w:sz="4" w:space="0" w:color="auto"/>
              <w:bottom w:val="single" w:sz="4" w:space="0" w:color="auto"/>
              <w:right w:val="single" w:sz="4" w:space="0" w:color="auto"/>
            </w:tcBorders>
          </w:tcPr>
          <w:p w14:paraId="56070DB2" w14:textId="77777777" w:rsidR="00B67017" w:rsidRPr="0012199A" w:rsidRDefault="00B67017" w:rsidP="002A4E78">
            <w:pPr>
              <w:tabs>
                <w:tab w:val="left" w:pos="708"/>
              </w:tabs>
              <w:jc w:val="both"/>
              <w:rPr>
                <w:sz w:val="28"/>
                <w:szCs w:val="28"/>
              </w:rPr>
            </w:pPr>
          </w:p>
        </w:tc>
        <w:tc>
          <w:tcPr>
            <w:tcW w:w="425" w:type="dxa"/>
            <w:vMerge/>
            <w:tcBorders>
              <w:left w:val="single" w:sz="4" w:space="0" w:color="auto"/>
              <w:bottom w:val="single" w:sz="4" w:space="0" w:color="auto"/>
              <w:right w:val="single" w:sz="4" w:space="0" w:color="auto"/>
            </w:tcBorders>
          </w:tcPr>
          <w:p w14:paraId="67A54772"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45DC7E92" w14:textId="77777777" w:rsidR="00B67017" w:rsidRPr="0012199A" w:rsidRDefault="00B67017" w:rsidP="002A4E78">
            <w:pPr>
              <w:tabs>
                <w:tab w:val="left" w:pos="708"/>
              </w:tabs>
              <w:jc w:val="both"/>
              <w:rPr>
                <w:sz w:val="28"/>
                <w:szCs w:val="28"/>
              </w:rPr>
            </w:pPr>
            <w:r w:rsidRPr="0012199A">
              <w:rPr>
                <w:sz w:val="28"/>
                <w:szCs w:val="28"/>
              </w:rPr>
              <w:t>всего</w:t>
            </w:r>
          </w:p>
        </w:tc>
        <w:tc>
          <w:tcPr>
            <w:tcW w:w="436" w:type="dxa"/>
            <w:tcBorders>
              <w:top w:val="single" w:sz="4" w:space="0" w:color="auto"/>
              <w:left w:val="single" w:sz="4" w:space="0" w:color="auto"/>
              <w:bottom w:val="single" w:sz="4" w:space="0" w:color="auto"/>
              <w:right w:val="single" w:sz="4" w:space="0" w:color="auto"/>
            </w:tcBorders>
          </w:tcPr>
          <w:p w14:paraId="36F0769D" w14:textId="1DAB2577" w:rsidR="00B67017" w:rsidRPr="0012199A" w:rsidRDefault="00B67017" w:rsidP="002A4E78">
            <w:pPr>
              <w:tabs>
                <w:tab w:val="left" w:pos="708"/>
              </w:tabs>
              <w:jc w:val="both"/>
              <w:rPr>
                <w:sz w:val="28"/>
                <w:szCs w:val="28"/>
              </w:rPr>
            </w:pPr>
            <w:r w:rsidRPr="0012199A">
              <w:rPr>
                <w:sz w:val="28"/>
                <w:szCs w:val="28"/>
              </w:rPr>
              <w:t>ЗЛТ</w:t>
            </w:r>
          </w:p>
        </w:tc>
        <w:tc>
          <w:tcPr>
            <w:tcW w:w="425" w:type="dxa"/>
            <w:tcBorders>
              <w:top w:val="single" w:sz="4" w:space="0" w:color="auto"/>
              <w:left w:val="single" w:sz="4" w:space="0" w:color="auto"/>
              <w:bottom w:val="single" w:sz="4" w:space="0" w:color="auto"/>
              <w:right w:val="single" w:sz="4" w:space="0" w:color="auto"/>
            </w:tcBorders>
          </w:tcPr>
          <w:p w14:paraId="42033B21" w14:textId="00F87031" w:rsidR="00B67017" w:rsidRPr="0012199A" w:rsidRDefault="00B67017" w:rsidP="002A4E78">
            <w:pPr>
              <w:tabs>
                <w:tab w:val="left" w:pos="708"/>
              </w:tabs>
              <w:jc w:val="both"/>
              <w:rPr>
                <w:sz w:val="28"/>
                <w:szCs w:val="28"/>
              </w:rPr>
            </w:pPr>
            <w:r w:rsidRPr="0012199A">
              <w:rPr>
                <w:sz w:val="28"/>
                <w:szCs w:val="28"/>
              </w:rPr>
              <w:t>ЗСТ</w:t>
            </w:r>
          </w:p>
        </w:tc>
        <w:tc>
          <w:tcPr>
            <w:tcW w:w="425" w:type="dxa"/>
            <w:tcBorders>
              <w:top w:val="single" w:sz="4" w:space="0" w:color="auto"/>
              <w:left w:val="single" w:sz="4" w:space="0" w:color="auto"/>
              <w:bottom w:val="single" w:sz="4" w:space="0" w:color="auto"/>
              <w:right w:val="single" w:sz="4" w:space="0" w:color="auto"/>
            </w:tcBorders>
          </w:tcPr>
          <w:p w14:paraId="11002F84" w14:textId="77777777" w:rsidR="00B67017" w:rsidRPr="0012199A" w:rsidRDefault="00B67017" w:rsidP="002A4E78">
            <w:pPr>
              <w:tabs>
                <w:tab w:val="left" w:pos="708"/>
              </w:tabs>
              <w:jc w:val="both"/>
              <w:rPr>
                <w:sz w:val="28"/>
                <w:szCs w:val="28"/>
              </w:rPr>
            </w:pPr>
            <w:r w:rsidRPr="0012199A">
              <w:rPr>
                <w:sz w:val="28"/>
                <w:szCs w:val="28"/>
              </w:rPr>
              <w:t>СРС</w:t>
            </w:r>
          </w:p>
        </w:tc>
        <w:tc>
          <w:tcPr>
            <w:tcW w:w="3657" w:type="dxa"/>
            <w:tcBorders>
              <w:left w:val="single" w:sz="4" w:space="0" w:color="auto"/>
              <w:bottom w:val="single" w:sz="4" w:space="0" w:color="auto"/>
              <w:right w:val="single" w:sz="4" w:space="0" w:color="auto"/>
            </w:tcBorders>
          </w:tcPr>
          <w:p w14:paraId="4F2B9C37" w14:textId="77777777" w:rsidR="00B67017" w:rsidRPr="0012199A" w:rsidRDefault="00B67017" w:rsidP="002A4E78">
            <w:pPr>
              <w:tabs>
                <w:tab w:val="left" w:pos="708"/>
              </w:tabs>
              <w:jc w:val="both"/>
              <w:rPr>
                <w:sz w:val="28"/>
                <w:szCs w:val="28"/>
              </w:rPr>
            </w:pPr>
          </w:p>
        </w:tc>
      </w:tr>
      <w:tr w:rsidR="00B67017" w:rsidRPr="0012199A" w14:paraId="03B8B037"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53DCB31F" w14:textId="77777777" w:rsidR="00B67017" w:rsidRPr="0012199A" w:rsidRDefault="00B67017" w:rsidP="002A4E78">
            <w:pPr>
              <w:tabs>
                <w:tab w:val="left" w:pos="708"/>
              </w:tabs>
              <w:jc w:val="both"/>
              <w:rPr>
                <w:sz w:val="28"/>
                <w:szCs w:val="28"/>
              </w:rPr>
            </w:pPr>
            <w:r w:rsidRPr="0012199A">
              <w:rPr>
                <w:sz w:val="28"/>
                <w:szCs w:val="28"/>
              </w:rPr>
              <w:t>1</w:t>
            </w:r>
          </w:p>
        </w:tc>
        <w:tc>
          <w:tcPr>
            <w:tcW w:w="2704" w:type="dxa"/>
            <w:tcBorders>
              <w:top w:val="single" w:sz="4" w:space="0" w:color="auto"/>
              <w:left w:val="single" w:sz="4" w:space="0" w:color="auto"/>
              <w:bottom w:val="single" w:sz="4" w:space="0" w:color="auto"/>
              <w:right w:val="single" w:sz="4" w:space="0" w:color="auto"/>
            </w:tcBorders>
          </w:tcPr>
          <w:p w14:paraId="54D0990F" w14:textId="08CCE53B" w:rsidR="00B67017" w:rsidRPr="0012199A" w:rsidRDefault="00B67017" w:rsidP="00F62A41">
            <w:pPr>
              <w:contextualSpacing/>
              <w:jc w:val="both"/>
              <w:rPr>
                <w:sz w:val="28"/>
                <w:szCs w:val="28"/>
              </w:rPr>
            </w:pPr>
            <w:r w:rsidRPr="0012199A">
              <w:rPr>
                <w:sz w:val="28"/>
                <w:szCs w:val="28"/>
              </w:rPr>
              <w:t xml:space="preserve">Литературоведение как наука о художественной литературе. Базовые и вспомогательные научные дисциплины в составе литературоведения. </w:t>
            </w:r>
          </w:p>
        </w:tc>
        <w:tc>
          <w:tcPr>
            <w:tcW w:w="425" w:type="dxa"/>
            <w:tcBorders>
              <w:top w:val="single" w:sz="4" w:space="0" w:color="auto"/>
              <w:left w:val="single" w:sz="4" w:space="0" w:color="auto"/>
              <w:bottom w:val="single" w:sz="4" w:space="0" w:color="auto"/>
              <w:right w:val="single" w:sz="4" w:space="0" w:color="auto"/>
            </w:tcBorders>
          </w:tcPr>
          <w:p w14:paraId="618CA465"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51A23246" w14:textId="2F19182D"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566F91C0" w14:textId="3782C700"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1137694A" w14:textId="48BA1FB7"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15CEFD00" w14:textId="07C1FAF5"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40CC968F"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0359E6DE"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5F4CCD4D" w14:textId="77777777" w:rsidR="00B67017" w:rsidRPr="0012199A" w:rsidRDefault="00B67017" w:rsidP="002A4E78">
            <w:pPr>
              <w:tabs>
                <w:tab w:val="left" w:pos="708"/>
              </w:tabs>
              <w:jc w:val="both"/>
              <w:rPr>
                <w:sz w:val="28"/>
                <w:szCs w:val="28"/>
              </w:rPr>
            </w:pPr>
            <w:r w:rsidRPr="0012199A">
              <w:rPr>
                <w:sz w:val="28"/>
                <w:szCs w:val="28"/>
              </w:rPr>
              <w:t>2</w:t>
            </w:r>
          </w:p>
        </w:tc>
        <w:tc>
          <w:tcPr>
            <w:tcW w:w="2704" w:type="dxa"/>
            <w:tcBorders>
              <w:top w:val="single" w:sz="4" w:space="0" w:color="auto"/>
              <w:left w:val="single" w:sz="4" w:space="0" w:color="auto"/>
              <w:bottom w:val="single" w:sz="4" w:space="0" w:color="auto"/>
              <w:right w:val="single" w:sz="4" w:space="0" w:color="auto"/>
            </w:tcBorders>
          </w:tcPr>
          <w:p w14:paraId="206CD9F7" w14:textId="77777777" w:rsidR="00B67017" w:rsidRPr="0012199A" w:rsidRDefault="00B67017" w:rsidP="00F62A41">
            <w:pPr>
              <w:spacing w:line="256" w:lineRule="auto"/>
              <w:contextualSpacing/>
              <w:jc w:val="both"/>
              <w:rPr>
                <w:sz w:val="28"/>
                <w:szCs w:val="28"/>
              </w:rPr>
            </w:pPr>
            <w:r w:rsidRPr="0012199A">
              <w:rPr>
                <w:sz w:val="28"/>
                <w:szCs w:val="28"/>
              </w:rPr>
              <w:t xml:space="preserve">Сущность искусства. Основные эстетические категории. Критерии </w:t>
            </w:r>
            <w:r w:rsidRPr="0012199A">
              <w:rPr>
                <w:sz w:val="28"/>
                <w:szCs w:val="28"/>
              </w:rPr>
              <w:lastRenderedPageBreak/>
              <w:t xml:space="preserve">художественности. Национальная специфика теории литературы. </w:t>
            </w:r>
          </w:p>
        </w:tc>
        <w:tc>
          <w:tcPr>
            <w:tcW w:w="425" w:type="dxa"/>
            <w:tcBorders>
              <w:top w:val="single" w:sz="4" w:space="0" w:color="auto"/>
              <w:left w:val="single" w:sz="4" w:space="0" w:color="auto"/>
              <w:bottom w:val="single" w:sz="4" w:space="0" w:color="auto"/>
              <w:right w:val="single" w:sz="4" w:space="0" w:color="auto"/>
            </w:tcBorders>
          </w:tcPr>
          <w:p w14:paraId="0AF2AE27"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46EC23F5" w14:textId="70C153A1"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6C2C4C7C" w14:textId="55CD297B"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A7F331F" w14:textId="275F8E44"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CD912AF" w14:textId="22D3C1B2"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2EAECF77" w14:textId="77777777" w:rsidR="00B67017" w:rsidRPr="0012199A" w:rsidRDefault="00B67017" w:rsidP="002A4E78">
            <w:pPr>
              <w:tabs>
                <w:tab w:val="left" w:pos="708"/>
              </w:tabs>
              <w:jc w:val="both"/>
              <w:rPr>
                <w:sz w:val="28"/>
                <w:szCs w:val="28"/>
              </w:rPr>
            </w:pPr>
            <w:r w:rsidRPr="0012199A">
              <w:rPr>
                <w:sz w:val="28"/>
                <w:szCs w:val="28"/>
              </w:rPr>
              <w:t xml:space="preserve">Подготовка доклада с презентацией, проверка тетрадей самоподготовки, литературоведческих словарей, знания </w:t>
            </w:r>
            <w:r w:rsidRPr="0012199A">
              <w:rPr>
                <w:sz w:val="28"/>
                <w:szCs w:val="28"/>
              </w:rPr>
              <w:lastRenderedPageBreak/>
              <w:t>литературоведческих терминов.</w:t>
            </w:r>
          </w:p>
        </w:tc>
      </w:tr>
      <w:tr w:rsidR="00B67017" w:rsidRPr="0012199A" w14:paraId="739E5A9C"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2AFA95F0" w14:textId="77777777" w:rsidR="00B67017" w:rsidRPr="0012199A" w:rsidRDefault="00B67017" w:rsidP="002A4E78">
            <w:pPr>
              <w:tabs>
                <w:tab w:val="left" w:pos="708"/>
              </w:tabs>
              <w:jc w:val="both"/>
              <w:rPr>
                <w:sz w:val="28"/>
                <w:szCs w:val="28"/>
              </w:rPr>
            </w:pPr>
            <w:r w:rsidRPr="0012199A">
              <w:rPr>
                <w:sz w:val="28"/>
                <w:szCs w:val="28"/>
              </w:rPr>
              <w:lastRenderedPageBreak/>
              <w:t>3</w:t>
            </w:r>
          </w:p>
        </w:tc>
        <w:tc>
          <w:tcPr>
            <w:tcW w:w="2704" w:type="dxa"/>
            <w:tcBorders>
              <w:top w:val="single" w:sz="4" w:space="0" w:color="auto"/>
              <w:left w:val="single" w:sz="4" w:space="0" w:color="auto"/>
              <w:bottom w:val="single" w:sz="4" w:space="0" w:color="auto"/>
              <w:right w:val="single" w:sz="4" w:space="0" w:color="auto"/>
            </w:tcBorders>
          </w:tcPr>
          <w:p w14:paraId="6A56D002" w14:textId="77777777" w:rsidR="00B67017" w:rsidRPr="0012199A" w:rsidRDefault="00B67017" w:rsidP="009206DB">
            <w:pPr>
              <w:spacing w:line="256" w:lineRule="auto"/>
              <w:contextualSpacing/>
              <w:jc w:val="both"/>
              <w:rPr>
                <w:sz w:val="28"/>
                <w:szCs w:val="28"/>
              </w:rPr>
            </w:pPr>
            <w:r w:rsidRPr="0012199A">
              <w:rPr>
                <w:sz w:val="28"/>
                <w:szCs w:val="28"/>
              </w:rPr>
              <w:t>Народность в науке о литературе. Взаимоотношение личности и народа. Народное и национальное. Споры о народности и соборности.</w:t>
            </w:r>
          </w:p>
        </w:tc>
        <w:tc>
          <w:tcPr>
            <w:tcW w:w="425" w:type="dxa"/>
            <w:tcBorders>
              <w:top w:val="single" w:sz="4" w:space="0" w:color="auto"/>
              <w:left w:val="single" w:sz="4" w:space="0" w:color="auto"/>
              <w:bottom w:val="single" w:sz="4" w:space="0" w:color="auto"/>
              <w:right w:val="single" w:sz="4" w:space="0" w:color="auto"/>
            </w:tcBorders>
          </w:tcPr>
          <w:p w14:paraId="1F76C2EE"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4D6431AE" w14:textId="43B24D29"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17D2C5E4" w14:textId="7EBA8D56"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0BFE81F7" w14:textId="17E197EE"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3DCC94CE" w14:textId="0178D08D"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6C7585E4"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6FB1E62B"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1D070A56" w14:textId="77777777" w:rsidR="00B67017" w:rsidRPr="0012199A" w:rsidRDefault="00B67017" w:rsidP="002A4E78">
            <w:pPr>
              <w:tabs>
                <w:tab w:val="left" w:pos="708"/>
              </w:tabs>
              <w:jc w:val="both"/>
              <w:rPr>
                <w:sz w:val="28"/>
                <w:szCs w:val="28"/>
              </w:rPr>
            </w:pPr>
            <w:r w:rsidRPr="0012199A">
              <w:rPr>
                <w:sz w:val="28"/>
                <w:szCs w:val="28"/>
              </w:rPr>
              <w:t>4</w:t>
            </w:r>
          </w:p>
        </w:tc>
        <w:tc>
          <w:tcPr>
            <w:tcW w:w="2704" w:type="dxa"/>
            <w:tcBorders>
              <w:top w:val="single" w:sz="4" w:space="0" w:color="auto"/>
              <w:left w:val="single" w:sz="4" w:space="0" w:color="auto"/>
              <w:bottom w:val="single" w:sz="4" w:space="0" w:color="auto"/>
              <w:right w:val="single" w:sz="4" w:space="0" w:color="auto"/>
            </w:tcBorders>
          </w:tcPr>
          <w:p w14:paraId="32243BDE" w14:textId="77777777" w:rsidR="00B67017" w:rsidRPr="0012199A" w:rsidRDefault="00B67017" w:rsidP="009206DB">
            <w:pPr>
              <w:spacing w:line="240" w:lineRule="atLeast"/>
              <w:contextualSpacing/>
              <w:jc w:val="both"/>
              <w:rPr>
                <w:rFonts w:eastAsia="Calibri"/>
                <w:sz w:val="28"/>
                <w:szCs w:val="28"/>
              </w:rPr>
            </w:pPr>
            <w:r w:rsidRPr="0012199A">
              <w:rPr>
                <w:sz w:val="28"/>
                <w:szCs w:val="28"/>
              </w:rPr>
              <w:t>Художественный образ.</w:t>
            </w:r>
          </w:p>
        </w:tc>
        <w:tc>
          <w:tcPr>
            <w:tcW w:w="425" w:type="dxa"/>
            <w:tcBorders>
              <w:top w:val="single" w:sz="4" w:space="0" w:color="auto"/>
              <w:left w:val="single" w:sz="4" w:space="0" w:color="auto"/>
              <w:bottom w:val="single" w:sz="4" w:space="0" w:color="auto"/>
              <w:right w:val="single" w:sz="4" w:space="0" w:color="auto"/>
            </w:tcBorders>
          </w:tcPr>
          <w:p w14:paraId="33197716"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075F3FB7" w14:textId="2A46F989"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6C1BFA90" w14:textId="02C81469"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0868512A" w14:textId="448E350A"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24FE6CA2" w14:textId="04102751"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4F9A5B6B"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146525DA"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16D7F8B5" w14:textId="77777777" w:rsidR="00B67017" w:rsidRPr="0012199A" w:rsidRDefault="00B67017" w:rsidP="002A4E78">
            <w:pPr>
              <w:tabs>
                <w:tab w:val="left" w:pos="708"/>
              </w:tabs>
              <w:jc w:val="both"/>
              <w:rPr>
                <w:sz w:val="28"/>
                <w:szCs w:val="28"/>
              </w:rPr>
            </w:pPr>
            <w:r w:rsidRPr="0012199A">
              <w:rPr>
                <w:sz w:val="28"/>
                <w:szCs w:val="28"/>
              </w:rPr>
              <w:t>5</w:t>
            </w:r>
          </w:p>
        </w:tc>
        <w:tc>
          <w:tcPr>
            <w:tcW w:w="2704" w:type="dxa"/>
            <w:tcBorders>
              <w:top w:val="single" w:sz="4" w:space="0" w:color="auto"/>
              <w:left w:val="single" w:sz="4" w:space="0" w:color="auto"/>
              <w:bottom w:val="single" w:sz="4" w:space="0" w:color="auto"/>
              <w:right w:val="single" w:sz="4" w:space="0" w:color="auto"/>
            </w:tcBorders>
          </w:tcPr>
          <w:p w14:paraId="766CFF9B" w14:textId="77777777" w:rsidR="00B67017" w:rsidRPr="0012199A" w:rsidRDefault="00B67017" w:rsidP="009206DB">
            <w:pPr>
              <w:spacing w:line="240" w:lineRule="atLeast"/>
              <w:contextualSpacing/>
              <w:jc w:val="both"/>
              <w:rPr>
                <w:rFonts w:eastAsia="Calibri"/>
                <w:sz w:val="28"/>
                <w:szCs w:val="28"/>
              </w:rPr>
            </w:pPr>
            <w:r w:rsidRPr="0012199A">
              <w:rPr>
                <w:rFonts w:eastAsia="Calibri"/>
                <w:sz w:val="28"/>
                <w:szCs w:val="28"/>
              </w:rPr>
              <w:t>Автор и повествователь. Виды повествования и образ повествователя (повествование от первого, третьего лица, несобственно-прямая речь, стилизация, имитация, сказ, персонификация).</w:t>
            </w:r>
          </w:p>
        </w:tc>
        <w:tc>
          <w:tcPr>
            <w:tcW w:w="425" w:type="dxa"/>
            <w:tcBorders>
              <w:top w:val="single" w:sz="4" w:space="0" w:color="auto"/>
              <w:left w:val="single" w:sz="4" w:space="0" w:color="auto"/>
              <w:bottom w:val="single" w:sz="4" w:space="0" w:color="auto"/>
              <w:right w:val="single" w:sz="4" w:space="0" w:color="auto"/>
            </w:tcBorders>
          </w:tcPr>
          <w:p w14:paraId="4E96E4EE"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64CFE2A5" w14:textId="7FDFB5DC"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1636BF04" w14:textId="66E538FC"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4D4AC595" w14:textId="1E95A796"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488AC9C2" w14:textId="5BE6E055"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0F6AEF25" w14:textId="77777777" w:rsidR="00B67017" w:rsidRPr="0012199A" w:rsidRDefault="00B67017" w:rsidP="002A4E78">
            <w:pPr>
              <w:tabs>
                <w:tab w:val="left" w:pos="708"/>
              </w:tabs>
              <w:jc w:val="both"/>
              <w:rPr>
                <w:sz w:val="28"/>
                <w:szCs w:val="28"/>
              </w:rPr>
            </w:pPr>
            <w:r w:rsidRPr="0012199A">
              <w:rPr>
                <w:sz w:val="28"/>
                <w:szCs w:val="28"/>
              </w:rPr>
              <w:t>Проверка тетрадей самоподготовки, читательских дневников, знания художественных текстов.</w:t>
            </w:r>
          </w:p>
        </w:tc>
      </w:tr>
      <w:tr w:rsidR="00B67017" w:rsidRPr="0012199A" w14:paraId="589E6D35"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0769D3A5" w14:textId="77777777" w:rsidR="00B67017" w:rsidRPr="0012199A" w:rsidRDefault="00B67017" w:rsidP="002A4E78">
            <w:pPr>
              <w:tabs>
                <w:tab w:val="left" w:pos="708"/>
              </w:tabs>
              <w:jc w:val="both"/>
              <w:rPr>
                <w:sz w:val="28"/>
                <w:szCs w:val="28"/>
              </w:rPr>
            </w:pPr>
            <w:r w:rsidRPr="0012199A">
              <w:rPr>
                <w:sz w:val="28"/>
                <w:szCs w:val="28"/>
              </w:rPr>
              <w:t>6</w:t>
            </w:r>
          </w:p>
        </w:tc>
        <w:tc>
          <w:tcPr>
            <w:tcW w:w="2704" w:type="dxa"/>
            <w:tcBorders>
              <w:top w:val="single" w:sz="4" w:space="0" w:color="auto"/>
              <w:left w:val="single" w:sz="4" w:space="0" w:color="auto"/>
              <w:bottom w:val="single" w:sz="4" w:space="0" w:color="auto"/>
              <w:right w:val="single" w:sz="4" w:space="0" w:color="auto"/>
            </w:tcBorders>
          </w:tcPr>
          <w:p w14:paraId="01E9244E" w14:textId="77777777" w:rsidR="00B67017" w:rsidRPr="0012199A" w:rsidRDefault="00B67017" w:rsidP="009206DB">
            <w:pPr>
              <w:spacing w:line="240" w:lineRule="atLeast"/>
              <w:contextualSpacing/>
              <w:jc w:val="both"/>
              <w:rPr>
                <w:rFonts w:eastAsia="Calibri"/>
                <w:sz w:val="28"/>
                <w:szCs w:val="28"/>
              </w:rPr>
            </w:pPr>
            <w:r w:rsidRPr="0012199A">
              <w:rPr>
                <w:rFonts w:eastAsia="Calibri"/>
                <w:sz w:val="28"/>
                <w:szCs w:val="28"/>
              </w:rPr>
              <w:t xml:space="preserve">Стихотворная и прозаическая речь. Критерии различия. Краткая характеристика различных систем стихосложения. </w:t>
            </w:r>
          </w:p>
        </w:tc>
        <w:tc>
          <w:tcPr>
            <w:tcW w:w="425" w:type="dxa"/>
            <w:tcBorders>
              <w:top w:val="single" w:sz="4" w:space="0" w:color="auto"/>
              <w:left w:val="single" w:sz="4" w:space="0" w:color="auto"/>
              <w:bottom w:val="single" w:sz="4" w:space="0" w:color="auto"/>
              <w:right w:val="single" w:sz="4" w:space="0" w:color="auto"/>
            </w:tcBorders>
          </w:tcPr>
          <w:p w14:paraId="68228320"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0B11BBAF" w14:textId="4450C8DC"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4259D994" w14:textId="556A37A3"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0BFCD4AA" w14:textId="6E4AEEFF"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D7745B0" w14:textId="7B7A8138"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63B95929"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7D34B795"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50D078FF" w14:textId="77777777" w:rsidR="00B67017" w:rsidRPr="0012199A" w:rsidRDefault="00B67017" w:rsidP="002A4E78">
            <w:pPr>
              <w:tabs>
                <w:tab w:val="left" w:pos="708"/>
              </w:tabs>
              <w:jc w:val="both"/>
              <w:rPr>
                <w:sz w:val="28"/>
                <w:szCs w:val="28"/>
              </w:rPr>
            </w:pPr>
            <w:r w:rsidRPr="0012199A">
              <w:rPr>
                <w:sz w:val="28"/>
                <w:szCs w:val="28"/>
              </w:rPr>
              <w:t>7</w:t>
            </w:r>
          </w:p>
        </w:tc>
        <w:tc>
          <w:tcPr>
            <w:tcW w:w="2704" w:type="dxa"/>
            <w:tcBorders>
              <w:top w:val="single" w:sz="4" w:space="0" w:color="auto"/>
              <w:left w:val="single" w:sz="4" w:space="0" w:color="auto"/>
              <w:bottom w:val="single" w:sz="4" w:space="0" w:color="auto"/>
              <w:right w:val="single" w:sz="4" w:space="0" w:color="auto"/>
            </w:tcBorders>
          </w:tcPr>
          <w:p w14:paraId="68BEBA4E" w14:textId="77777777" w:rsidR="00B67017" w:rsidRPr="0012199A" w:rsidRDefault="00B67017" w:rsidP="00895F5E">
            <w:pPr>
              <w:spacing w:line="240" w:lineRule="atLeast"/>
              <w:contextualSpacing/>
              <w:jc w:val="both"/>
              <w:rPr>
                <w:rFonts w:eastAsia="Calibri"/>
                <w:sz w:val="28"/>
                <w:szCs w:val="28"/>
              </w:rPr>
            </w:pPr>
            <w:r w:rsidRPr="0012199A">
              <w:rPr>
                <w:rFonts w:eastAsia="Calibri"/>
                <w:sz w:val="28"/>
                <w:szCs w:val="28"/>
              </w:rPr>
              <w:t xml:space="preserve">Литературные иерархии и репутации. </w:t>
            </w:r>
          </w:p>
        </w:tc>
        <w:tc>
          <w:tcPr>
            <w:tcW w:w="425" w:type="dxa"/>
            <w:tcBorders>
              <w:top w:val="single" w:sz="4" w:space="0" w:color="auto"/>
              <w:left w:val="single" w:sz="4" w:space="0" w:color="auto"/>
              <w:bottom w:val="single" w:sz="4" w:space="0" w:color="auto"/>
              <w:right w:val="single" w:sz="4" w:space="0" w:color="auto"/>
            </w:tcBorders>
          </w:tcPr>
          <w:p w14:paraId="77FE4336"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7B066650" w14:textId="6A367736"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3F900A11" w14:textId="63A89508"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13DF0386" w14:textId="4BBF8DBE"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6D96DAE2" w14:textId="25BC3E40"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4F57FA93" w14:textId="77777777" w:rsidR="00B67017" w:rsidRPr="0012199A" w:rsidRDefault="00B67017" w:rsidP="002A4E78">
            <w:pPr>
              <w:tabs>
                <w:tab w:val="left" w:pos="708"/>
              </w:tabs>
              <w:jc w:val="both"/>
              <w:rPr>
                <w:sz w:val="28"/>
                <w:szCs w:val="28"/>
              </w:rPr>
            </w:pPr>
            <w:r w:rsidRPr="0012199A">
              <w:rPr>
                <w:sz w:val="28"/>
                <w:szCs w:val="28"/>
              </w:rPr>
              <w:t xml:space="preserve">Подготовка доклада с презентацией, проверка тетрадей самоподготовки, литературоведческих словарей, знания </w:t>
            </w:r>
            <w:r w:rsidRPr="0012199A">
              <w:rPr>
                <w:sz w:val="28"/>
                <w:szCs w:val="28"/>
              </w:rPr>
              <w:lastRenderedPageBreak/>
              <w:t>литературоведческих терминов.</w:t>
            </w:r>
          </w:p>
        </w:tc>
      </w:tr>
      <w:tr w:rsidR="00B67017" w:rsidRPr="0012199A" w14:paraId="4595EDE5"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6A73DBB1" w14:textId="77777777" w:rsidR="00B67017" w:rsidRPr="0012199A" w:rsidRDefault="00B67017" w:rsidP="002A4E78">
            <w:pPr>
              <w:tabs>
                <w:tab w:val="left" w:pos="708"/>
              </w:tabs>
              <w:jc w:val="both"/>
              <w:rPr>
                <w:sz w:val="28"/>
                <w:szCs w:val="28"/>
              </w:rPr>
            </w:pPr>
            <w:r w:rsidRPr="0012199A">
              <w:rPr>
                <w:sz w:val="28"/>
                <w:szCs w:val="28"/>
              </w:rPr>
              <w:lastRenderedPageBreak/>
              <w:t>8</w:t>
            </w:r>
          </w:p>
        </w:tc>
        <w:tc>
          <w:tcPr>
            <w:tcW w:w="2704" w:type="dxa"/>
            <w:tcBorders>
              <w:top w:val="single" w:sz="4" w:space="0" w:color="auto"/>
              <w:left w:val="single" w:sz="4" w:space="0" w:color="auto"/>
              <w:bottom w:val="single" w:sz="4" w:space="0" w:color="auto"/>
              <w:right w:val="single" w:sz="4" w:space="0" w:color="auto"/>
            </w:tcBorders>
          </w:tcPr>
          <w:p w14:paraId="79C00C35" w14:textId="77777777" w:rsidR="00B67017" w:rsidRPr="0012199A" w:rsidRDefault="00B67017" w:rsidP="00895F5E">
            <w:pPr>
              <w:spacing w:line="240" w:lineRule="atLeast"/>
              <w:contextualSpacing/>
              <w:jc w:val="both"/>
              <w:rPr>
                <w:rFonts w:eastAsia="Calibri"/>
                <w:sz w:val="28"/>
                <w:szCs w:val="28"/>
              </w:rPr>
            </w:pPr>
            <w:r w:rsidRPr="0012199A">
              <w:rPr>
                <w:rFonts w:eastAsia="Calibri"/>
                <w:sz w:val="28"/>
                <w:szCs w:val="28"/>
              </w:rPr>
              <w:t xml:space="preserve">Фонетические средства организации текста и создания художественного образа: аллитерация, ассонанс, ономатопея, рифма. </w:t>
            </w:r>
          </w:p>
        </w:tc>
        <w:tc>
          <w:tcPr>
            <w:tcW w:w="425" w:type="dxa"/>
            <w:tcBorders>
              <w:top w:val="single" w:sz="4" w:space="0" w:color="auto"/>
              <w:left w:val="single" w:sz="4" w:space="0" w:color="auto"/>
              <w:bottom w:val="single" w:sz="4" w:space="0" w:color="auto"/>
              <w:right w:val="single" w:sz="4" w:space="0" w:color="auto"/>
            </w:tcBorders>
          </w:tcPr>
          <w:p w14:paraId="57A15792"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741C55B7" w14:textId="468843E9"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7E114609" w14:textId="44685276"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7B8D182" w14:textId="0EAD9B73"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084A6D61" w14:textId="22650C7B"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2A52CD2D"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3E8825A2"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23D44D06" w14:textId="77777777" w:rsidR="00B67017" w:rsidRPr="0012199A" w:rsidRDefault="00B67017" w:rsidP="002A4E78">
            <w:pPr>
              <w:tabs>
                <w:tab w:val="left" w:pos="708"/>
              </w:tabs>
              <w:jc w:val="both"/>
              <w:rPr>
                <w:sz w:val="28"/>
                <w:szCs w:val="28"/>
              </w:rPr>
            </w:pPr>
            <w:r w:rsidRPr="0012199A">
              <w:rPr>
                <w:sz w:val="28"/>
                <w:szCs w:val="28"/>
              </w:rPr>
              <w:t>9</w:t>
            </w:r>
          </w:p>
        </w:tc>
        <w:tc>
          <w:tcPr>
            <w:tcW w:w="2704" w:type="dxa"/>
            <w:tcBorders>
              <w:top w:val="single" w:sz="4" w:space="0" w:color="auto"/>
              <w:left w:val="single" w:sz="4" w:space="0" w:color="auto"/>
              <w:bottom w:val="single" w:sz="4" w:space="0" w:color="auto"/>
              <w:right w:val="single" w:sz="4" w:space="0" w:color="auto"/>
            </w:tcBorders>
          </w:tcPr>
          <w:p w14:paraId="229BA910" w14:textId="77777777" w:rsidR="00B67017" w:rsidRPr="0012199A" w:rsidRDefault="00B67017" w:rsidP="00895F5E">
            <w:pPr>
              <w:spacing w:line="240" w:lineRule="atLeast"/>
              <w:contextualSpacing/>
              <w:jc w:val="both"/>
              <w:rPr>
                <w:rFonts w:eastAsia="Calibri"/>
                <w:sz w:val="28"/>
                <w:szCs w:val="28"/>
              </w:rPr>
            </w:pPr>
            <w:r w:rsidRPr="0012199A">
              <w:rPr>
                <w:rFonts w:eastAsia="Calibri"/>
                <w:sz w:val="28"/>
                <w:szCs w:val="28"/>
              </w:rPr>
              <w:t xml:space="preserve">Строфы, основные виды строф. Формализованные строфические жанры. </w:t>
            </w:r>
          </w:p>
        </w:tc>
        <w:tc>
          <w:tcPr>
            <w:tcW w:w="425" w:type="dxa"/>
            <w:tcBorders>
              <w:top w:val="single" w:sz="4" w:space="0" w:color="auto"/>
              <w:left w:val="single" w:sz="4" w:space="0" w:color="auto"/>
              <w:bottom w:val="single" w:sz="4" w:space="0" w:color="auto"/>
              <w:right w:val="single" w:sz="4" w:space="0" w:color="auto"/>
            </w:tcBorders>
          </w:tcPr>
          <w:p w14:paraId="48B18209"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28640583" w14:textId="74A20DB2"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20342D30" w14:textId="1081E90A"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0CB63F91" w14:textId="3531540F"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46B148D6" w14:textId="50FEC96D" w:rsidR="002B405E"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1A440533"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6CFF29B6"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081882DC" w14:textId="77777777" w:rsidR="00B67017" w:rsidRPr="0012199A" w:rsidRDefault="00B67017" w:rsidP="002A4E78">
            <w:pPr>
              <w:tabs>
                <w:tab w:val="left" w:pos="708"/>
              </w:tabs>
              <w:jc w:val="both"/>
              <w:rPr>
                <w:sz w:val="28"/>
                <w:szCs w:val="28"/>
              </w:rPr>
            </w:pPr>
            <w:r w:rsidRPr="0012199A">
              <w:rPr>
                <w:sz w:val="28"/>
                <w:szCs w:val="28"/>
              </w:rPr>
              <w:t>10</w:t>
            </w:r>
          </w:p>
        </w:tc>
        <w:tc>
          <w:tcPr>
            <w:tcW w:w="2704" w:type="dxa"/>
            <w:tcBorders>
              <w:top w:val="single" w:sz="4" w:space="0" w:color="auto"/>
              <w:left w:val="single" w:sz="4" w:space="0" w:color="auto"/>
              <w:bottom w:val="single" w:sz="4" w:space="0" w:color="auto"/>
              <w:right w:val="single" w:sz="4" w:space="0" w:color="auto"/>
            </w:tcBorders>
          </w:tcPr>
          <w:p w14:paraId="2F60DE95" w14:textId="77777777" w:rsidR="00B67017" w:rsidRPr="0012199A" w:rsidRDefault="00B67017" w:rsidP="00895F5E">
            <w:pPr>
              <w:spacing w:line="240" w:lineRule="atLeast"/>
              <w:contextualSpacing/>
              <w:jc w:val="both"/>
              <w:rPr>
                <w:rFonts w:eastAsia="Calibri"/>
                <w:sz w:val="28"/>
                <w:szCs w:val="28"/>
              </w:rPr>
            </w:pPr>
            <w:r w:rsidRPr="0012199A">
              <w:rPr>
                <w:rFonts w:eastAsia="Calibri"/>
                <w:sz w:val="28"/>
                <w:szCs w:val="28"/>
              </w:rPr>
              <w:t xml:space="preserve">Синтаксические средства создания художественного образа. Троп и его функции. Виды тропов. </w:t>
            </w:r>
          </w:p>
        </w:tc>
        <w:tc>
          <w:tcPr>
            <w:tcW w:w="425" w:type="dxa"/>
            <w:tcBorders>
              <w:top w:val="single" w:sz="4" w:space="0" w:color="auto"/>
              <w:left w:val="single" w:sz="4" w:space="0" w:color="auto"/>
              <w:bottom w:val="single" w:sz="4" w:space="0" w:color="auto"/>
              <w:right w:val="single" w:sz="4" w:space="0" w:color="auto"/>
            </w:tcBorders>
          </w:tcPr>
          <w:p w14:paraId="3247B77F"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253AE424" w14:textId="07F44D85"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5F4F1264" w14:textId="75607553"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78173F2" w14:textId="40728FA7"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3C4A0127" w14:textId="768F36E9"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7E1B00EB"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714AEF0C"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13F00C27" w14:textId="41ACEF4C" w:rsidR="00B67017" w:rsidRPr="0012199A" w:rsidRDefault="002B405E" w:rsidP="002A4E78">
            <w:pPr>
              <w:tabs>
                <w:tab w:val="left" w:pos="708"/>
              </w:tabs>
              <w:jc w:val="both"/>
              <w:rPr>
                <w:sz w:val="28"/>
                <w:szCs w:val="28"/>
              </w:rPr>
            </w:pPr>
            <w:r w:rsidRPr="0012199A">
              <w:rPr>
                <w:sz w:val="28"/>
                <w:szCs w:val="28"/>
              </w:rPr>
              <w:t>1</w:t>
            </w:r>
            <w:r w:rsidR="00B67017" w:rsidRPr="0012199A">
              <w:rPr>
                <w:sz w:val="28"/>
                <w:szCs w:val="28"/>
              </w:rPr>
              <w:t>11</w:t>
            </w:r>
          </w:p>
        </w:tc>
        <w:tc>
          <w:tcPr>
            <w:tcW w:w="2704" w:type="dxa"/>
            <w:tcBorders>
              <w:top w:val="single" w:sz="4" w:space="0" w:color="auto"/>
              <w:left w:val="single" w:sz="4" w:space="0" w:color="auto"/>
              <w:bottom w:val="single" w:sz="4" w:space="0" w:color="auto"/>
              <w:right w:val="single" w:sz="4" w:space="0" w:color="auto"/>
            </w:tcBorders>
          </w:tcPr>
          <w:p w14:paraId="7B0EF055" w14:textId="77777777" w:rsidR="00B67017" w:rsidRPr="0012199A" w:rsidRDefault="00B67017" w:rsidP="00546B27">
            <w:pPr>
              <w:contextualSpacing/>
              <w:jc w:val="both"/>
              <w:rPr>
                <w:sz w:val="28"/>
                <w:szCs w:val="28"/>
              </w:rPr>
            </w:pPr>
            <w:r w:rsidRPr="0012199A">
              <w:rPr>
                <w:sz w:val="28"/>
                <w:szCs w:val="28"/>
              </w:rPr>
              <w:t xml:space="preserve">Жанровые конфронтации и жанровые традиции. </w:t>
            </w:r>
          </w:p>
          <w:p w14:paraId="0726E79E" w14:textId="77777777" w:rsidR="00B67017" w:rsidRPr="0012199A" w:rsidRDefault="00B67017" w:rsidP="005F60F6">
            <w:pPr>
              <w:spacing w:line="240" w:lineRule="atLeast"/>
              <w:contextualSpacing/>
              <w:jc w:val="both"/>
              <w:rPr>
                <w:rFonts w:eastAsia="Calibri"/>
                <w:sz w:val="28"/>
                <w:szCs w:val="28"/>
              </w:rPr>
            </w:pPr>
          </w:p>
        </w:tc>
        <w:tc>
          <w:tcPr>
            <w:tcW w:w="425" w:type="dxa"/>
            <w:tcBorders>
              <w:top w:val="single" w:sz="4" w:space="0" w:color="auto"/>
              <w:left w:val="single" w:sz="4" w:space="0" w:color="auto"/>
              <w:bottom w:val="single" w:sz="4" w:space="0" w:color="auto"/>
              <w:right w:val="single" w:sz="4" w:space="0" w:color="auto"/>
            </w:tcBorders>
          </w:tcPr>
          <w:p w14:paraId="7A9039E3"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33413A24" w14:textId="424E9180"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6860460D" w14:textId="08C7D5C4"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506C4BCB" w14:textId="05FDC919"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65A49A3D" w14:textId="34EB4FC8"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76BDFAC9"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5F74BFC9"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62C18D47" w14:textId="77777777" w:rsidR="00B67017" w:rsidRPr="0012199A" w:rsidRDefault="00B67017" w:rsidP="002A4E78">
            <w:pPr>
              <w:tabs>
                <w:tab w:val="left" w:pos="708"/>
              </w:tabs>
              <w:jc w:val="both"/>
              <w:rPr>
                <w:sz w:val="28"/>
                <w:szCs w:val="28"/>
              </w:rPr>
            </w:pPr>
            <w:r w:rsidRPr="0012199A">
              <w:rPr>
                <w:sz w:val="28"/>
                <w:szCs w:val="28"/>
              </w:rPr>
              <w:t>12</w:t>
            </w:r>
          </w:p>
        </w:tc>
        <w:tc>
          <w:tcPr>
            <w:tcW w:w="2704" w:type="dxa"/>
            <w:tcBorders>
              <w:top w:val="single" w:sz="4" w:space="0" w:color="auto"/>
              <w:left w:val="single" w:sz="4" w:space="0" w:color="auto"/>
              <w:bottom w:val="single" w:sz="4" w:space="0" w:color="auto"/>
              <w:right w:val="single" w:sz="4" w:space="0" w:color="auto"/>
            </w:tcBorders>
          </w:tcPr>
          <w:p w14:paraId="3655C89E" w14:textId="77777777" w:rsidR="00B67017" w:rsidRPr="0012199A" w:rsidRDefault="00B67017" w:rsidP="00680628">
            <w:pPr>
              <w:spacing w:line="276" w:lineRule="auto"/>
              <w:jc w:val="both"/>
              <w:rPr>
                <w:sz w:val="28"/>
                <w:szCs w:val="28"/>
              </w:rPr>
            </w:pPr>
            <w:r w:rsidRPr="0012199A">
              <w:rPr>
                <w:rFonts w:eastAsia="Calibri"/>
                <w:sz w:val="28"/>
                <w:szCs w:val="28"/>
              </w:rPr>
              <w:t>Портрет в литературе. Типы изображений с точки зрения их эстетического, эмоционального, духовного наполнения и техники исполнения.</w:t>
            </w:r>
          </w:p>
        </w:tc>
        <w:tc>
          <w:tcPr>
            <w:tcW w:w="425" w:type="dxa"/>
            <w:tcBorders>
              <w:top w:val="single" w:sz="4" w:space="0" w:color="auto"/>
              <w:left w:val="single" w:sz="4" w:space="0" w:color="auto"/>
              <w:bottom w:val="single" w:sz="4" w:space="0" w:color="auto"/>
              <w:right w:val="single" w:sz="4" w:space="0" w:color="auto"/>
            </w:tcBorders>
          </w:tcPr>
          <w:p w14:paraId="13FE177D"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13998D6E" w14:textId="5B30BF74"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04D37F85" w14:textId="1511860B"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40CFBA87" w14:textId="741865DF"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C33A322" w14:textId="0BEE2AD0"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6406443D"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7B48C876"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1CEE63E1" w14:textId="77777777" w:rsidR="00B67017" w:rsidRPr="0012199A" w:rsidRDefault="00B67017" w:rsidP="002A4E78">
            <w:pPr>
              <w:tabs>
                <w:tab w:val="left" w:pos="708"/>
              </w:tabs>
              <w:jc w:val="both"/>
              <w:rPr>
                <w:sz w:val="28"/>
                <w:szCs w:val="28"/>
              </w:rPr>
            </w:pPr>
            <w:r w:rsidRPr="0012199A">
              <w:rPr>
                <w:sz w:val="28"/>
                <w:szCs w:val="28"/>
              </w:rPr>
              <w:lastRenderedPageBreak/>
              <w:t>13</w:t>
            </w:r>
          </w:p>
        </w:tc>
        <w:tc>
          <w:tcPr>
            <w:tcW w:w="2704" w:type="dxa"/>
            <w:tcBorders>
              <w:top w:val="single" w:sz="4" w:space="0" w:color="auto"/>
              <w:left w:val="single" w:sz="4" w:space="0" w:color="auto"/>
              <w:bottom w:val="single" w:sz="4" w:space="0" w:color="auto"/>
              <w:right w:val="single" w:sz="4" w:space="0" w:color="auto"/>
            </w:tcBorders>
          </w:tcPr>
          <w:p w14:paraId="007A6AC3" w14:textId="77777777" w:rsidR="00B67017" w:rsidRPr="0012199A" w:rsidRDefault="00B67017" w:rsidP="00680628">
            <w:pPr>
              <w:spacing w:line="276" w:lineRule="auto"/>
              <w:jc w:val="both"/>
              <w:rPr>
                <w:sz w:val="28"/>
                <w:szCs w:val="28"/>
              </w:rPr>
            </w:pPr>
            <w:r w:rsidRPr="0012199A">
              <w:rPr>
                <w:rFonts w:eastAsia="Calibri"/>
                <w:sz w:val="28"/>
                <w:szCs w:val="28"/>
              </w:rPr>
              <w:t>Пейзаж в литературе. Типы изображений естественного ландшафта в литературе.</w:t>
            </w:r>
          </w:p>
        </w:tc>
        <w:tc>
          <w:tcPr>
            <w:tcW w:w="425" w:type="dxa"/>
            <w:tcBorders>
              <w:top w:val="single" w:sz="4" w:space="0" w:color="auto"/>
              <w:left w:val="single" w:sz="4" w:space="0" w:color="auto"/>
              <w:bottom w:val="single" w:sz="4" w:space="0" w:color="auto"/>
              <w:right w:val="single" w:sz="4" w:space="0" w:color="auto"/>
            </w:tcBorders>
          </w:tcPr>
          <w:p w14:paraId="735E5AE8"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749CE167" w14:textId="782DAAD1"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4180129F" w14:textId="5C501F26"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69572E4F" w14:textId="67091924"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509870A7" w14:textId="06080F16"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03269C5A"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364A8034"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323F57AC" w14:textId="77777777" w:rsidR="00B67017" w:rsidRPr="0012199A" w:rsidRDefault="00B67017" w:rsidP="002A4E78">
            <w:pPr>
              <w:tabs>
                <w:tab w:val="left" w:pos="708"/>
              </w:tabs>
              <w:jc w:val="both"/>
              <w:rPr>
                <w:sz w:val="28"/>
                <w:szCs w:val="28"/>
              </w:rPr>
            </w:pPr>
            <w:r w:rsidRPr="0012199A">
              <w:rPr>
                <w:sz w:val="28"/>
                <w:szCs w:val="28"/>
              </w:rPr>
              <w:t>14</w:t>
            </w:r>
          </w:p>
        </w:tc>
        <w:tc>
          <w:tcPr>
            <w:tcW w:w="2704" w:type="dxa"/>
            <w:tcBorders>
              <w:top w:val="single" w:sz="4" w:space="0" w:color="auto"/>
              <w:left w:val="single" w:sz="4" w:space="0" w:color="auto"/>
              <w:bottom w:val="single" w:sz="4" w:space="0" w:color="auto"/>
              <w:right w:val="single" w:sz="4" w:space="0" w:color="auto"/>
            </w:tcBorders>
          </w:tcPr>
          <w:p w14:paraId="4313352E" w14:textId="77777777" w:rsidR="00B67017" w:rsidRPr="0012199A" w:rsidRDefault="00B67017" w:rsidP="00680628">
            <w:pPr>
              <w:spacing w:line="276" w:lineRule="auto"/>
              <w:jc w:val="both"/>
              <w:rPr>
                <w:iCs/>
                <w:sz w:val="28"/>
                <w:szCs w:val="28"/>
              </w:rPr>
            </w:pPr>
            <w:r w:rsidRPr="0012199A">
              <w:rPr>
                <w:rFonts w:eastAsia="Calibri"/>
                <w:sz w:val="28"/>
                <w:szCs w:val="28"/>
              </w:rPr>
              <w:t>Мир вещей в литературе Функции образов мира вещей.</w:t>
            </w:r>
          </w:p>
        </w:tc>
        <w:tc>
          <w:tcPr>
            <w:tcW w:w="425" w:type="dxa"/>
            <w:tcBorders>
              <w:top w:val="single" w:sz="4" w:space="0" w:color="auto"/>
              <w:left w:val="single" w:sz="4" w:space="0" w:color="auto"/>
              <w:bottom w:val="single" w:sz="4" w:space="0" w:color="auto"/>
              <w:right w:val="single" w:sz="4" w:space="0" w:color="auto"/>
            </w:tcBorders>
          </w:tcPr>
          <w:p w14:paraId="52EBFB6E"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66DD8B98" w14:textId="0AFF006D"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5C412633" w14:textId="6E6ADF9D"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4A636684" w14:textId="6316611A"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6260B6AF" w14:textId="2E12CF95"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334D4485"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3205387B"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63251538" w14:textId="77777777" w:rsidR="00B67017" w:rsidRPr="0012199A" w:rsidRDefault="00B67017" w:rsidP="002A4E78">
            <w:pPr>
              <w:tabs>
                <w:tab w:val="left" w:pos="708"/>
              </w:tabs>
              <w:jc w:val="both"/>
              <w:rPr>
                <w:sz w:val="28"/>
                <w:szCs w:val="28"/>
              </w:rPr>
            </w:pPr>
            <w:r w:rsidRPr="0012199A">
              <w:rPr>
                <w:sz w:val="28"/>
                <w:szCs w:val="28"/>
              </w:rPr>
              <w:t>15</w:t>
            </w:r>
          </w:p>
        </w:tc>
        <w:tc>
          <w:tcPr>
            <w:tcW w:w="2704" w:type="dxa"/>
            <w:tcBorders>
              <w:top w:val="single" w:sz="4" w:space="0" w:color="auto"/>
              <w:left w:val="single" w:sz="4" w:space="0" w:color="auto"/>
              <w:bottom w:val="single" w:sz="4" w:space="0" w:color="auto"/>
              <w:right w:val="single" w:sz="4" w:space="0" w:color="auto"/>
            </w:tcBorders>
          </w:tcPr>
          <w:p w14:paraId="20ABE661" w14:textId="77777777" w:rsidR="00B67017" w:rsidRPr="0012199A" w:rsidRDefault="00B67017" w:rsidP="00680628">
            <w:pPr>
              <w:spacing w:line="276" w:lineRule="auto"/>
              <w:jc w:val="both"/>
              <w:rPr>
                <w:sz w:val="28"/>
                <w:szCs w:val="28"/>
              </w:rPr>
            </w:pPr>
            <w:r w:rsidRPr="0012199A">
              <w:rPr>
                <w:sz w:val="28"/>
                <w:szCs w:val="28"/>
              </w:rPr>
              <w:t xml:space="preserve"> </w:t>
            </w:r>
            <w:r w:rsidRPr="0012199A">
              <w:rPr>
                <w:rFonts w:eastAsia="Calibri"/>
                <w:sz w:val="28"/>
                <w:szCs w:val="28"/>
              </w:rPr>
              <w:t>Композиция художественного произведения.</w:t>
            </w:r>
          </w:p>
        </w:tc>
        <w:tc>
          <w:tcPr>
            <w:tcW w:w="425" w:type="dxa"/>
            <w:tcBorders>
              <w:top w:val="single" w:sz="4" w:space="0" w:color="auto"/>
              <w:left w:val="single" w:sz="4" w:space="0" w:color="auto"/>
              <w:bottom w:val="single" w:sz="4" w:space="0" w:color="auto"/>
              <w:right w:val="single" w:sz="4" w:space="0" w:color="auto"/>
            </w:tcBorders>
          </w:tcPr>
          <w:p w14:paraId="7DB1D354"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24406310" w14:textId="73C009AC"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5525105D" w14:textId="548E33ED"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09F1986E" w14:textId="6C981947"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147162DE" w14:textId="2B931191"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5CEAAD3F"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388BB9D8"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0D54A46C" w14:textId="77777777" w:rsidR="00B67017" w:rsidRPr="0012199A" w:rsidRDefault="00B67017" w:rsidP="002A4E78">
            <w:pPr>
              <w:tabs>
                <w:tab w:val="left" w:pos="708"/>
              </w:tabs>
              <w:jc w:val="both"/>
              <w:rPr>
                <w:sz w:val="28"/>
                <w:szCs w:val="28"/>
              </w:rPr>
            </w:pPr>
            <w:r w:rsidRPr="0012199A">
              <w:rPr>
                <w:sz w:val="28"/>
                <w:szCs w:val="28"/>
              </w:rPr>
              <w:t>16</w:t>
            </w:r>
          </w:p>
        </w:tc>
        <w:tc>
          <w:tcPr>
            <w:tcW w:w="2704" w:type="dxa"/>
            <w:tcBorders>
              <w:top w:val="single" w:sz="4" w:space="0" w:color="auto"/>
              <w:left w:val="single" w:sz="4" w:space="0" w:color="auto"/>
              <w:bottom w:val="single" w:sz="4" w:space="0" w:color="auto"/>
              <w:right w:val="single" w:sz="4" w:space="0" w:color="auto"/>
            </w:tcBorders>
          </w:tcPr>
          <w:p w14:paraId="03347FA1" w14:textId="77777777" w:rsidR="00B67017" w:rsidRPr="0012199A" w:rsidRDefault="00B67017" w:rsidP="002A4E78">
            <w:pPr>
              <w:tabs>
                <w:tab w:val="left" w:pos="708"/>
              </w:tabs>
              <w:jc w:val="both"/>
              <w:rPr>
                <w:sz w:val="28"/>
                <w:szCs w:val="28"/>
              </w:rPr>
            </w:pPr>
            <w:r w:rsidRPr="0012199A">
              <w:rPr>
                <w:rFonts w:eastAsia="Calibri"/>
                <w:sz w:val="28"/>
                <w:szCs w:val="28"/>
              </w:rPr>
              <w:t>Сюжет литературного произведения. Сюжет и фабула. Мотив.</w:t>
            </w:r>
          </w:p>
        </w:tc>
        <w:tc>
          <w:tcPr>
            <w:tcW w:w="425" w:type="dxa"/>
            <w:tcBorders>
              <w:top w:val="single" w:sz="4" w:space="0" w:color="auto"/>
              <w:left w:val="single" w:sz="4" w:space="0" w:color="auto"/>
              <w:bottom w:val="single" w:sz="4" w:space="0" w:color="auto"/>
              <w:right w:val="single" w:sz="4" w:space="0" w:color="auto"/>
            </w:tcBorders>
          </w:tcPr>
          <w:p w14:paraId="10110667"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4B6D1C49" w14:textId="293FEE8B"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33E308A4" w14:textId="3B1FF887"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27CF598A" w14:textId="220EBC25"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58AAD46E" w14:textId="0FD08C19"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2CA45CE0"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5E4F7AFC"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63655D59" w14:textId="77777777" w:rsidR="00B67017" w:rsidRPr="0012199A" w:rsidRDefault="00B67017" w:rsidP="002A4E78">
            <w:pPr>
              <w:tabs>
                <w:tab w:val="left" w:pos="708"/>
              </w:tabs>
              <w:jc w:val="both"/>
              <w:rPr>
                <w:sz w:val="28"/>
                <w:szCs w:val="28"/>
              </w:rPr>
            </w:pPr>
            <w:r w:rsidRPr="0012199A">
              <w:rPr>
                <w:sz w:val="28"/>
                <w:szCs w:val="28"/>
              </w:rPr>
              <w:t>17</w:t>
            </w:r>
          </w:p>
        </w:tc>
        <w:tc>
          <w:tcPr>
            <w:tcW w:w="2704" w:type="dxa"/>
            <w:tcBorders>
              <w:top w:val="single" w:sz="4" w:space="0" w:color="auto"/>
              <w:left w:val="single" w:sz="4" w:space="0" w:color="auto"/>
              <w:bottom w:val="single" w:sz="4" w:space="0" w:color="auto"/>
              <w:right w:val="single" w:sz="4" w:space="0" w:color="auto"/>
            </w:tcBorders>
          </w:tcPr>
          <w:p w14:paraId="42BAFCEB" w14:textId="77777777" w:rsidR="00B67017" w:rsidRPr="0012199A" w:rsidRDefault="00B67017" w:rsidP="002A4E78">
            <w:pPr>
              <w:tabs>
                <w:tab w:val="left" w:pos="708"/>
              </w:tabs>
              <w:jc w:val="both"/>
              <w:rPr>
                <w:sz w:val="28"/>
                <w:szCs w:val="28"/>
              </w:rPr>
            </w:pPr>
            <w:r w:rsidRPr="0012199A">
              <w:rPr>
                <w:rFonts w:eastAsia="Calibri"/>
                <w:sz w:val="28"/>
                <w:szCs w:val="28"/>
              </w:rPr>
              <w:t>Содержание литературного произведения как его идеальная (эмоциональная, рациональная, душевная, духовная) сторона.</w:t>
            </w:r>
          </w:p>
        </w:tc>
        <w:tc>
          <w:tcPr>
            <w:tcW w:w="425" w:type="dxa"/>
            <w:tcBorders>
              <w:top w:val="single" w:sz="4" w:space="0" w:color="auto"/>
              <w:left w:val="single" w:sz="4" w:space="0" w:color="auto"/>
              <w:bottom w:val="single" w:sz="4" w:space="0" w:color="auto"/>
              <w:right w:val="single" w:sz="4" w:space="0" w:color="auto"/>
            </w:tcBorders>
          </w:tcPr>
          <w:p w14:paraId="1A859831"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4AAA2399" w14:textId="14AF0312"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7C248011" w14:textId="7B926B01"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1F520410" w14:textId="2A549AF4"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2872A544" w14:textId="36192185"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513AF82B"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63A74429"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2A2E0EEF" w14:textId="77777777" w:rsidR="00B67017" w:rsidRPr="0012199A" w:rsidRDefault="00B67017" w:rsidP="002A4E78">
            <w:pPr>
              <w:tabs>
                <w:tab w:val="left" w:pos="708"/>
              </w:tabs>
              <w:jc w:val="both"/>
              <w:rPr>
                <w:sz w:val="28"/>
                <w:szCs w:val="28"/>
              </w:rPr>
            </w:pPr>
            <w:r w:rsidRPr="0012199A">
              <w:rPr>
                <w:sz w:val="28"/>
                <w:szCs w:val="28"/>
              </w:rPr>
              <w:t>18</w:t>
            </w:r>
          </w:p>
        </w:tc>
        <w:tc>
          <w:tcPr>
            <w:tcW w:w="2704" w:type="dxa"/>
            <w:tcBorders>
              <w:top w:val="single" w:sz="4" w:space="0" w:color="auto"/>
              <w:left w:val="single" w:sz="4" w:space="0" w:color="auto"/>
              <w:bottom w:val="single" w:sz="4" w:space="0" w:color="auto"/>
              <w:right w:val="single" w:sz="4" w:space="0" w:color="auto"/>
            </w:tcBorders>
          </w:tcPr>
          <w:p w14:paraId="43FFA431" w14:textId="77777777" w:rsidR="00B67017" w:rsidRPr="0012199A" w:rsidRDefault="00B67017" w:rsidP="00737904">
            <w:pPr>
              <w:jc w:val="both"/>
              <w:rPr>
                <w:sz w:val="28"/>
                <w:szCs w:val="28"/>
              </w:rPr>
            </w:pPr>
            <w:r w:rsidRPr="0012199A">
              <w:rPr>
                <w:rFonts w:eastAsia="Calibri"/>
                <w:sz w:val="28"/>
                <w:szCs w:val="28"/>
              </w:rPr>
              <w:t>Авторская система ценностей. Автор как субъект художественного творчества.</w:t>
            </w:r>
          </w:p>
        </w:tc>
        <w:tc>
          <w:tcPr>
            <w:tcW w:w="425" w:type="dxa"/>
            <w:tcBorders>
              <w:top w:val="single" w:sz="4" w:space="0" w:color="auto"/>
              <w:left w:val="single" w:sz="4" w:space="0" w:color="auto"/>
              <w:bottom w:val="single" w:sz="4" w:space="0" w:color="auto"/>
              <w:right w:val="single" w:sz="4" w:space="0" w:color="auto"/>
            </w:tcBorders>
          </w:tcPr>
          <w:p w14:paraId="414ABC93"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5787C1DE" w14:textId="19158256"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0E254F46" w14:textId="484AE079"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485ED9F1" w14:textId="0AC94F5F"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9DBBE26" w14:textId="7905A9BC"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7E1AC292" w14:textId="77777777" w:rsidR="00B67017" w:rsidRPr="0012199A" w:rsidRDefault="00B67017" w:rsidP="002A4E78">
            <w:pPr>
              <w:tabs>
                <w:tab w:val="left" w:pos="708"/>
              </w:tabs>
              <w:jc w:val="both"/>
              <w:rPr>
                <w:sz w:val="28"/>
                <w:szCs w:val="28"/>
              </w:rPr>
            </w:pPr>
            <w:r w:rsidRPr="0012199A">
              <w:rPr>
                <w:sz w:val="28"/>
                <w:szCs w:val="28"/>
              </w:rPr>
              <w:t>Выполнение заданий для рубежного контроля. Проверка тетрадей самоподготовки.</w:t>
            </w:r>
          </w:p>
        </w:tc>
      </w:tr>
      <w:tr w:rsidR="00B67017" w:rsidRPr="0012199A" w14:paraId="10C847DA"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22EED31B" w14:textId="77777777" w:rsidR="00B67017" w:rsidRPr="0012199A" w:rsidRDefault="00B67017" w:rsidP="002A4E78">
            <w:pPr>
              <w:tabs>
                <w:tab w:val="left" w:pos="708"/>
              </w:tabs>
              <w:jc w:val="both"/>
              <w:rPr>
                <w:sz w:val="28"/>
                <w:szCs w:val="28"/>
              </w:rPr>
            </w:pPr>
            <w:r w:rsidRPr="0012199A">
              <w:rPr>
                <w:sz w:val="28"/>
                <w:szCs w:val="28"/>
              </w:rPr>
              <w:t>19</w:t>
            </w:r>
          </w:p>
        </w:tc>
        <w:tc>
          <w:tcPr>
            <w:tcW w:w="2704" w:type="dxa"/>
            <w:tcBorders>
              <w:top w:val="single" w:sz="4" w:space="0" w:color="auto"/>
              <w:left w:val="single" w:sz="4" w:space="0" w:color="auto"/>
              <w:bottom w:val="single" w:sz="4" w:space="0" w:color="auto"/>
              <w:right w:val="single" w:sz="4" w:space="0" w:color="auto"/>
            </w:tcBorders>
          </w:tcPr>
          <w:p w14:paraId="3F25701A" w14:textId="77777777" w:rsidR="00B67017" w:rsidRPr="0012199A" w:rsidRDefault="00B67017" w:rsidP="00737904">
            <w:pPr>
              <w:jc w:val="both"/>
              <w:rPr>
                <w:sz w:val="28"/>
                <w:szCs w:val="28"/>
              </w:rPr>
            </w:pPr>
            <w:r w:rsidRPr="0012199A">
              <w:rPr>
                <w:rFonts w:eastAsia="Calibri"/>
                <w:sz w:val="28"/>
                <w:szCs w:val="28"/>
              </w:rPr>
              <w:t>Персонаж, герой, тип, характер в литературе.</w:t>
            </w:r>
          </w:p>
        </w:tc>
        <w:tc>
          <w:tcPr>
            <w:tcW w:w="425" w:type="dxa"/>
            <w:tcBorders>
              <w:top w:val="single" w:sz="4" w:space="0" w:color="auto"/>
              <w:left w:val="single" w:sz="4" w:space="0" w:color="auto"/>
              <w:bottom w:val="single" w:sz="4" w:space="0" w:color="auto"/>
              <w:right w:val="single" w:sz="4" w:space="0" w:color="auto"/>
            </w:tcBorders>
          </w:tcPr>
          <w:p w14:paraId="1A4A5F41"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34094D97" w14:textId="6935EAF1"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63F264A2" w14:textId="0D95D64C"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650B7F54" w14:textId="67F6A2FC"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0520A99D" w14:textId="6046A812"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51179552" w14:textId="77777777" w:rsidR="00B67017" w:rsidRPr="0012199A" w:rsidRDefault="00B67017" w:rsidP="002A4E78">
            <w:pPr>
              <w:tabs>
                <w:tab w:val="left" w:pos="708"/>
              </w:tabs>
              <w:jc w:val="both"/>
              <w:rPr>
                <w:sz w:val="28"/>
                <w:szCs w:val="28"/>
              </w:rPr>
            </w:pPr>
            <w:r w:rsidRPr="0012199A">
              <w:rPr>
                <w:sz w:val="28"/>
                <w:szCs w:val="28"/>
              </w:rPr>
              <w:t xml:space="preserve">Выполнение заданий для рубежного контроля. </w:t>
            </w:r>
            <w:r w:rsidRPr="0012199A">
              <w:rPr>
                <w:sz w:val="28"/>
                <w:szCs w:val="28"/>
              </w:rPr>
              <w:lastRenderedPageBreak/>
              <w:t xml:space="preserve">Проверка тетрадей самоподготовки. </w:t>
            </w:r>
          </w:p>
        </w:tc>
      </w:tr>
      <w:tr w:rsidR="00B67017" w:rsidRPr="0012199A" w14:paraId="7E64DE52"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6E794099" w14:textId="77777777" w:rsidR="00B67017" w:rsidRPr="0012199A" w:rsidRDefault="00B67017" w:rsidP="002A4E78">
            <w:pPr>
              <w:tabs>
                <w:tab w:val="left" w:pos="708"/>
              </w:tabs>
              <w:jc w:val="both"/>
              <w:rPr>
                <w:sz w:val="28"/>
                <w:szCs w:val="28"/>
              </w:rPr>
            </w:pPr>
            <w:r w:rsidRPr="0012199A">
              <w:rPr>
                <w:sz w:val="28"/>
                <w:szCs w:val="28"/>
              </w:rPr>
              <w:lastRenderedPageBreak/>
              <w:t>20</w:t>
            </w:r>
          </w:p>
        </w:tc>
        <w:tc>
          <w:tcPr>
            <w:tcW w:w="2704" w:type="dxa"/>
            <w:tcBorders>
              <w:top w:val="single" w:sz="4" w:space="0" w:color="auto"/>
              <w:left w:val="single" w:sz="4" w:space="0" w:color="auto"/>
              <w:bottom w:val="single" w:sz="4" w:space="0" w:color="auto"/>
              <w:right w:val="single" w:sz="4" w:space="0" w:color="auto"/>
            </w:tcBorders>
          </w:tcPr>
          <w:p w14:paraId="3CB01595" w14:textId="77777777" w:rsidR="00B67017" w:rsidRPr="0012199A" w:rsidRDefault="00B67017" w:rsidP="002A4E78">
            <w:pPr>
              <w:tabs>
                <w:tab w:val="left" w:pos="708"/>
              </w:tabs>
              <w:jc w:val="both"/>
              <w:rPr>
                <w:sz w:val="28"/>
                <w:szCs w:val="28"/>
              </w:rPr>
            </w:pPr>
            <w:r w:rsidRPr="0012199A">
              <w:rPr>
                <w:rFonts w:eastAsia="Calibri"/>
                <w:sz w:val="28"/>
                <w:szCs w:val="28"/>
              </w:rPr>
              <w:t>Тематика литературного произведения.</w:t>
            </w:r>
          </w:p>
        </w:tc>
        <w:tc>
          <w:tcPr>
            <w:tcW w:w="425" w:type="dxa"/>
            <w:tcBorders>
              <w:top w:val="single" w:sz="4" w:space="0" w:color="auto"/>
              <w:left w:val="single" w:sz="4" w:space="0" w:color="auto"/>
              <w:bottom w:val="single" w:sz="4" w:space="0" w:color="auto"/>
              <w:right w:val="single" w:sz="4" w:space="0" w:color="auto"/>
            </w:tcBorders>
          </w:tcPr>
          <w:p w14:paraId="4A38D377"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28C4F709" w14:textId="54830740"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2745D29D" w14:textId="706C80CB"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3CAD94CF" w14:textId="7BD79594"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6A329B22" w14:textId="0CA0F422"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327645EA"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339F19B7"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7EB1F874" w14:textId="77777777" w:rsidR="00B67017" w:rsidRPr="0012199A" w:rsidRDefault="00B67017" w:rsidP="002A4E78">
            <w:pPr>
              <w:tabs>
                <w:tab w:val="left" w:pos="708"/>
              </w:tabs>
              <w:jc w:val="both"/>
              <w:rPr>
                <w:sz w:val="28"/>
                <w:szCs w:val="28"/>
              </w:rPr>
            </w:pPr>
            <w:r w:rsidRPr="0012199A">
              <w:rPr>
                <w:sz w:val="28"/>
                <w:szCs w:val="28"/>
              </w:rPr>
              <w:t>21</w:t>
            </w:r>
          </w:p>
        </w:tc>
        <w:tc>
          <w:tcPr>
            <w:tcW w:w="2704" w:type="dxa"/>
            <w:tcBorders>
              <w:top w:val="single" w:sz="4" w:space="0" w:color="auto"/>
              <w:left w:val="single" w:sz="4" w:space="0" w:color="auto"/>
              <w:bottom w:val="single" w:sz="4" w:space="0" w:color="auto"/>
              <w:right w:val="single" w:sz="4" w:space="0" w:color="auto"/>
            </w:tcBorders>
          </w:tcPr>
          <w:p w14:paraId="0C958656" w14:textId="77777777" w:rsidR="00B67017" w:rsidRPr="0012199A" w:rsidRDefault="00B67017" w:rsidP="002A4E78">
            <w:pPr>
              <w:tabs>
                <w:tab w:val="left" w:pos="708"/>
              </w:tabs>
              <w:jc w:val="both"/>
              <w:rPr>
                <w:sz w:val="28"/>
                <w:szCs w:val="28"/>
              </w:rPr>
            </w:pPr>
            <w:r w:rsidRPr="0012199A">
              <w:rPr>
                <w:rFonts w:eastAsia="Calibri"/>
                <w:sz w:val="28"/>
                <w:szCs w:val="28"/>
              </w:rPr>
              <w:t>Проблематика литературного произведения.</w:t>
            </w:r>
          </w:p>
        </w:tc>
        <w:tc>
          <w:tcPr>
            <w:tcW w:w="425" w:type="dxa"/>
            <w:tcBorders>
              <w:top w:val="single" w:sz="4" w:space="0" w:color="auto"/>
              <w:left w:val="single" w:sz="4" w:space="0" w:color="auto"/>
              <w:bottom w:val="single" w:sz="4" w:space="0" w:color="auto"/>
              <w:right w:val="single" w:sz="4" w:space="0" w:color="auto"/>
            </w:tcBorders>
          </w:tcPr>
          <w:p w14:paraId="5F4F3F06" w14:textId="77777777" w:rsidR="00B67017" w:rsidRPr="0012199A" w:rsidRDefault="00B67017" w:rsidP="002A4E78">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512DE9A7" w14:textId="41BA0B13" w:rsidR="00B67017" w:rsidRPr="0012199A" w:rsidRDefault="002B405E" w:rsidP="002A4E78">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696983DB" w14:textId="3A83E171"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0FF460BF" w14:textId="18924E85" w:rsidR="00B67017" w:rsidRPr="0012199A" w:rsidRDefault="002B405E" w:rsidP="002A4E78">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2D30405A" w14:textId="5D10051A" w:rsidR="00B67017" w:rsidRPr="0012199A" w:rsidRDefault="002B405E" w:rsidP="002A4E78">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2F2182AE" w14:textId="77777777" w:rsidR="00B67017" w:rsidRPr="0012199A" w:rsidRDefault="00B67017" w:rsidP="002A4E78">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1F0F7000"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79AA4669" w14:textId="77777777" w:rsidR="00B67017" w:rsidRPr="0012199A" w:rsidRDefault="00B67017" w:rsidP="00FD0A62">
            <w:pPr>
              <w:tabs>
                <w:tab w:val="left" w:pos="708"/>
              </w:tabs>
              <w:jc w:val="both"/>
              <w:rPr>
                <w:sz w:val="28"/>
                <w:szCs w:val="28"/>
              </w:rPr>
            </w:pPr>
            <w:r w:rsidRPr="0012199A">
              <w:rPr>
                <w:sz w:val="28"/>
                <w:szCs w:val="28"/>
              </w:rPr>
              <w:t>22</w:t>
            </w:r>
          </w:p>
        </w:tc>
        <w:tc>
          <w:tcPr>
            <w:tcW w:w="2704" w:type="dxa"/>
            <w:tcBorders>
              <w:top w:val="single" w:sz="4" w:space="0" w:color="auto"/>
              <w:left w:val="single" w:sz="4" w:space="0" w:color="auto"/>
              <w:bottom w:val="single" w:sz="4" w:space="0" w:color="auto"/>
              <w:right w:val="single" w:sz="4" w:space="0" w:color="auto"/>
            </w:tcBorders>
          </w:tcPr>
          <w:p w14:paraId="145C2E8C" w14:textId="77777777" w:rsidR="00B67017" w:rsidRPr="0012199A" w:rsidRDefault="00B67017" w:rsidP="003275A8">
            <w:pPr>
              <w:jc w:val="both"/>
              <w:rPr>
                <w:sz w:val="28"/>
                <w:szCs w:val="28"/>
              </w:rPr>
            </w:pPr>
            <w:r w:rsidRPr="0012199A">
              <w:rPr>
                <w:rFonts w:eastAsia="Calibri"/>
                <w:sz w:val="28"/>
                <w:szCs w:val="28"/>
              </w:rPr>
              <w:t>Идея литературного произведения.</w:t>
            </w:r>
          </w:p>
        </w:tc>
        <w:tc>
          <w:tcPr>
            <w:tcW w:w="425" w:type="dxa"/>
            <w:tcBorders>
              <w:top w:val="single" w:sz="4" w:space="0" w:color="auto"/>
              <w:left w:val="single" w:sz="4" w:space="0" w:color="auto"/>
              <w:bottom w:val="single" w:sz="4" w:space="0" w:color="auto"/>
              <w:right w:val="single" w:sz="4" w:space="0" w:color="auto"/>
            </w:tcBorders>
          </w:tcPr>
          <w:p w14:paraId="2F7262D6" w14:textId="77777777" w:rsidR="00B67017" w:rsidRPr="0012199A" w:rsidRDefault="00B67017" w:rsidP="00FD0A62">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77628C95" w14:textId="1947B62A" w:rsidR="00B67017" w:rsidRPr="0012199A" w:rsidRDefault="002B405E" w:rsidP="00FD0A62">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1AB81D3A" w14:textId="1C8BCEA9"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2445FF88" w14:textId="3FDB129E"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2C68C67F" w14:textId="15C286D5" w:rsidR="00B67017" w:rsidRPr="0012199A" w:rsidRDefault="002B405E" w:rsidP="00FD0A62">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4A93B18E" w14:textId="77777777" w:rsidR="00B67017" w:rsidRPr="0012199A" w:rsidRDefault="00B67017" w:rsidP="00FD0A62">
            <w:pPr>
              <w:tabs>
                <w:tab w:val="left" w:pos="708"/>
              </w:tabs>
              <w:jc w:val="both"/>
              <w:rPr>
                <w:sz w:val="28"/>
                <w:szCs w:val="28"/>
              </w:rPr>
            </w:pPr>
            <w:r w:rsidRPr="0012199A">
              <w:rPr>
                <w:sz w:val="28"/>
                <w:szCs w:val="28"/>
              </w:rPr>
              <w:t xml:space="preserve">Проверка конспектов лекций, тетрадей самоподготовки. </w:t>
            </w:r>
          </w:p>
        </w:tc>
      </w:tr>
      <w:tr w:rsidR="00B67017" w:rsidRPr="0012199A" w14:paraId="795B10E9"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2E487A8E" w14:textId="77777777" w:rsidR="00B67017" w:rsidRPr="0012199A" w:rsidRDefault="00B67017" w:rsidP="00FD0A62">
            <w:pPr>
              <w:tabs>
                <w:tab w:val="left" w:pos="708"/>
              </w:tabs>
              <w:jc w:val="both"/>
              <w:rPr>
                <w:sz w:val="28"/>
                <w:szCs w:val="28"/>
              </w:rPr>
            </w:pPr>
            <w:r w:rsidRPr="0012199A">
              <w:rPr>
                <w:sz w:val="28"/>
                <w:szCs w:val="28"/>
              </w:rPr>
              <w:t>23</w:t>
            </w:r>
          </w:p>
        </w:tc>
        <w:tc>
          <w:tcPr>
            <w:tcW w:w="2704" w:type="dxa"/>
            <w:tcBorders>
              <w:top w:val="single" w:sz="4" w:space="0" w:color="auto"/>
              <w:left w:val="single" w:sz="4" w:space="0" w:color="auto"/>
              <w:bottom w:val="single" w:sz="4" w:space="0" w:color="auto"/>
              <w:right w:val="single" w:sz="4" w:space="0" w:color="auto"/>
            </w:tcBorders>
          </w:tcPr>
          <w:p w14:paraId="2D926929" w14:textId="77777777" w:rsidR="00B67017" w:rsidRPr="0012199A" w:rsidRDefault="00B67017" w:rsidP="00737904">
            <w:pPr>
              <w:jc w:val="both"/>
              <w:rPr>
                <w:sz w:val="28"/>
                <w:szCs w:val="28"/>
              </w:rPr>
            </w:pPr>
            <w:r w:rsidRPr="0012199A">
              <w:rPr>
                <w:rFonts w:eastAsia="Calibri"/>
                <w:sz w:val="28"/>
                <w:szCs w:val="28"/>
              </w:rPr>
              <w:t>Пафос литературного произведения.</w:t>
            </w:r>
          </w:p>
        </w:tc>
        <w:tc>
          <w:tcPr>
            <w:tcW w:w="425" w:type="dxa"/>
            <w:tcBorders>
              <w:top w:val="single" w:sz="4" w:space="0" w:color="auto"/>
              <w:left w:val="single" w:sz="4" w:space="0" w:color="auto"/>
              <w:bottom w:val="single" w:sz="4" w:space="0" w:color="auto"/>
              <w:right w:val="single" w:sz="4" w:space="0" w:color="auto"/>
            </w:tcBorders>
          </w:tcPr>
          <w:p w14:paraId="64D91FFC" w14:textId="77777777" w:rsidR="00B67017" w:rsidRPr="0012199A" w:rsidRDefault="00B67017" w:rsidP="00FD0A62">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1F36B8F4" w14:textId="6F243010" w:rsidR="00B67017" w:rsidRPr="0012199A" w:rsidRDefault="002B405E" w:rsidP="00FD0A62">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11622436" w14:textId="1791D34C"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D13EE9A" w14:textId="52660A1E"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00B572A0" w14:textId="62BB61FC" w:rsidR="00B67017" w:rsidRPr="0012199A" w:rsidRDefault="002B405E" w:rsidP="00FD0A62">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4BFB0E29" w14:textId="77777777" w:rsidR="00B67017" w:rsidRPr="0012199A" w:rsidRDefault="00B67017" w:rsidP="00FD0A62">
            <w:pPr>
              <w:tabs>
                <w:tab w:val="left" w:pos="708"/>
              </w:tabs>
              <w:jc w:val="both"/>
              <w:rPr>
                <w:sz w:val="28"/>
                <w:szCs w:val="28"/>
              </w:rPr>
            </w:pPr>
            <w:r w:rsidRPr="0012199A">
              <w:rPr>
                <w:sz w:val="28"/>
                <w:szCs w:val="28"/>
              </w:rPr>
              <w:t>Подготовка доклада, проверка тетрадей самоподготовки, литературоведческих словарей, знания литературоведческих терминов.</w:t>
            </w:r>
          </w:p>
        </w:tc>
      </w:tr>
      <w:tr w:rsidR="00B67017" w:rsidRPr="0012199A" w14:paraId="6DC1C950"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35A4B408" w14:textId="77777777" w:rsidR="00B67017" w:rsidRPr="0012199A" w:rsidRDefault="00B67017" w:rsidP="00FD0A62">
            <w:pPr>
              <w:tabs>
                <w:tab w:val="left" w:pos="708"/>
              </w:tabs>
              <w:jc w:val="both"/>
              <w:rPr>
                <w:sz w:val="28"/>
                <w:szCs w:val="28"/>
              </w:rPr>
            </w:pPr>
            <w:r w:rsidRPr="0012199A">
              <w:rPr>
                <w:sz w:val="28"/>
                <w:szCs w:val="28"/>
              </w:rPr>
              <w:t>24</w:t>
            </w:r>
          </w:p>
        </w:tc>
        <w:tc>
          <w:tcPr>
            <w:tcW w:w="2704" w:type="dxa"/>
            <w:tcBorders>
              <w:top w:val="single" w:sz="4" w:space="0" w:color="auto"/>
              <w:left w:val="single" w:sz="4" w:space="0" w:color="auto"/>
              <w:bottom w:val="single" w:sz="4" w:space="0" w:color="auto"/>
              <w:right w:val="single" w:sz="4" w:space="0" w:color="auto"/>
            </w:tcBorders>
          </w:tcPr>
          <w:p w14:paraId="0A9B5447" w14:textId="77777777" w:rsidR="00B67017" w:rsidRPr="0012199A" w:rsidRDefault="00B67017" w:rsidP="003275A8">
            <w:pPr>
              <w:jc w:val="both"/>
              <w:rPr>
                <w:sz w:val="28"/>
                <w:szCs w:val="28"/>
              </w:rPr>
            </w:pPr>
            <w:r w:rsidRPr="0012199A">
              <w:rPr>
                <w:rFonts w:eastAsia="Calibri"/>
                <w:sz w:val="28"/>
                <w:szCs w:val="28"/>
              </w:rPr>
              <w:t>Психологизм в литературе.</w:t>
            </w:r>
          </w:p>
        </w:tc>
        <w:tc>
          <w:tcPr>
            <w:tcW w:w="425" w:type="dxa"/>
            <w:tcBorders>
              <w:top w:val="single" w:sz="4" w:space="0" w:color="auto"/>
              <w:left w:val="single" w:sz="4" w:space="0" w:color="auto"/>
              <w:bottom w:val="single" w:sz="4" w:space="0" w:color="auto"/>
              <w:right w:val="single" w:sz="4" w:space="0" w:color="auto"/>
            </w:tcBorders>
          </w:tcPr>
          <w:p w14:paraId="03FCD235" w14:textId="77777777" w:rsidR="00B67017" w:rsidRPr="0012199A" w:rsidRDefault="00B67017" w:rsidP="00FD0A62">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77719A47" w14:textId="5A54C89A" w:rsidR="00B67017" w:rsidRPr="0012199A" w:rsidRDefault="002B405E" w:rsidP="00FD0A62">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5C388369" w14:textId="6B4DA9F8"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F164974" w14:textId="2F9F0F1F"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150CE014" w14:textId="49AADAC3" w:rsidR="00B67017" w:rsidRPr="0012199A" w:rsidRDefault="002B405E" w:rsidP="00FD0A62">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29FD1956" w14:textId="77777777" w:rsidR="00B67017" w:rsidRPr="0012199A" w:rsidRDefault="00B67017" w:rsidP="00FD0A62">
            <w:pPr>
              <w:tabs>
                <w:tab w:val="left" w:pos="708"/>
              </w:tabs>
              <w:jc w:val="both"/>
              <w:rPr>
                <w:sz w:val="28"/>
                <w:szCs w:val="28"/>
              </w:rPr>
            </w:pPr>
            <w:r w:rsidRPr="0012199A">
              <w:rPr>
                <w:sz w:val="28"/>
                <w:szCs w:val="28"/>
              </w:rPr>
              <w:t>Подготовка доклада, проверка тетрадей самоподготовки, литературоведческих словарей, знания литературоведческих терминов.</w:t>
            </w:r>
          </w:p>
        </w:tc>
      </w:tr>
      <w:tr w:rsidR="00B67017" w:rsidRPr="0012199A" w14:paraId="48E99CAE"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3E54F06F" w14:textId="77777777" w:rsidR="00B67017" w:rsidRPr="0012199A" w:rsidRDefault="00B67017" w:rsidP="00FD0A62">
            <w:pPr>
              <w:tabs>
                <w:tab w:val="left" w:pos="708"/>
              </w:tabs>
              <w:jc w:val="both"/>
              <w:rPr>
                <w:sz w:val="28"/>
                <w:szCs w:val="28"/>
              </w:rPr>
            </w:pPr>
            <w:r w:rsidRPr="0012199A">
              <w:rPr>
                <w:sz w:val="28"/>
                <w:szCs w:val="28"/>
              </w:rPr>
              <w:t>25</w:t>
            </w:r>
          </w:p>
        </w:tc>
        <w:tc>
          <w:tcPr>
            <w:tcW w:w="2704" w:type="dxa"/>
            <w:tcBorders>
              <w:top w:val="single" w:sz="4" w:space="0" w:color="auto"/>
              <w:left w:val="single" w:sz="4" w:space="0" w:color="auto"/>
              <w:bottom w:val="single" w:sz="4" w:space="0" w:color="auto"/>
              <w:right w:val="single" w:sz="4" w:space="0" w:color="auto"/>
            </w:tcBorders>
          </w:tcPr>
          <w:p w14:paraId="5B989B3A" w14:textId="77777777" w:rsidR="00B67017" w:rsidRPr="0012199A" w:rsidRDefault="00B67017" w:rsidP="00013D32">
            <w:pPr>
              <w:jc w:val="both"/>
              <w:rPr>
                <w:sz w:val="28"/>
                <w:szCs w:val="28"/>
              </w:rPr>
            </w:pPr>
            <w:r w:rsidRPr="0012199A">
              <w:rPr>
                <w:rFonts w:eastAsia="Calibri"/>
                <w:sz w:val="28"/>
                <w:szCs w:val="28"/>
              </w:rPr>
              <w:t>Внутренний мир героя.</w:t>
            </w:r>
          </w:p>
        </w:tc>
        <w:tc>
          <w:tcPr>
            <w:tcW w:w="425" w:type="dxa"/>
            <w:tcBorders>
              <w:top w:val="single" w:sz="4" w:space="0" w:color="auto"/>
              <w:left w:val="single" w:sz="4" w:space="0" w:color="auto"/>
              <w:bottom w:val="single" w:sz="4" w:space="0" w:color="auto"/>
              <w:right w:val="single" w:sz="4" w:space="0" w:color="auto"/>
            </w:tcBorders>
          </w:tcPr>
          <w:p w14:paraId="0887F629" w14:textId="77777777" w:rsidR="00B67017" w:rsidRPr="0012199A" w:rsidRDefault="00B67017" w:rsidP="00FD0A62">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5BE89A98" w14:textId="01A0A047" w:rsidR="00B67017" w:rsidRPr="0012199A" w:rsidRDefault="002B405E" w:rsidP="00FD0A62">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057FA199" w14:textId="53C6FE11"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0C671F09" w14:textId="0413D329"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6B1E5570" w14:textId="3A9738FE" w:rsidR="00B67017" w:rsidRPr="0012199A" w:rsidRDefault="002B405E" w:rsidP="00FD0A62">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05C09A3C" w14:textId="77777777" w:rsidR="00B67017" w:rsidRPr="0012199A" w:rsidRDefault="00B67017" w:rsidP="00FD0A62">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05E2199B"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452C917B" w14:textId="77777777" w:rsidR="00B67017" w:rsidRPr="0012199A" w:rsidRDefault="00B67017" w:rsidP="00FD0A62">
            <w:pPr>
              <w:tabs>
                <w:tab w:val="left" w:pos="708"/>
              </w:tabs>
              <w:jc w:val="both"/>
              <w:rPr>
                <w:sz w:val="28"/>
                <w:szCs w:val="28"/>
              </w:rPr>
            </w:pPr>
            <w:r w:rsidRPr="0012199A">
              <w:rPr>
                <w:sz w:val="28"/>
                <w:szCs w:val="28"/>
              </w:rPr>
              <w:t>26</w:t>
            </w:r>
          </w:p>
        </w:tc>
        <w:tc>
          <w:tcPr>
            <w:tcW w:w="2704" w:type="dxa"/>
            <w:tcBorders>
              <w:top w:val="single" w:sz="4" w:space="0" w:color="auto"/>
              <w:left w:val="single" w:sz="4" w:space="0" w:color="auto"/>
              <w:bottom w:val="single" w:sz="4" w:space="0" w:color="auto"/>
              <w:right w:val="single" w:sz="4" w:space="0" w:color="auto"/>
            </w:tcBorders>
          </w:tcPr>
          <w:p w14:paraId="59D60675" w14:textId="77777777" w:rsidR="00B67017" w:rsidRPr="0012199A" w:rsidRDefault="00B67017" w:rsidP="00415044">
            <w:pPr>
              <w:jc w:val="both"/>
              <w:rPr>
                <w:sz w:val="28"/>
                <w:szCs w:val="28"/>
              </w:rPr>
            </w:pPr>
            <w:r w:rsidRPr="0012199A">
              <w:rPr>
                <w:sz w:val="28"/>
                <w:szCs w:val="28"/>
              </w:rPr>
              <w:t>Категории содержания литературного произведения.</w:t>
            </w:r>
          </w:p>
        </w:tc>
        <w:tc>
          <w:tcPr>
            <w:tcW w:w="425" w:type="dxa"/>
            <w:tcBorders>
              <w:top w:val="single" w:sz="4" w:space="0" w:color="auto"/>
              <w:left w:val="single" w:sz="4" w:space="0" w:color="auto"/>
              <w:bottom w:val="single" w:sz="4" w:space="0" w:color="auto"/>
              <w:right w:val="single" w:sz="4" w:space="0" w:color="auto"/>
            </w:tcBorders>
          </w:tcPr>
          <w:p w14:paraId="02C28A21" w14:textId="77777777" w:rsidR="00B67017" w:rsidRPr="0012199A" w:rsidRDefault="00B67017" w:rsidP="00FD0A62">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4DFC850B" w14:textId="0A317F97" w:rsidR="00B67017" w:rsidRPr="0012199A" w:rsidRDefault="002B405E" w:rsidP="00FD0A62">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6B88E391" w14:textId="49A32A96"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D8F1314" w14:textId="07987688"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4DBEB8F" w14:textId="56722D0E" w:rsidR="00B67017" w:rsidRPr="0012199A" w:rsidRDefault="002B405E" w:rsidP="00FD0A62">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33E8D28C" w14:textId="69B2A35D" w:rsidR="00B67017" w:rsidRPr="0012199A" w:rsidRDefault="00B67017" w:rsidP="00FD0A62">
            <w:pPr>
              <w:tabs>
                <w:tab w:val="left" w:pos="708"/>
              </w:tabs>
              <w:jc w:val="both"/>
              <w:rPr>
                <w:sz w:val="28"/>
                <w:szCs w:val="28"/>
              </w:rPr>
            </w:pPr>
            <w:r w:rsidRPr="0012199A">
              <w:rPr>
                <w:sz w:val="28"/>
                <w:szCs w:val="28"/>
              </w:rPr>
              <w:t xml:space="preserve">Подготовка доклада с презентацией, проверка тетрадей самоподготовки, литературоведческих </w:t>
            </w:r>
            <w:r w:rsidRPr="0012199A">
              <w:rPr>
                <w:sz w:val="28"/>
                <w:szCs w:val="28"/>
              </w:rPr>
              <w:lastRenderedPageBreak/>
              <w:t>словарей, знания литературоведческих терминов.</w:t>
            </w:r>
          </w:p>
        </w:tc>
      </w:tr>
      <w:tr w:rsidR="00B67017" w:rsidRPr="0012199A" w14:paraId="613DEE85"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4DFD137E" w14:textId="77777777" w:rsidR="00B67017" w:rsidRPr="0012199A" w:rsidRDefault="00B67017" w:rsidP="00FD0A62">
            <w:pPr>
              <w:tabs>
                <w:tab w:val="left" w:pos="708"/>
              </w:tabs>
              <w:jc w:val="both"/>
              <w:rPr>
                <w:sz w:val="28"/>
                <w:szCs w:val="28"/>
              </w:rPr>
            </w:pPr>
            <w:r w:rsidRPr="0012199A">
              <w:rPr>
                <w:sz w:val="28"/>
                <w:szCs w:val="28"/>
              </w:rPr>
              <w:lastRenderedPageBreak/>
              <w:t>27</w:t>
            </w:r>
          </w:p>
        </w:tc>
        <w:tc>
          <w:tcPr>
            <w:tcW w:w="2704" w:type="dxa"/>
            <w:tcBorders>
              <w:top w:val="single" w:sz="4" w:space="0" w:color="auto"/>
              <w:left w:val="single" w:sz="4" w:space="0" w:color="auto"/>
              <w:bottom w:val="single" w:sz="4" w:space="0" w:color="auto"/>
              <w:right w:val="single" w:sz="4" w:space="0" w:color="auto"/>
            </w:tcBorders>
          </w:tcPr>
          <w:p w14:paraId="00E1ADDB" w14:textId="77777777" w:rsidR="00B67017" w:rsidRPr="0012199A" w:rsidRDefault="00B67017" w:rsidP="00415044">
            <w:pPr>
              <w:jc w:val="both"/>
              <w:rPr>
                <w:sz w:val="28"/>
                <w:szCs w:val="28"/>
              </w:rPr>
            </w:pPr>
            <w:r w:rsidRPr="0012199A">
              <w:rPr>
                <w:sz w:val="28"/>
                <w:szCs w:val="28"/>
              </w:rPr>
              <w:t>Категории формы литературного произведения.</w:t>
            </w:r>
          </w:p>
          <w:p w14:paraId="6CD75F4E" w14:textId="77777777" w:rsidR="00B67017" w:rsidRPr="0012199A" w:rsidRDefault="00B67017" w:rsidP="00680628">
            <w:pPr>
              <w:spacing w:line="276" w:lineRule="auto"/>
              <w:jc w:val="both"/>
              <w:rPr>
                <w:iCs/>
                <w:sz w:val="28"/>
                <w:szCs w:val="28"/>
              </w:rPr>
            </w:pPr>
          </w:p>
        </w:tc>
        <w:tc>
          <w:tcPr>
            <w:tcW w:w="425" w:type="dxa"/>
            <w:tcBorders>
              <w:top w:val="single" w:sz="4" w:space="0" w:color="auto"/>
              <w:left w:val="single" w:sz="4" w:space="0" w:color="auto"/>
              <w:bottom w:val="single" w:sz="4" w:space="0" w:color="auto"/>
              <w:right w:val="single" w:sz="4" w:space="0" w:color="auto"/>
            </w:tcBorders>
          </w:tcPr>
          <w:p w14:paraId="1D702EBF" w14:textId="77777777" w:rsidR="00B67017" w:rsidRPr="0012199A" w:rsidRDefault="00B67017" w:rsidP="00FD0A62">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5F12F92D" w14:textId="27F87563" w:rsidR="00B67017" w:rsidRPr="0012199A" w:rsidRDefault="002B405E" w:rsidP="00FD0A62">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75EE1D5E" w14:textId="245CDD57"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4AE9A02D" w14:textId="7F080071"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FB2B017" w14:textId="05322531" w:rsidR="00B67017" w:rsidRPr="0012199A" w:rsidRDefault="002B405E" w:rsidP="00FD0A62">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051A6915" w14:textId="77777777" w:rsidR="00B67017" w:rsidRPr="0012199A" w:rsidRDefault="00B67017" w:rsidP="00FD0A62">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77D5825E"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1FF43E62" w14:textId="77777777" w:rsidR="00B67017" w:rsidRPr="0012199A" w:rsidRDefault="00B67017" w:rsidP="00FD0A62">
            <w:pPr>
              <w:tabs>
                <w:tab w:val="left" w:pos="708"/>
              </w:tabs>
              <w:jc w:val="both"/>
              <w:rPr>
                <w:sz w:val="28"/>
                <w:szCs w:val="28"/>
              </w:rPr>
            </w:pPr>
            <w:r w:rsidRPr="0012199A">
              <w:rPr>
                <w:sz w:val="28"/>
                <w:szCs w:val="28"/>
              </w:rPr>
              <w:t>28</w:t>
            </w:r>
          </w:p>
        </w:tc>
        <w:tc>
          <w:tcPr>
            <w:tcW w:w="2704" w:type="dxa"/>
            <w:tcBorders>
              <w:top w:val="single" w:sz="4" w:space="0" w:color="auto"/>
              <w:left w:val="single" w:sz="4" w:space="0" w:color="auto"/>
              <w:bottom w:val="single" w:sz="4" w:space="0" w:color="auto"/>
              <w:right w:val="single" w:sz="4" w:space="0" w:color="auto"/>
            </w:tcBorders>
          </w:tcPr>
          <w:p w14:paraId="7809F5D0" w14:textId="77777777" w:rsidR="00B67017" w:rsidRPr="0012199A" w:rsidRDefault="00B67017" w:rsidP="00512D23">
            <w:pPr>
              <w:jc w:val="both"/>
              <w:rPr>
                <w:sz w:val="28"/>
                <w:szCs w:val="28"/>
              </w:rPr>
            </w:pPr>
            <w:r w:rsidRPr="0012199A">
              <w:rPr>
                <w:sz w:val="28"/>
                <w:szCs w:val="28"/>
              </w:rPr>
              <w:t>Художественное пространство и художественное время.</w:t>
            </w:r>
          </w:p>
        </w:tc>
        <w:tc>
          <w:tcPr>
            <w:tcW w:w="425" w:type="dxa"/>
            <w:tcBorders>
              <w:top w:val="single" w:sz="4" w:space="0" w:color="auto"/>
              <w:left w:val="single" w:sz="4" w:space="0" w:color="auto"/>
              <w:bottom w:val="single" w:sz="4" w:space="0" w:color="auto"/>
              <w:right w:val="single" w:sz="4" w:space="0" w:color="auto"/>
            </w:tcBorders>
          </w:tcPr>
          <w:p w14:paraId="31281FF4" w14:textId="77777777" w:rsidR="00B67017" w:rsidRPr="0012199A" w:rsidRDefault="00B67017" w:rsidP="00FD0A62">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289FAB76" w14:textId="01BC186B" w:rsidR="00B67017" w:rsidRPr="0012199A" w:rsidRDefault="002B405E" w:rsidP="00FD0A62">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1081A8E9" w14:textId="1B06C896"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59399A5B" w14:textId="7105E25D"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11E3793E" w14:textId="6FC98CAF" w:rsidR="00B67017" w:rsidRPr="0012199A" w:rsidRDefault="002B405E" w:rsidP="00FD0A62">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5EAEED61" w14:textId="77777777" w:rsidR="00B67017" w:rsidRPr="0012199A" w:rsidRDefault="00B67017" w:rsidP="00FD0A62">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2D700B19"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54F75213" w14:textId="77777777" w:rsidR="00B67017" w:rsidRPr="0012199A" w:rsidRDefault="00B67017" w:rsidP="00FD0A62">
            <w:pPr>
              <w:tabs>
                <w:tab w:val="left" w:pos="708"/>
              </w:tabs>
              <w:jc w:val="both"/>
              <w:rPr>
                <w:sz w:val="28"/>
                <w:szCs w:val="28"/>
              </w:rPr>
            </w:pPr>
            <w:r w:rsidRPr="0012199A">
              <w:rPr>
                <w:sz w:val="28"/>
                <w:szCs w:val="28"/>
              </w:rPr>
              <w:t>29</w:t>
            </w:r>
          </w:p>
        </w:tc>
        <w:tc>
          <w:tcPr>
            <w:tcW w:w="2704" w:type="dxa"/>
            <w:tcBorders>
              <w:top w:val="single" w:sz="4" w:space="0" w:color="auto"/>
              <w:left w:val="single" w:sz="4" w:space="0" w:color="auto"/>
              <w:bottom w:val="single" w:sz="4" w:space="0" w:color="auto"/>
              <w:right w:val="single" w:sz="4" w:space="0" w:color="auto"/>
            </w:tcBorders>
          </w:tcPr>
          <w:p w14:paraId="2F147B8B" w14:textId="77777777" w:rsidR="00B67017" w:rsidRPr="0012199A" w:rsidRDefault="00B67017" w:rsidP="00512D23">
            <w:pPr>
              <w:jc w:val="both"/>
              <w:rPr>
                <w:sz w:val="28"/>
                <w:szCs w:val="28"/>
              </w:rPr>
            </w:pPr>
            <w:r w:rsidRPr="0012199A">
              <w:rPr>
                <w:sz w:val="28"/>
                <w:szCs w:val="28"/>
              </w:rPr>
              <w:t>Деление литературы на три рода. Понятие литературного рода.</w:t>
            </w:r>
          </w:p>
        </w:tc>
        <w:tc>
          <w:tcPr>
            <w:tcW w:w="425" w:type="dxa"/>
            <w:tcBorders>
              <w:top w:val="single" w:sz="4" w:space="0" w:color="auto"/>
              <w:left w:val="single" w:sz="4" w:space="0" w:color="auto"/>
              <w:bottom w:val="single" w:sz="4" w:space="0" w:color="auto"/>
              <w:right w:val="single" w:sz="4" w:space="0" w:color="auto"/>
            </w:tcBorders>
          </w:tcPr>
          <w:p w14:paraId="3FD458C4" w14:textId="77777777" w:rsidR="00B67017" w:rsidRPr="0012199A" w:rsidRDefault="00B67017" w:rsidP="00FD0A62">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46DD1811" w14:textId="28017A9B" w:rsidR="00B67017" w:rsidRPr="0012199A" w:rsidRDefault="002B405E" w:rsidP="00FD0A62">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2AF121EA" w14:textId="31F1025F"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7FAECA65" w14:textId="09C9F89C"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6F979454" w14:textId="22270525" w:rsidR="00B67017" w:rsidRPr="0012199A" w:rsidRDefault="002B405E" w:rsidP="00FD0A62">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25223C4D" w14:textId="77777777" w:rsidR="00B67017" w:rsidRPr="0012199A" w:rsidRDefault="00B67017" w:rsidP="00FD0A62">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7E6A7A72"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3E668F9B" w14:textId="77777777" w:rsidR="00B67017" w:rsidRPr="0012199A" w:rsidRDefault="00B67017" w:rsidP="00FD0A62">
            <w:pPr>
              <w:tabs>
                <w:tab w:val="left" w:pos="708"/>
              </w:tabs>
              <w:jc w:val="both"/>
              <w:rPr>
                <w:sz w:val="28"/>
                <w:szCs w:val="28"/>
              </w:rPr>
            </w:pPr>
            <w:r w:rsidRPr="0012199A">
              <w:rPr>
                <w:sz w:val="28"/>
                <w:szCs w:val="28"/>
              </w:rPr>
              <w:t>30</w:t>
            </w:r>
          </w:p>
        </w:tc>
        <w:tc>
          <w:tcPr>
            <w:tcW w:w="2704" w:type="dxa"/>
            <w:tcBorders>
              <w:top w:val="single" w:sz="4" w:space="0" w:color="auto"/>
              <w:left w:val="single" w:sz="4" w:space="0" w:color="auto"/>
              <w:bottom w:val="single" w:sz="4" w:space="0" w:color="auto"/>
              <w:right w:val="single" w:sz="4" w:space="0" w:color="auto"/>
            </w:tcBorders>
          </w:tcPr>
          <w:p w14:paraId="7F9FF8C2" w14:textId="77777777" w:rsidR="00B67017" w:rsidRPr="0012199A" w:rsidRDefault="00B67017" w:rsidP="00512D23">
            <w:pPr>
              <w:jc w:val="both"/>
              <w:rPr>
                <w:sz w:val="28"/>
                <w:szCs w:val="28"/>
              </w:rPr>
            </w:pPr>
            <w:r w:rsidRPr="0012199A">
              <w:rPr>
                <w:sz w:val="28"/>
                <w:szCs w:val="28"/>
              </w:rPr>
              <w:t>Эпический род литературы.</w:t>
            </w:r>
          </w:p>
        </w:tc>
        <w:tc>
          <w:tcPr>
            <w:tcW w:w="425" w:type="dxa"/>
            <w:tcBorders>
              <w:top w:val="single" w:sz="4" w:space="0" w:color="auto"/>
              <w:left w:val="single" w:sz="4" w:space="0" w:color="auto"/>
              <w:bottom w:val="single" w:sz="4" w:space="0" w:color="auto"/>
              <w:right w:val="single" w:sz="4" w:space="0" w:color="auto"/>
            </w:tcBorders>
          </w:tcPr>
          <w:p w14:paraId="3717274F" w14:textId="77777777" w:rsidR="00B67017" w:rsidRPr="0012199A" w:rsidRDefault="00B67017" w:rsidP="00FD0A62">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0CFEA828" w14:textId="2C2111F2" w:rsidR="00B67017" w:rsidRPr="0012199A" w:rsidRDefault="002B405E" w:rsidP="00FD0A62">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2085BBA8" w14:textId="2B389C21"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457CED8E" w14:textId="24531EAA"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64B22C09" w14:textId="4DFD21C0" w:rsidR="00B67017" w:rsidRPr="0012199A" w:rsidRDefault="002B405E" w:rsidP="00FD0A62">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2250521A" w14:textId="77777777" w:rsidR="00B67017" w:rsidRPr="0012199A" w:rsidRDefault="00B67017" w:rsidP="00FD0A62">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3A935DC4"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55E860CC" w14:textId="77777777" w:rsidR="00B67017" w:rsidRPr="0012199A" w:rsidRDefault="00B67017" w:rsidP="00FD0A62">
            <w:pPr>
              <w:tabs>
                <w:tab w:val="left" w:pos="708"/>
              </w:tabs>
              <w:jc w:val="both"/>
              <w:rPr>
                <w:sz w:val="28"/>
                <w:szCs w:val="28"/>
              </w:rPr>
            </w:pPr>
            <w:r w:rsidRPr="0012199A">
              <w:rPr>
                <w:sz w:val="28"/>
                <w:szCs w:val="28"/>
              </w:rPr>
              <w:t>31</w:t>
            </w:r>
          </w:p>
        </w:tc>
        <w:tc>
          <w:tcPr>
            <w:tcW w:w="2704" w:type="dxa"/>
            <w:tcBorders>
              <w:top w:val="single" w:sz="4" w:space="0" w:color="auto"/>
              <w:left w:val="single" w:sz="4" w:space="0" w:color="auto"/>
              <w:bottom w:val="single" w:sz="4" w:space="0" w:color="auto"/>
              <w:right w:val="single" w:sz="4" w:space="0" w:color="auto"/>
            </w:tcBorders>
          </w:tcPr>
          <w:p w14:paraId="4ED655D7" w14:textId="77777777" w:rsidR="00B67017" w:rsidRPr="0012199A" w:rsidRDefault="00B67017" w:rsidP="00512D23">
            <w:pPr>
              <w:jc w:val="both"/>
              <w:rPr>
                <w:sz w:val="28"/>
                <w:szCs w:val="28"/>
              </w:rPr>
            </w:pPr>
            <w:r w:rsidRPr="0012199A">
              <w:rPr>
                <w:sz w:val="28"/>
                <w:szCs w:val="28"/>
              </w:rPr>
              <w:t>Лирический род литературы.</w:t>
            </w:r>
          </w:p>
        </w:tc>
        <w:tc>
          <w:tcPr>
            <w:tcW w:w="425" w:type="dxa"/>
            <w:tcBorders>
              <w:top w:val="single" w:sz="4" w:space="0" w:color="auto"/>
              <w:left w:val="single" w:sz="4" w:space="0" w:color="auto"/>
              <w:bottom w:val="single" w:sz="4" w:space="0" w:color="auto"/>
              <w:right w:val="single" w:sz="4" w:space="0" w:color="auto"/>
            </w:tcBorders>
          </w:tcPr>
          <w:p w14:paraId="0FA7E9E2" w14:textId="77777777" w:rsidR="00B67017" w:rsidRPr="0012199A" w:rsidRDefault="00B67017" w:rsidP="00FD0A62">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7C54EA1C" w14:textId="0BBA3075" w:rsidR="00B67017" w:rsidRPr="0012199A" w:rsidRDefault="002B405E" w:rsidP="00FD0A62">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60A621CA" w14:textId="28117FBB"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606B38B1" w14:textId="6791D063"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0C6AD73D" w14:textId="03049D44" w:rsidR="00B67017" w:rsidRPr="0012199A" w:rsidRDefault="002B405E" w:rsidP="00FD0A62">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79CFF914" w14:textId="77777777" w:rsidR="00B67017" w:rsidRPr="0012199A" w:rsidRDefault="00B67017" w:rsidP="00FD0A62">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6AC67690"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4280F874" w14:textId="77777777" w:rsidR="00B67017" w:rsidRPr="0012199A" w:rsidRDefault="00B67017" w:rsidP="00FD0A62">
            <w:pPr>
              <w:tabs>
                <w:tab w:val="left" w:pos="708"/>
              </w:tabs>
              <w:jc w:val="both"/>
              <w:rPr>
                <w:sz w:val="28"/>
                <w:szCs w:val="28"/>
              </w:rPr>
            </w:pPr>
            <w:r w:rsidRPr="0012199A">
              <w:rPr>
                <w:sz w:val="28"/>
                <w:szCs w:val="28"/>
              </w:rPr>
              <w:t>32</w:t>
            </w:r>
          </w:p>
        </w:tc>
        <w:tc>
          <w:tcPr>
            <w:tcW w:w="2704" w:type="dxa"/>
            <w:tcBorders>
              <w:top w:val="single" w:sz="4" w:space="0" w:color="auto"/>
              <w:left w:val="single" w:sz="4" w:space="0" w:color="auto"/>
              <w:bottom w:val="single" w:sz="4" w:space="0" w:color="auto"/>
              <w:right w:val="single" w:sz="4" w:space="0" w:color="auto"/>
            </w:tcBorders>
          </w:tcPr>
          <w:p w14:paraId="68C84238" w14:textId="77777777" w:rsidR="00B67017" w:rsidRPr="0012199A" w:rsidRDefault="00B67017" w:rsidP="00737904">
            <w:pPr>
              <w:jc w:val="both"/>
              <w:rPr>
                <w:sz w:val="28"/>
                <w:szCs w:val="28"/>
              </w:rPr>
            </w:pPr>
            <w:r w:rsidRPr="0012199A">
              <w:rPr>
                <w:sz w:val="28"/>
                <w:szCs w:val="28"/>
              </w:rPr>
              <w:t>Драматический род литературы.</w:t>
            </w:r>
          </w:p>
        </w:tc>
        <w:tc>
          <w:tcPr>
            <w:tcW w:w="425" w:type="dxa"/>
            <w:tcBorders>
              <w:top w:val="single" w:sz="4" w:space="0" w:color="auto"/>
              <w:left w:val="single" w:sz="4" w:space="0" w:color="auto"/>
              <w:bottom w:val="single" w:sz="4" w:space="0" w:color="auto"/>
              <w:right w:val="single" w:sz="4" w:space="0" w:color="auto"/>
            </w:tcBorders>
          </w:tcPr>
          <w:p w14:paraId="65A15481" w14:textId="77777777" w:rsidR="00B67017" w:rsidRPr="0012199A" w:rsidRDefault="00B67017" w:rsidP="00FD0A62">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51EDB772" w14:textId="00E1AD2F" w:rsidR="00B67017" w:rsidRPr="0012199A" w:rsidRDefault="002B405E" w:rsidP="00FD0A62">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27A3793E" w14:textId="6498FCEF"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456EF76C" w14:textId="5FF463D8"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4D16B10B" w14:textId="6311FD5D" w:rsidR="00B67017" w:rsidRPr="0012199A" w:rsidRDefault="002B405E" w:rsidP="00FD0A62">
            <w:pPr>
              <w:tabs>
                <w:tab w:val="left" w:pos="708"/>
              </w:tabs>
              <w:jc w:val="both"/>
              <w:rPr>
                <w:sz w:val="28"/>
                <w:szCs w:val="28"/>
              </w:rPr>
            </w:pPr>
            <w:r w:rsidRPr="0012199A">
              <w:rPr>
                <w:sz w:val="28"/>
                <w:szCs w:val="28"/>
              </w:rPr>
              <w:t>1</w:t>
            </w:r>
          </w:p>
        </w:tc>
        <w:tc>
          <w:tcPr>
            <w:tcW w:w="3657" w:type="dxa"/>
            <w:tcBorders>
              <w:top w:val="single" w:sz="4" w:space="0" w:color="auto"/>
              <w:left w:val="single" w:sz="4" w:space="0" w:color="auto"/>
              <w:bottom w:val="single" w:sz="4" w:space="0" w:color="auto"/>
              <w:right w:val="single" w:sz="4" w:space="0" w:color="auto"/>
            </w:tcBorders>
          </w:tcPr>
          <w:p w14:paraId="7A92BF6B" w14:textId="77777777" w:rsidR="00B67017" w:rsidRPr="0012199A" w:rsidRDefault="00B67017" w:rsidP="00FD0A62">
            <w:pPr>
              <w:tabs>
                <w:tab w:val="left" w:pos="708"/>
              </w:tabs>
              <w:jc w:val="both"/>
              <w:rPr>
                <w:sz w:val="28"/>
                <w:szCs w:val="28"/>
              </w:rPr>
            </w:pPr>
            <w:r w:rsidRPr="0012199A">
              <w:rPr>
                <w:sz w:val="28"/>
                <w:szCs w:val="28"/>
              </w:rPr>
              <w:t xml:space="preserve">Подготовка доклада с презентацией, проверка тетрадей самоподготовки, литературоведческих словарей, знания </w:t>
            </w:r>
            <w:r w:rsidRPr="0012199A">
              <w:rPr>
                <w:sz w:val="28"/>
                <w:szCs w:val="28"/>
              </w:rPr>
              <w:lastRenderedPageBreak/>
              <w:t>литературоведческих терминов.</w:t>
            </w:r>
          </w:p>
        </w:tc>
      </w:tr>
      <w:tr w:rsidR="00B67017" w:rsidRPr="0012199A" w14:paraId="635A8712"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5ABF548B" w14:textId="77777777" w:rsidR="00B67017" w:rsidRPr="0012199A" w:rsidRDefault="00B67017" w:rsidP="00FD0A62">
            <w:pPr>
              <w:tabs>
                <w:tab w:val="left" w:pos="708"/>
              </w:tabs>
              <w:jc w:val="both"/>
              <w:rPr>
                <w:sz w:val="28"/>
                <w:szCs w:val="28"/>
              </w:rPr>
            </w:pPr>
            <w:r w:rsidRPr="0012199A">
              <w:rPr>
                <w:sz w:val="28"/>
                <w:szCs w:val="28"/>
              </w:rPr>
              <w:lastRenderedPageBreak/>
              <w:t>33</w:t>
            </w:r>
          </w:p>
        </w:tc>
        <w:tc>
          <w:tcPr>
            <w:tcW w:w="2704" w:type="dxa"/>
            <w:tcBorders>
              <w:top w:val="single" w:sz="4" w:space="0" w:color="auto"/>
              <w:left w:val="single" w:sz="4" w:space="0" w:color="auto"/>
              <w:bottom w:val="single" w:sz="4" w:space="0" w:color="auto"/>
              <w:right w:val="single" w:sz="4" w:space="0" w:color="auto"/>
            </w:tcBorders>
          </w:tcPr>
          <w:p w14:paraId="791B376D" w14:textId="77777777" w:rsidR="00B67017" w:rsidRPr="0012199A" w:rsidRDefault="00B67017" w:rsidP="003B28C4">
            <w:pPr>
              <w:jc w:val="both"/>
              <w:rPr>
                <w:sz w:val="28"/>
                <w:szCs w:val="28"/>
              </w:rPr>
            </w:pPr>
            <w:r w:rsidRPr="0012199A">
              <w:rPr>
                <w:sz w:val="28"/>
                <w:szCs w:val="28"/>
              </w:rPr>
              <w:t>Литературные жанры.</w:t>
            </w:r>
          </w:p>
        </w:tc>
        <w:tc>
          <w:tcPr>
            <w:tcW w:w="425" w:type="dxa"/>
            <w:tcBorders>
              <w:top w:val="single" w:sz="4" w:space="0" w:color="auto"/>
              <w:left w:val="single" w:sz="4" w:space="0" w:color="auto"/>
              <w:bottom w:val="single" w:sz="4" w:space="0" w:color="auto"/>
              <w:right w:val="single" w:sz="4" w:space="0" w:color="auto"/>
            </w:tcBorders>
          </w:tcPr>
          <w:p w14:paraId="242A561F" w14:textId="77777777" w:rsidR="00B67017" w:rsidRPr="0012199A" w:rsidRDefault="00B67017" w:rsidP="00FD0A62">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583574CF" w14:textId="6CBD8BC9" w:rsidR="00B67017" w:rsidRPr="0012199A" w:rsidRDefault="002B405E" w:rsidP="00FD0A62">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15CF09C9" w14:textId="061DE352" w:rsidR="00B67017" w:rsidRPr="0012199A" w:rsidRDefault="002B405E" w:rsidP="00FD0A62">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42B71CAA" w14:textId="52B4B106" w:rsidR="00B67017" w:rsidRPr="0012199A" w:rsidRDefault="00B67017" w:rsidP="00FD0A62">
            <w:pPr>
              <w:tabs>
                <w:tab w:val="left" w:pos="708"/>
              </w:tabs>
              <w:jc w:val="both"/>
              <w:rPr>
                <w:sz w:val="28"/>
                <w:szCs w:val="28"/>
              </w:rPr>
            </w:pPr>
          </w:p>
        </w:tc>
        <w:tc>
          <w:tcPr>
            <w:tcW w:w="425" w:type="dxa"/>
            <w:tcBorders>
              <w:top w:val="single" w:sz="4" w:space="0" w:color="auto"/>
              <w:left w:val="single" w:sz="4" w:space="0" w:color="auto"/>
              <w:bottom w:val="single" w:sz="4" w:space="0" w:color="auto"/>
              <w:right w:val="single" w:sz="4" w:space="0" w:color="auto"/>
            </w:tcBorders>
          </w:tcPr>
          <w:p w14:paraId="05D38BE4" w14:textId="5FB1F2BD" w:rsidR="00B67017" w:rsidRPr="0012199A" w:rsidRDefault="002B405E" w:rsidP="00FD0A62">
            <w:pPr>
              <w:tabs>
                <w:tab w:val="left" w:pos="708"/>
              </w:tabs>
              <w:jc w:val="both"/>
              <w:rPr>
                <w:sz w:val="28"/>
                <w:szCs w:val="28"/>
              </w:rPr>
            </w:pPr>
            <w:r w:rsidRPr="0012199A">
              <w:rPr>
                <w:sz w:val="28"/>
                <w:szCs w:val="28"/>
              </w:rPr>
              <w:t>2</w:t>
            </w:r>
          </w:p>
        </w:tc>
        <w:tc>
          <w:tcPr>
            <w:tcW w:w="3657" w:type="dxa"/>
            <w:tcBorders>
              <w:top w:val="single" w:sz="4" w:space="0" w:color="auto"/>
              <w:left w:val="single" w:sz="4" w:space="0" w:color="auto"/>
              <w:bottom w:val="single" w:sz="4" w:space="0" w:color="auto"/>
              <w:right w:val="single" w:sz="4" w:space="0" w:color="auto"/>
            </w:tcBorders>
          </w:tcPr>
          <w:p w14:paraId="1FAA4D0C" w14:textId="77777777" w:rsidR="00B67017" w:rsidRPr="0012199A" w:rsidRDefault="00B67017" w:rsidP="00FD0A62">
            <w:pPr>
              <w:tabs>
                <w:tab w:val="left" w:pos="708"/>
              </w:tabs>
              <w:jc w:val="both"/>
              <w:rPr>
                <w:sz w:val="28"/>
                <w:szCs w:val="28"/>
              </w:rPr>
            </w:pPr>
            <w:r w:rsidRPr="0012199A">
              <w:rPr>
                <w:sz w:val="28"/>
                <w:szCs w:val="28"/>
              </w:rPr>
              <w:t>Подготовка доклада с презентацией, проверка тетрадей самоподготовки, литературоведческих словарей, знания литературоведческих терминов.</w:t>
            </w:r>
          </w:p>
        </w:tc>
      </w:tr>
      <w:tr w:rsidR="00B67017" w:rsidRPr="0012199A" w14:paraId="51EA5BFB"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22FCA2D8" w14:textId="77777777" w:rsidR="00B67017" w:rsidRPr="0012199A" w:rsidRDefault="00B67017" w:rsidP="008C3249">
            <w:pPr>
              <w:tabs>
                <w:tab w:val="left" w:pos="708"/>
              </w:tabs>
              <w:jc w:val="both"/>
              <w:rPr>
                <w:sz w:val="28"/>
                <w:szCs w:val="28"/>
              </w:rPr>
            </w:pPr>
            <w:r w:rsidRPr="0012199A">
              <w:rPr>
                <w:sz w:val="28"/>
                <w:szCs w:val="28"/>
              </w:rPr>
              <w:t>34.</w:t>
            </w:r>
          </w:p>
        </w:tc>
        <w:tc>
          <w:tcPr>
            <w:tcW w:w="2704" w:type="dxa"/>
            <w:tcBorders>
              <w:top w:val="single" w:sz="4" w:space="0" w:color="auto"/>
              <w:left w:val="single" w:sz="4" w:space="0" w:color="auto"/>
              <w:bottom w:val="single" w:sz="4" w:space="0" w:color="auto"/>
              <w:right w:val="single" w:sz="4" w:space="0" w:color="auto"/>
            </w:tcBorders>
          </w:tcPr>
          <w:p w14:paraId="5100021F" w14:textId="77777777" w:rsidR="00B67017" w:rsidRPr="0012199A" w:rsidRDefault="00B67017" w:rsidP="008C2F89">
            <w:pPr>
              <w:spacing w:line="276" w:lineRule="auto"/>
              <w:jc w:val="both"/>
              <w:rPr>
                <w:iCs/>
                <w:sz w:val="28"/>
                <w:szCs w:val="28"/>
              </w:rPr>
            </w:pPr>
            <w:r w:rsidRPr="0012199A">
              <w:rPr>
                <w:iCs/>
                <w:sz w:val="28"/>
                <w:szCs w:val="28"/>
              </w:rPr>
              <w:t xml:space="preserve">Специфика отражения действительности в словесном искусстве. </w:t>
            </w:r>
          </w:p>
        </w:tc>
        <w:tc>
          <w:tcPr>
            <w:tcW w:w="425" w:type="dxa"/>
            <w:tcBorders>
              <w:top w:val="single" w:sz="4" w:space="0" w:color="auto"/>
              <w:left w:val="single" w:sz="4" w:space="0" w:color="auto"/>
              <w:bottom w:val="single" w:sz="4" w:space="0" w:color="auto"/>
              <w:right w:val="single" w:sz="4" w:space="0" w:color="auto"/>
            </w:tcBorders>
          </w:tcPr>
          <w:p w14:paraId="085E4E4F" w14:textId="77777777" w:rsidR="00B67017" w:rsidRPr="0012199A" w:rsidRDefault="00B67017" w:rsidP="008C3249">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7C34A358" w14:textId="3EA88233" w:rsidR="00B67017" w:rsidRPr="0012199A" w:rsidRDefault="002B405E" w:rsidP="008C3249">
            <w:pPr>
              <w:tabs>
                <w:tab w:val="left" w:pos="708"/>
              </w:tabs>
              <w:jc w:val="both"/>
              <w:rPr>
                <w:sz w:val="28"/>
                <w:szCs w:val="28"/>
              </w:rPr>
            </w:pPr>
            <w:r w:rsidRPr="0012199A">
              <w:rPr>
                <w:sz w:val="28"/>
                <w:szCs w:val="28"/>
              </w:rPr>
              <w:t>3</w:t>
            </w:r>
          </w:p>
        </w:tc>
        <w:tc>
          <w:tcPr>
            <w:tcW w:w="436" w:type="dxa"/>
            <w:tcBorders>
              <w:top w:val="single" w:sz="4" w:space="0" w:color="auto"/>
              <w:left w:val="single" w:sz="4" w:space="0" w:color="auto"/>
              <w:bottom w:val="single" w:sz="4" w:space="0" w:color="auto"/>
              <w:right w:val="single" w:sz="4" w:space="0" w:color="auto"/>
            </w:tcBorders>
          </w:tcPr>
          <w:p w14:paraId="0A6B527F" w14:textId="457E04B7" w:rsidR="00B67017" w:rsidRPr="0012199A" w:rsidRDefault="002B405E" w:rsidP="008C3249">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5248786D" w14:textId="23CC16C2" w:rsidR="00B67017" w:rsidRPr="0012199A" w:rsidRDefault="00B67017" w:rsidP="008C3249">
            <w:pPr>
              <w:tabs>
                <w:tab w:val="left" w:pos="708"/>
              </w:tabs>
              <w:jc w:val="both"/>
              <w:rPr>
                <w:sz w:val="28"/>
                <w:szCs w:val="28"/>
              </w:rPr>
            </w:pPr>
          </w:p>
        </w:tc>
        <w:tc>
          <w:tcPr>
            <w:tcW w:w="425" w:type="dxa"/>
            <w:tcBorders>
              <w:top w:val="single" w:sz="4" w:space="0" w:color="auto"/>
              <w:left w:val="single" w:sz="4" w:space="0" w:color="auto"/>
              <w:bottom w:val="single" w:sz="4" w:space="0" w:color="auto"/>
              <w:right w:val="single" w:sz="4" w:space="0" w:color="auto"/>
            </w:tcBorders>
          </w:tcPr>
          <w:p w14:paraId="4140C078" w14:textId="631A7FDA" w:rsidR="00B67017" w:rsidRPr="0012199A" w:rsidRDefault="002B405E" w:rsidP="008C3249">
            <w:pPr>
              <w:tabs>
                <w:tab w:val="left" w:pos="708"/>
              </w:tabs>
              <w:jc w:val="both"/>
              <w:rPr>
                <w:sz w:val="28"/>
                <w:szCs w:val="28"/>
              </w:rPr>
            </w:pPr>
            <w:r w:rsidRPr="0012199A">
              <w:rPr>
                <w:sz w:val="28"/>
                <w:szCs w:val="28"/>
              </w:rPr>
              <w:t>2</w:t>
            </w:r>
          </w:p>
        </w:tc>
        <w:tc>
          <w:tcPr>
            <w:tcW w:w="3657" w:type="dxa"/>
            <w:tcBorders>
              <w:top w:val="single" w:sz="4" w:space="0" w:color="auto"/>
              <w:left w:val="single" w:sz="4" w:space="0" w:color="auto"/>
              <w:bottom w:val="single" w:sz="4" w:space="0" w:color="auto"/>
              <w:right w:val="single" w:sz="4" w:space="0" w:color="auto"/>
            </w:tcBorders>
          </w:tcPr>
          <w:p w14:paraId="6C249162" w14:textId="1B4B2764" w:rsidR="00B67017" w:rsidRPr="0012199A" w:rsidRDefault="00B67017" w:rsidP="008C3249">
            <w:pPr>
              <w:tabs>
                <w:tab w:val="left" w:pos="708"/>
              </w:tabs>
              <w:jc w:val="both"/>
              <w:rPr>
                <w:sz w:val="28"/>
                <w:szCs w:val="28"/>
              </w:rPr>
            </w:pPr>
            <w:r w:rsidRPr="0012199A">
              <w:rPr>
                <w:sz w:val="28"/>
                <w:szCs w:val="28"/>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B67017" w:rsidRPr="0012199A" w14:paraId="18F61244"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26D77DEF" w14:textId="77777777" w:rsidR="00B67017" w:rsidRPr="0012199A" w:rsidRDefault="00B67017" w:rsidP="008C3249">
            <w:pPr>
              <w:tabs>
                <w:tab w:val="left" w:pos="708"/>
              </w:tabs>
              <w:jc w:val="both"/>
              <w:rPr>
                <w:sz w:val="28"/>
                <w:szCs w:val="28"/>
              </w:rPr>
            </w:pPr>
            <w:r w:rsidRPr="0012199A">
              <w:rPr>
                <w:sz w:val="28"/>
                <w:szCs w:val="28"/>
              </w:rPr>
              <w:t>35.</w:t>
            </w:r>
          </w:p>
        </w:tc>
        <w:tc>
          <w:tcPr>
            <w:tcW w:w="2704" w:type="dxa"/>
            <w:tcBorders>
              <w:top w:val="single" w:sz="4" w:space="0" w:color="auto"/>
              <w:left w:val="single" w:sz="4" w:space="0" w:color="auto"/>
              <w:bottom w:val="single" w:sz="4" w:space="0" w:color="auto"/>
              <w:right w:val="single" w:sz="4" w:space="0" w:color="auto"/>
            </w:tcBorders>
          </w:tcPr>
          <w:p w14:paraId="3406F3D2" w14:textId="77777777" w:rsidR="00B67017" w:rsidRPr="0012199A" w:rsidRDefault="00B67017" w:rsidP="00680628">
            <w:pPr>
              <w:spacing w:line="276" w:lineRule="auto"/>
              <w:jc w:val="both"/>
              <w:rPr>
                <w:iCs/>
                <w:sz w:val="28"/>
                <w:szCs w:val="28"/>
              </w:rPr>
            </w:pPr>
            <w:r w:rsidRPr="0012199A">
              <w:rPr>
                <w:iCs/>
                <w:sz w:val="28"/>
                <w:szCs w:val="28"/>
              </w:rPr>
              <w:t>Художественная речь.</w:t>
            </w:r>
          </w:p>
        </w:tc>
        <w:tc>
          <w:tcPr>
            <w:tcW w:w="425" w:type="dxa"/>
            <w:tcBorders>
              <w:top w:val="single" w:sz="4" w:space="0" w:color="auto"/>
              <w:left w:val="single" w:sz="4" w:space="0" w:color="auto"/>
              <w:bottom w:val="single" w:sz="4" w:space="0" w:color="auto"/>
              <w:right w:val="single" w:sz="4" w:space="0" w:color="auto"/>
            </w:tcBorders>
          </w:tcPr>
          <w:p w14:paraId="09C48966" w14:textId="77777777" w:rsidR="00B67017" w:rsidRPr="0012199A" w:rsidRDefault="00B67017" w:rsidP="008C3249">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151A47BF" w14:textId="6197BE5C" w:rsidR="00B67017" w:rsidRPr="0012199A" w:rsidRDefault="002B405E" w:rsidP="008C3249">
            <w:pPr>
              <w:tabs>
                <w:tab w:val="left" w:pos="708"/>
              </w:tabs>
              <w:jc w:val="both"/>
              <w:rPr>
                <w:sz w:val="28"/>
                <w:szCs w:val="28"/>
              </w:rPr>
            </w:pPr>
            <w:r w:rsidRPr="0012199A">
              <w:rPr>
                <w:sz w:val="28"/>
                <w:szCs w:val="28"/>
              </w:rPr>
              <w:t>5</w:t>
            </w:r>
          </w:p>
        </w:tc>
        <w:tc>
          <w:tcPr>
            <w:tcW w:w="436" w:type="dxa"/>
            <w:tcBorders>
              <w:top w:val="single" w:sz="4" w:space="0" w:color="auto"/>
              <w:left w:val="single" w:sz="4" w:space="0" w:color="auto"/>
              <w:bottom w:val="single" w:sz="4" w:space="0" w:color="auto"/>
              <w:right w:val="single" w:sz="4" w:space="0" w:color="auto"/>
            </w:tcBorders>
          </w:tcPr>
          <w:p w14:paraId="2C3F36AA" w14:textId="615CF05D" w:rsidR="00B67017" w:rsidRPr="0012199A" w:rsidRDefault="002B405E" w:rsidP="008C3249">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1020EE27" w14:textId="77777777" w:rsidR="00B67017" w:rsidRPr="0012199A" w:rsidRDefault="00B67017" w:rsidP="008C3249">
            <w:pPr>
              <w:tabs>
                <w:tab w:val="left" w:pos="708"/>
              </w:tabs>
              <w:jc w:val="both"/>
              <w:rPr>
                <w:sz w:val="28"/>
                <w:szCs w:val="28"/>
              </w:rPr>
            </w:pPr>
            <w:r w:rsidRPr="0012199A">
              <w:rPr>
                <w:sz w:val="28"/>
                <w:szCs w:val="28"/>
              </w:rPr>
              <w:t>2</w:t>
            </w:r>
          </w:p>
        </w:tc>
        <w:tc>
          <w:tcPr>
            <w:tcW w:w="425" w:type="dxa"/>
            <w:tcBorders>
              <w:top w:val="single" w:sz="4" w:space="0" w:color="auto"/>
              <w:left w:val="single" w:sz="4" w:space="0" w:color="auto"/>
              <w:bottom w:val="single" w:sz="4" w:space="0" w:color="auto"/>
              <w:right w:val="single" w:sz="4" w:space="0" w:color="auto"/>
            </w:tcBorders>
          </w:tcPr>
          <w:p w14:paraId="5A5D1234" w14:textId="032AE9F8" w:rsidR="00B67017" w:rsidRPr="0012199A" w:rsidRDefault="002B405E" w:rsidP="008C3249">
            <w:pPr>
              <w:tabs>
                <w:tab w:val="left" w:pos="708"/>
              </w:tabs>
              <w:jc w:val="both"/>
              <w:rPr>
                <w:sz w:val="28"/>
                <w:szCs w:val="28"/>
              </w:rPr>
            </w:pPr>
            <w:r w:rsidRPr="0012199A">
              <w:rPr>
                <w:sz w:val="28"/>
                <w:szCs w:val="28"/>
              </w:rPr>
              <w:t>2</w:t>
            </w:r>
          </w:p>
        </w:tc>
        <w:tc>
          <w:tcPr>
            <w:tcW w:w="3657" w:type="dxa"/>
            <w:tcBorders>
              <w:top w:val="single" w:sz="4" w:space="0" w:color="auto"/>
              <w:left w:val="single" w:sz="4" w:space="0" w:color="auto"/>
              <w:bottom w:val="single" w:sz="4" w:space="0" w:color="auto"/>
              <w:right w:val="single" w:sz="4" w:space="0" w:color="auto"/>
            </w:tcBorders>
          </w:tcPr>
          <w:p w14:paraId="3F902C08" w14:textId="77777777" w:rsidR="00B67017" w:rsidRPr="0012199A" w:rsidRDefault="00B67017" w:rsidP="008C3249">
            <w:pPr>
              <w:tabs>
                <w:tab w:val="left" w:pos="708"/>
              </w:tabs>
              <w:jc w:val="both"/>
              <w:rPr>
                <w:sz w:val="28"/>
                <w:szCs w:val="28"/>
              </w:rPr>
            </w:pPr>
            <w:r w:rsidRPr="0012199A">
              <w:rPr>
                <w:sz w:val="28"/>
                <w:szCs w:val="28"/>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B67017" w:rsidRPr="0012199A" w14:paraId="0F2C5265"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332768A3" w14:textId="77777777" w:rsidR="00B67017" w:rsidRPr="0012199A" w:rsidRDefault="00B67017" w:rsidP="008C3249">
            <w:pPr>
              <w:tabs>
                <w:tab w:val="left" w:pos="708"/>
              </w:tabs>
              <w:jc w:val="both"/>
              <w:rPr>
                <w:sz w:val="28"/>
                <w:szCs w:val="28"/>
              </w:rPr>
            </w:pPr>
            <w:r w:rsidRPr="0012199A">
              <w:rPr>
                <w:sz w:val="28"/>
                <w:szCs w:val="28"/>
              </w:rPr>
              <w:t>36.</w:t>
            </w:r>
          </w:p>
        </w:tc>
        <w:tc>
          <w:tcPr>
            <w:tcW w:w="2704" w:type="dxa"/>
            <w:tcBorders>
              <w:top w:val="single" w:sz="4" w:space="0" w:color="auto"/>
              <w:left w:val="single" w:sz="4" w:space="0" w:color="auto"/>
              <w:bottom w:val="single" w:sz="4" w:space="0" w:color="auto"/>
              <w:right w:val="single" w:sz="4" w:space="0" w:color="auto"/>
            </w:tcBorders>
          </w:tcPr>
          <w:p w14:paraId="09E5F5F5" w14:textId="77777777" w:rsidR="00B67017" w:rsidRPr="0012199A" w:rsidRDefault="00B67017" w:rsidP="00680628">
            <w:pPr>
              <w:spacing w:line="276" w:lineRule="auto"/>
              <w:jc w:val="both"/>
              <w:rPr>
                <w:iCs/>
                <w:sz w:val="28"/>
                <w:szCs w:val="28"/>
              </w:rPr>
            </w:pPr>
            <w:r w:rsidRPr="0012199A">
              <w:rPr>
                <w:iCs/>
                <w:sz w:val="28"/>
                <w:szCs w:val="28"/>
              </w:rPr>
              <w:t>Изображённый мир художественного произведения.</w:t>
            </w:r>
          </w:p>
        </w:tc>
        <w:tc>
          <w:tcPr>
            <w:tcW w:w="425" w:type="dxa"/>
            <w:tcBorders>
              <w:top w:val="single" w:sz="4" w:space="0" w:color="auto"/>
              <w:left w:val="single" w:sz="4" w:space="0" w:color="auto"/>
              <w:bottom w:val="single" w:sz="4" w:space="0" w:color="auto"/>
              <w:right w:val="single" w:sz="4" w:space="0" w:color="auto"/>
            </w:tcBorders>
          </w:tcPr>
          <w:p w14:paraId="56196915" w14:textId="77777777" w:rsidR="00B67017" w:rsidRPr="0012199A" w:rsidRDefault="00B67017" w:rsidP="008C3249">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031B82F3" w14:textId="156EB57A" w:rsidR="00B67017" w:rsidRPr="0012199A" w:rsidRDefault="002B405E" w:rsidP="008C3249">
            <w:pPr>
              <w:tabs>
                <w:tab w:val="left" w:pos="708"/>
              </w:tabs>
              <w:jc w:val="both"/>
              <w:rPr>
                <w:sz w:val="28"/>
                <w:szCs w:val="28"/>
              </w:rPr>
            </w:pPr>
            <w:r w:rsidRPr="0012199A">
              <w:rPr>
                <w:sz w:val="28"/>
                <w:szCs w:val="28"/>
              </w:rPr>
              <w:t>5</w:t>
            </w:r>
          </w:p>
        </w:tc>
        <w:tc>
          <w:tcPr>
            <w:tcW w:w="436" w:type="dxa"/>
            <w:tcBorders>
              <w:top w:val="single" w:sz="4" w:space="0" w:color="auto"/>
              <w:left w:val="single" w:sz="4" w:space="0" w:color="auto"/>
              <w:bottom w:val="single" w:sz="4" w:space="0" w:color="auto"/>
              <w:right w:val="single" w:sz="4" w:space="0" w:color="auto"/>
            </w:tcBorders>
          </w:tcPr>
          <w:p w14:paraId="517B6683" w14:textId="78F81C27" w:rsidR="00B67017" w:rsidRPr="0012199A" w:rsidRDefault="002B405E" w:rsidP="008C3249">
            <w:pPr>
              <w:tabs>
                <w:tab w:val="left" w:pos="708"/>
              </w:tabs>
              <w:jc w:val="both"/>
              <w:rPr>
                <w:sz w:val="28"/>
                <w:szCs w:val="28"/>
              </w:rPr>
            </w:pPr>
            <w:r w:rsidRPr="0012199A">
              <w:rPr>
                <w:sz w:val="28"/>
                <w:szCs w:val="28"/>
              </w:rPr>
              <w:t>1</w:t>
            </w:r>
          </w:p>
        </w:tc>
        <w:tc>
          <w:tcPr>
            <w:tcW w:w="425" w:type="dxa"/>
            <w:tcBorders>
              <w:top w:val="single" w:sz="4" w:space="0" w:color="auto"/>
              <w:left w:val="single" w:sz="4" w:space="0" w:color="auto"/>
              <w:bottom w:val="single" w:sz="4" w:space="0" w:color="auto"/>
              <w:right w:val="single" w:sz="4" w:space="0" w:color="auto"/>
            </w:tcBorders>
          </w:tcPr>
          <w:p w14:paraId="06189F50" w14:textId="77777777" w:rsidR="00B67017" w:rsidRPr="0012199A" w:rsidRDefault="00B67017" w:rsidP="008C3249">
            <w:pPr>
              <w:tabs>
                <w:tab w:val="left" w:pos="708"/>
              </w:tabs>
              <w:jc w:val="both"/>
              <w:rPr>
                <w:sz w:val="28"/>
                <w:szCs w:val="28"/>
              </w:rPr>
            </w:pPr>
            <w:r w:rsidRPr="0012199A">
              <w:rPr>
                <w:sz w:val="28"/>
                <w:szCs w:val="28"/>
              </w:rPr>
              <w:t>2</w:t>
            </w:r>
          </w:p>
        </w:tc>
        <w:tc>
          <w:tcPr>
            <w:tcW w:w="425" w:type="dxa"/>
            <w:tcBorders>
              <w:top w:val="single" w:sz="4" w:space="0" w:color="auto"/>
              <w:left w:val="single" w:sz="4" w:space="0" w:color="auto"/>
              <w:bottom w:val="single" w:sz="4" w:space="0" w:color="auto"/>
              <w:right w:val="single" w:sz="4" w:space="0" w:color="auto"/>
            </w:tcBorders>
          </w:tcPr>
          <w:p w14:paraId="79A483DF" w14:textId="0BB2121B" w:rsidR="00B67017" w:rsidRPr="0012199A" w:rsidRDefault="002B405E" w:rsidP="008C3249">
            <w:pPr>
              <w:tabs>
                <w:tab w:val="left" w:pos="708"/>
              </w:tabs>
              <w:jc w:val="both"/>
              <w:rPr>
                <w:sz w:val="28"/>
                <w:szCs w:val="28"/>
              </w:rPr>
            </w:pPr>
            <w:r w:rsidRPr="0012199A">
              <w:rPr>
                <w:sz w:val="28"/>
                <w:szCs w:val="28"/>
              </w:rPr>
              <w:t>2</w:t>
            </w:r>
          </w:p>
        </w:tc>
        <w:tc>
          <w:tcPr>
            <w:tcW w:w="3657" w:type="dxa"/>
            <w:tcBorders>
              <w:top w:val="single" w:sz="4" w:space="0" w:color="auto"/>
              <w:left w:val="single" w:sz="4" w:space="0" w:color="auto"/>
              <w:bottom w:val="single" w:sz="4" w:space="0" w:color="auto"/>
              <w:right w:val="single" w:sz="4" w:space="0" w:color="auto"/>
            </w:tcBorders>
          </w:tcPr>
          <w:p w14:paraId="3763EA9D" w14:textId="77777777" w:rsidR="00B67017" w:rsidRPr="0012199A" w:rsidRDefault="00B67017" w:rsidP="008C3249">
            <w:pPr>
              <w:tabs>
                <w:tab w:val="left" w:pos="708"/>
              </w:tabs>
              <w:jc w:val="both"/>
              <w:rPr>
                <w:sz w:val="28"/>
                <w:szCs w:val="28"/>
              </w:rPr>
            </w:pPr>
            <w:r w:rsidRPr="0012199A">
              <w:rPr>
                <w:sz w:val="28"/>
                <w:szCs w:val="28"/>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B67017" w:rsidRPr="0012199A" w14:paraId="18940EED" w14:textId="77777777" w:rsidTr="0012199A">
        <w:trPr>
          <w:jc w:val="center"/>
        </w:trPr>
        <w:tc>
          <w:tcPr>
            <w:tcW w:w="568" w:type="dxa"/>
            <w:tcBorders>
              <w:top w:val="single" w:sz="4" w:space="0" w:color="auto"/>
              <w:left w:val="single" w:sz="4" w:space="0" w:color="auto"/>
              <w:bottom w:val="single" w:sz="4" w:space="0" w:color="auto"/>
              <w:right w:val="single" w:sz="4" w:space="0" w:color="auto"/>
            </w:tcBorders>
          </w:tcPr>
          <w:p w14:paraId="0CDA317D" w14:textId="77777777" w:rsidR="00B67017" w:rsidRPr="0012199A" w:rsidRDefault="00B67017" w:rsidP="008C3249">
            <w:pPr>
              <w:tabs>
                <w:tab w:val="left" w:pos="708"/>
              </w:tabs>
              <w:jc w:val="both"/>
              <w:rPr>
                <w:sz w:val="28"/>
                <w:szCs w:val="28"/>
              </w:rPr>
            </w:pPr>
          </w:p>
        </w:tc>
        <w:tc>
          <w:tcPr>
            <w:tcW w:w="2704" w:type="dxa"/>
            <w:tcBorders>
              <w:top w:val="single" w:sz="4" w:space="0" w:color="auto"/>
              <w:left w:val="single" w:sz="4" w:space="0" w:color="auto"/>
              <w:bottom w:val="single" w:sz="4" w:space="0" w:color="auto"/>
              <w:right w:val="single" w:sz="4" w:space="0" w:color="auto"/>
            </w:tcBorders>
          </w:tcPr>
          <w:p w14:paraId="29A94BEC" w14:textId="7A840EF7" w:rsidR="00B67017" w:rsidRPr="0012199A" w:rsidRDefault="00B67017" w:rsidP="00680628">
            <w:pPr>
              <w:spacing w:line="276" w:lineRule="auto"/>
              <w:jc w:val="both"/>
              <w:rPr>
                <w:iCs/>
                <w:sz w:val="28"/>
                <w:szCs w:val="28"/>
              </w:rPr>
            </w:pPr>
            <w:r w:rsidRPr="0012199A">
              <w:rPr>
                <w:iCs/>
                <w:sz w:val="28"/>
                <w:szCs w:val="28"/>
              </w:rPr>
              <w:t xml:space="preserve">Всего: </w:t>
            </w:r>
            <w:r w:rsidR="002B405E" w:rsidRPr="0012199A">
              <w:rPr>
                <w:iCs/>
                <w:sz w:val="28"/>
                <w:szCs w:val="28"/>
              </w:rPr>
              <w:t>108, 3 зе</w:t>
            </w:r>
          </w:p>
        </w:tc>
        <w:tc>
          <w:tcPr>
            <w:tcW w:w="425" w:type="dxa"/>
            <w:tcBorders>
              <w:top w:val="single" w:sz="4" w:space="0" w:color="auto"/>
              <w:left w:val="single" w:sz="4" w:space="0" w:color="auto"/>
              <w:bottom w:val="single" w:sz="4" w:space="0" w:color="auto"/>
              <w:right w:val="single" w:sz="4" w:space="0" w:color="auto"/>
            </w:tcBorders>
          </w:tcPr>
          <w:p w14:paraId="5ED26976" w14:textId="77777777" w:rsidR="00B67017" w:rsidRPr="0012199A" w:rsidRDefault="00B67017" w:rsidP="008C3249">
            <w:pPr>
              <w:tabs>
                <w:tab w:val="left" w:pos="708"/>
              </w:tabs>
              <w:jc w:val="both"/>
              <w:rPr>
                <w:sz w:val="28"/>
                <w:szCs w:val="28"/>
              </w:rPr>
            </w:pPr>
          </w:p>
        </w:tc>
        <w:tc>
          <w:tcPr>
            <w:tcW w:w="415" w:type="dxa"/>
            <w:tcBorders>
              <w:top w:val="single" w:sz="4" w:space="0" w:color="auto"/>
              <w:left w:val="single" w:sz="4" w:space="0" w:color="auto"/>
              <w:bottom w:val="single" w:sz="4" w:space="0" w:color="auto"/>
              <w:right w:val="single" w:sz="4" w:space="0" w:color="auto"/>
            </w:tcBorders>
          </w:tcPr>
          <w:p w14:paraId="1F28CA6E" w14:textId="77777777" w:rsidR="00B67017" w:rsidRPr="0012199A" w:rsidRDefault="00B67017" w:rsidP="008C3249">
            <w:pPr>
              <w:tabs>
                <w:tab w:val="left" w:pos="708"/>
              </w:tabs>
              <w:jc w:val="both"/>
              <w:rPr>
                <w:sz w:val="28"/>
                <w:szCs w:val="28"/>
              </w:rPr>
            </w:pPr>
          </w:p>
        </w:tc>
        <w:tc>
          <w:tcPr>
            <w:tcW w:w="436" w:type="dxa"/>
            <w:tcBorders>
              <w:top w:val="single" w:sz="4" w:space="0" w:color="auto"/>
              <w:left w:val="single" w:sz="4" w:space="0" w:color="auto"/>
              <w:bottom w:val="single" w:sz="4" w:space="0" w:color="auto"/>
              <w:right w:val="single" w:sz="4" w:space="0" w:color="auto"/>
            </w:tcBorders>
          </w:tcPr>
          <w:p w14:paraId="7AEA90FC" w14:textId="21C72E99" w:rsidR="00B67017" w:rsidRPr="0012199A" w:rsidRDefault="00B67017" w:rsidP="008C3249">
            <w:pPr>
              <w:tabs>
                <w:tab w:val="left" w:pos="708"/>
              </w:tabs>
              <w:jc w:val="both"/>
              <w:rPr>
                <w:sz w:val="28"/>
                <w:szCs w:val="28"/>
              </w:rPr>
            </w:pPr>
            <w:r w:rsidRPr="0012199A">
              <w:rPr>
                <w:sz w:val="28"/>
                <w:szCs w:val="28"/>
              </w:rPr>
              <w:t>36</w:t>
            </w:r>
          </w:p>
        </w:tc>
        <w:tc>
          <w:tcPr>
            <w:tcW w:w="425" w:type="dxa"/>
            <w:tcBorders>
              <w:top w:val="single" w:sz="4" w:space="0" w:color="auto"/>
              <w:left w:val="single" w:sz="4" w:space="0" w:color="auto"/>
              <w:bottom w:val="single" w:sz="4" w:space="0" w:color="auto"/>
              <w:right w:val="single" w:sz="4" w:space="0" w:color="auto"/>
            </w:tcBorders>
          </w:tcPr>
          <w:p w14:paraId="13C90823" w14:textId="28140B88" w:rsidR="00B67017" w:rsidRPr="0012199A" w:rsidRDefault="00B67017" w:rsidP="008C3249">
            <w:pPr>
              <w:tabs>
                <w:tab w:val="left" w:pos="708"/>
              </w:tabs>
              <w:jc w:val="both"/>
              <w:rPr>
                <w:sz w:val="28"/>
                <w:szCs w:val="28"/>
              </w:rPr>
            </w:pPr>
            <w:r w:rsidRPr="0012199A">
              <w:rPr>
                <w:sz w:val="28"/>
                <w:szCs w:val="28"/>
              </w:rPr>
              <w:t>32</w:t>
            </w:r>
          </w:p>
        </w:tc>
        <w:tc>
          <w:tcPr>
            <w:tcW w:w="425" w:type="dxa"/>
            <w:tcBorders>
              <w:top w:val="single" w:sz="4" w:space="0" w:color="auto"/>
              <w:left w:val="single" w:sz="4" w:space="0" w:color="auto"/>
              <w:bottom w:val="single" w:sz="4" w:space="0" w:color="auto"/>
              <w:right w:val="single" w:sz="4" w:space="0" w:color="auto"/>
            </w:tcBorders>
          </w:tcPr>
          <w:p w14:paraId="2249F278" w14:textId="5D5359BB" w:rsidR="00B67017" w:rsidRPr="0012199A" w:rsidRDefault="00B67017" w:rsidP="008C3249">
            <w:pPr>
              <w:tabs>
                <w:tab w:val="left" w:pos="708"/>
              </w:tabs>
              <w:jc w:val="both"/>
              <w:rPr>
                <w:sz w:val="28"/>
                <w:szCs w:val="28"/>
              </w:rPr>
            </w:pPr>
            <w:r w:rsidRPr="0012199A">
              <w:rPr>
                <w:sz w:val="28"/>
                <w:szCs w:val="28"/>
              </w:rPr>
              <w:t>40</w:t>
            </w:r>
          </w:p>
        </w:tc>
        <w:tc>
          <w:tcPr>
            <w:tcW w:w="3657" w:type="dxa"/>
            <w:tcBorders>
              <w:top w:val="single" w:sz="4" w:space="0" w:color="auto"/>
              <w:left w:val="single" w:sz="4" w:space="0" w:color="auto"/>
              <w:bottom w:val="single" w:sz="4" w:space="0" w:color="auto"/>
              <w:right w:val="single" w:sz="4" w:space="0" w:color="auto"/>
            </w:tcBorders>
          </w:tcPr>
          <w:p w14:paraId="09E7B193" w14:textId="77777777" w:rsidR="00B67017" w:rsidRPr="0012199A" w:rsidRDefault="00B67017" w:rsidP="008C3249">
            <w:pPr>
              <w:tabs>
                <w:tab w:val="left" w:pos="708"/>
              </w:tabs>
              <w:jc w:val="both"/>
              <w:rPr>
                <w:sz w:val="28"/>
                <w:szCs w:val="28"/>
              </w:rPr>
            </w:pPr>
          </w:p>
        </w:tc>
      </w:tr>
    </w:tbl>
    <w:p w14:paraId="32619980" w14:textId="77777777" w:rsidR="002A4E78" w:rsidRPr="0012199A" w:rsidRDefault="002A4E78" w:rsidP="005811FA">
      <w:pPr>
        <w:shd w:val="clear" w:color="auto" w:fill="FFFFFF"/>
        <w:spacing w:line="276" w:lineRule="auto"/>
        <w:ind w:right="97"/>
        <w:jc w:val="both"/>
        <w:rPr>
          <w:b/>
          <w:bCs/>
          <w:sz w:val="28"/>
          <w:szCs w:val="28"/>
        </w:rPr>
      </w:pPr>
    </w:p>
    <w:p w14:paraId="1591BCA6" w14:textId="149B7712" w:rsidR="002B405E" w:rsidRPr="00097004" w:rsidRDefault="002B405E" w:rsidP="002B405E">
      <w:pPr>
        <w:tabs>
          <w:tab w:val="left" w:pos="708"/>
        </w:tabs>
        <w:spacing w:before="40"/>
        <w:jc w:val="both"/>
        <w:rPr>
          <w:i/>
          <w:iCs/>
          <w:sz w:val="28"/>
          <w:szCs w:val="28"/>
        </w:rPr>
      </w:pPr>
      <w:r w:rsidRPr="0012199A">
        <w:rPr>
          <w:b/>
          <w:i/>
          <w:sz w:val="28"/>
          <w:szCs w:val="28"/>
        </w:rPr>
        <w:t>4.3. Содержание разделов</w:t>
      </w:r>
      <w:r w:rsidRPr="0012199A">
        <w:rPr>
          <w:b/>
          <w:sz w:val="28"/>
          <w:szCs w:val="28"/>
        </w:rPr>
        <w:t xml:space="preserve"> </w:t>
      </w:r>
      <w:r w:rsidRPr="0012199A">
        <w:rPr>
          <w:b/>
          <w:i/>
          <w:sz w:val="28"/>
          <w:szCs w:val="28"/>
        </w:rPr>
        <w:t>дисциплины (модуля)</w:t>
      </w:r>
    </w:p>
    <w:p w14:paraId="78553D5D" w14:textId="774C3B22" w:rsidR="00720D25" w:rsidRPr="0012199A" w:rsidRDefault="00720D25" w:rsidP="00737904">
      <w:pPr>
        <w:shd w:val="clear" w:color="auto" w:fill="FFFFFF"/>
        <w:suppressAutoHyphens/>
        <w:spacing w:line="276" w:lineRule="auto"/>
        <w:ind w:right="97"/>
        <w:jc w:val="center"/>
        <w:rPr>
          <w:b/>
          <w:bCs/>
          <w:sz w:val="28"/>
          <w:szCs w:val="28"/>
        </w:rPr>
      </w:pPr>
    </w:p>
    <w:p w14:paraId="79201264" w14:textId="77777777" w:rsidR="009966DB" w:rsidRPr="0012199A" w:rsidRDefault="009966DB" w:rsidP="00737904">
      <w:pPr>
        <w:shd w:val="clear" w:color="auto" w:fill="FFFFFF"/>
        <w:suppressAutoHyphens/>
        <w:spacing w:line="276" w:lineRule="auto"/>
        <w:ind w:right="97"/>
        <w:jc w:val="center"/>
        <w:rPr>
          <w:b/>
          <w:bCs/>
          <w:sz w:val="28"/>
          <w:szCs w:val="28"/>
        </w:rPr>
      </w:pPr>
    </w:p>
    <w:p w14:paraId="5E6E7F09" w14:textId="77777777" w:rsidR="006E3234" w:rsidRPr="0012199A" w:rsidRDefault="00ED68C7" w:rsidP="002B405E">
      <w:pPr>
        <w:ind w:firstLine="567"/>
        <w:contextualSpacing/>
        <w:jc w:val="both"/>
        <w:rPr>
          <w:sz w:val="28"/>
          <w:szCs w:val="28"/>
        </w:rPr>
      </w:pPr>
      <w:r w:rsidRPr="0012199A">
        <w:rPr>
          <w:sz w:val="28"/>
          <w:szCs w:val="28"/>
        </w:rPr>
        <w:t>Теория литературы</w:t>
      </w:r>
      <w:r w:rsidR="006E3234" w:rsidRPr="0012199A">
        <w:rPr>
          <w:sz w:val="28"/>
          <w:szCs w:val="28"/>
        </w:rPr>
        <w:t xml:space="preserve"> как наука. Базовые и вспомогательные научные дисциплины в составе </w:t>
      </w:r>
      <w:r w:rsidRPr="0012199A">
        <w:rPr>
          <w:sz w:val="28"/>
          <w:szCs w:val="28"/>
        </w:rPr>
        <w:t>теории литературы</w:t>
      </w:r>
      <w:r w:rsidR="006E3234" w:rsidRPr="0012199A">
        <w:rPr>
          <w:sz w:val="28"/>
          <w:szCs w:val="28"/>
        </w:rPr>
        <w:t xml:space="preserve">. </w:t>
      </w:r>
    </w:p>
    <w:p w14:paraId="500C6E16" w14:textId="77777777" w:rsidR="006E3234" w:rsidRPr="0012199A" w:rsidRDefault="006E3234" w:rsidP="002B405E">
      <w:pPr>
        <w:spacing w:line="256" w:lineRule="auto"/>
        <w:ind w:firstLine="567"/>
        <w:contextualSpacing/>
        <w:jc w:val="both"/>
        <w:rPr>
          <w:sz w:val="28"/>
          <w:szCs w:val="28"/>
        </w:rPr>
      </w:pPr>
      <w:r w:rsidRPr="0012199A">
        <w:rPr>
          <w:sz w:val="28"/>
          <w:szCs w:val="28"/>
        </w:rPr>
        <w:t xml:space="preserve">Сущность искусства. Основные эстетические категории. Критерии художественности. Национальная специфика теории литературы. </w:t>
      </w:r>
    </w:p>
    <w:p w14:paraId="07E81877" w14:textId="77777777" w:rsidR="006E3234" w:rsidRPr="0012199A" w:rsidRDefault="006E3234" w:rsidP="002B405E">
      <w:pPr>
        <w:spacing w:line="256" w:lineRule="auto"/>
        <w:ind w:firstLine="567"/>
        <w:contextualSpacing/>
        <w:jc w:val="both"/>
        <w:rPr>
          <w:sz w:val="28"/>
          <w:szCs w:val="28"/>
        </w:rPr>
      </w:pPr>
      <w:r w:rsidRPr="0012199A">
        <w:rPr>
          <w:sz w:val="28"/>
          <w:szCs w:val="28"/>
        </w:rPr>
        <w:lastRenderedPageBreak/>
        <w:t>Народность в науке о литературе. Взаимоотношение личности и народа. Народное и национальное. Споры о народности и соборности.</w:t>
      </w:r>
    </w:p>
    <w:p w14:paraId="6DFF31DE"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Специфика построения художественного мира произведения в различных литературных родах. Фантастика и жизнеподобие как принципы отражения замысла автора.</w:t>
      </w:r>
    </w:p>
    <w:p w14:paraId="72290B08"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 xml:space="preserve">Способы организации художественной речи литературного произведения: монологизм и разноречье.  </w:t>
      </w:r>
    </w:p>
    <w:p w14:paraId="2B9915A3"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Автор и повествователь. Виды повествования и образ повествователя (повествование от первого, третьего лица, несобственно-прямая речь, стилизация, имитация, сказ, персонификация).</w:t>
      </w:r>
    </w:p>
    <w:p w14:paraId="2ADFDF10"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 xml:space="preserve">Стихотворная и прозаическая речь. Критерии различия. Краткая характеристика различных систем стихосложения. </w:t>
      </w:r>
    </w:p>
    <w:p w14:paraId="697D4246" w14:textId="77777777" w:rsidR="006E3234" w:rsidRPr="0012199A" w:rsidRDefault="006E3234" w:rsidP="002B405E">
      <w:pPr>
        <w:spacing w:line="240" w:lineRule="atLeast"/>
        <w:ind w:firstLine="567"/>
        <w:contextualSpacing/>
        <w:jc w:val="both"/>
        <w:rPr>
          <w:rFonts w:eastAsia="Calibri"/>
          <w:sz w:val="28"/>
          <w:szCs w:val="28"/>
        </w:rPr>
      </w:pPr>
      <w:bookmarkStart w:id="0" w:name="_Hlk528537229"/>
      <w:r w:rsidRPr="0012199A">
        <w:rPr>
          <w:rFonts w:eastAsia="Calibri"/>
          <w:sz w:val="28"/>
          <w:szCs w:val="28"/>
        </w:rPr>
        <w:t xml:space="preserve">Фонетические средства организации текста и создания художественного образа: аллитерация, ассонанс, ономатопея, рифма. </w:t>
      </w:r>
    </w:p>
    <w:p w14:paraId="056472FE"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 xml:space="preserve">Строфы, основные виды строф. Формализованные строфические жанры. </w:t>
      </w:r>
    </w:p>
    <w:p w14:paraId="799C1B8A"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 xml:space="preserve">Синтаксические средства создания художественного образа. Троп и его функции. Виды тропов. </w:t>
      </w:r>
    </w:p>
    <w:p w14:paraId="74D96FD8"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 xml:space="preserve">Специфика литературного изображения рукотворного (овеществлённого) пространства и материальных предметов. Структура изображенного мира. </w:t>
      </w:r>
    </w:p>
    <w:p w14:paraId="54A4B544"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 xml:space="preserve">Портрет в литературе. Типы изображений с точки зрения их эстетического, эмоционального, духовного наполнения и техники исполнения. Тенденции развития, эволюция литературного портрета. Авторская система ценностей в портретном изображении. </w:t>
      </w:r>
    </w:p>
    <w:p w14:paraId="4DCADF06"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 xml:space="preserve">Пейзаж в литературе. Типы изображений естественного ландшафта в литературе. Функции пейзажа. </w:t>
      </w:r>
    </w:p>
    <w:p w14:paraId="7ADAC38A"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 xml:space="preserve">Мир вещей в литературе Функции образов мира вещей. Воплощение в образах вещественного мира авторской системы ценностей. </w:t>
      </w:r>
    </w:p>
    <w:p w14:paraId="358C8795"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 xml:space="preserve">Композиция художественного произведения. Функции композиции. Композиционные приемы. Статическая и динамическая сторона художественного мира произведения. </w:t>
      </w:r>
    </w:p>
    <w:p w14:paraId="6B3A421B"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Сюжет литературного произведения. Сюжет и фабула. Мотив. Сюжет и конфликт. Композиционно-сюжетные элементы литературного произведения. Внутренние возможности сюжета.</w:t>
      </w:r>
    </w:p>
    <w:p w14:paraId="350703FD"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Содержание литературного произведения как его идеальная (эмоциональная, рациональная, душевная, духовная) сторона. Первичность идеального начала в творческом процессе. Структура и категории содержания.</w:t>
      </w:r>
    </w:p>
    <w:p w14:paraId="6930D640"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 xml:space="preserve">Авторская система ценностей. Автор как субъект художественного творчества. Понятия «норма», «идеал», «антиценность» применительно к авторскому сознанию и творческому процессу. </w:t>
      </w:r>
    </w:p>
    <w:p w14:paraId="1198512F" w14:textId="77777777" w:rsidR="006E3234" w:rsidRPr="0012199A" w:rsidRDefault="006E3234" w:rsidP="002B405E">
      <w:pPr>
        <w:spacing w:line="240" w:lineRule="atLeast"/>
        <w:ind w:firstLine="567"/>
        <w:contextualSpacing/>
        <w:jc w:val="both"/>
        <w:rPr>
          <w:rFonts w:eastAsia="Calibri"/>
          <w:sz w:val="28"/>
          <w:szCs w:val="28"/>
        </w:rPr>
      </w:pPr>
      <w:r w:rsidRPr="0012199A">
        <w:rPr>
          <w:rFonts w:eastAsia="Calibri"/>
          <w:sz w:val="28"/>
          <w:szCs w:val="28"/>
        </w:rPr>
        <w:t>Персонаж, герой, тип, характер в литературе. Литературный (фольклорный) тип героя.  Литературный характер. Принципы, средства и приёмы создания литературного характера.</w:t>
      </w:r>
    </w:p>
    <w:p w14:paraId="1B6F3C30" w14:textId="77777777" w:rsidR="006E3234" w:rsidRPr="0012199A" w:rsidRDefault="006E3234" w:rsidP="002B405E">
      <w:pPr>
        <w:spacing w:after="120" w:line="240" w:lineRule="atLeast"/>
        <w:ind w:firstLine="567"/>
        <w:contextualSpacing/>
        <w:jc w:val="both"/>
        <w:rPr>
          <w:rFonts w:eastAsia="Calibri"/>
          <w:sz w:val="28"/>
          <w:szCs w:val="28"/>
        </w:rPr>
      </w:pPr>
      <w:r w:rsidRPr="0012199A">
        <w:rPr>
          <w:rFonts w:eastAsia="Calibri"/>
          <w:sz w:val="28"/>
          <w:szCs w:val="28"/>
        </w:rPr>
        <w:lastRenderedPageBreak/>
        <w:t xml:space="preserve">Тематика литературного произведения. Понятие о тематических моделях, «вечных» темах. </w:t>
      </w:r>
    </w:p>
    <w:p w14:paraId="1564B530" w14:textId="77777777" w:rsidR="006E3234" w:rsidRPr="0012199A" w:rsidRDefault="006E3234" w:rsidP="002B405E">
      <w:pPr>
        <w:spacing w:after="120" w:line="240" w:lineRule="atLeast"/>
        <w:ind w:firstLine="567"/>
        <w:contextualSpacing/>
        <w:jc w:val="both"/>
        <w:rPr>
          <w:rFonts w:eastAsia="Calibri"/>
          <w:sz w:val="28"/>
          <w:szCs w:val="28"/>
        </w:rPr>
      </w:pPr>
      <w:r w:rsidRPr="0012199A">
        <w:rPr>
          <w:rFonts w:eastAsia="Calibri"/>
          <w:sz w:val="28"/>
          <w:szCs w:val="28"/>
        </w:rPr>
        <w:t xml:space="preserve">Проблематика литературного произведения. Связь проблематики с тематикой. Ракурсы проблематического освещения темы в литературном произведении. Воплощение на проблематическом уровне авторской системы ценностей. </w:t>
      </w:r>
    </w:p>
    <w:p w14:paraId="5387AB4F" w14:textId="77777777" w:rsidR="006E3234" w:rsidRPr="0012199A" w:rsidRDefault="006E3234" w:rsidP="002B405E">
      <w:pPr>
        <w:spacing w:after="120" w:line="240" w:lineRule="atLeast"/>
        <w:ind w:firstLine="567"/>
        <w:contextualSpacing/>
        <w:jc w:val="both"/>
        <w:rPr>
          <w:rFonts w:eastAsia="Calibri"/>
          <w:sz w:val="28"/>
          <w:szCs w:val="28"/>
        </w:rPr>
      </w:pPr>
      <w:r w:rsidRPr="0012199A">
        <w:rPr>
          <w:rFonts w:eastAsia="Calibri"/>
          <w:sz w:val="28"/>
          <w:szCs w:val="28"/>
        </w:rPr>
        <w:t>Идея литературного произведения. Соотнесенность идеи с тематикой и проблематикой. Отражения на идейном уровне авторской системы ценностей.</w:t>
      </w:r>
    </w:p>
    <w:p w14:paraId="16C3CA5F" w14:textId="77777777" w:rsidR="006E3234" w:rsidRPr="0012199A" w:rsidRDefault="006E3234" w:rsidP="002B405E">
      <w:pPr>
        <w:spacing w:after="120" w:line="240" w:lineRule="atLeast"/>
        <w:ind w:firstLine="567"/>
        <w:contextualSpacing/>
        <w:jc w:val="both"/>
        <w:rPr>
          <w:rFonts w:eastAsia="Calibri"/>
          <w:sz w:val="28"/>
          <w:szCs w:val="28"/>
        </w:rPr>
      </w:pPr>
      <w:r w:rsidRPr="0012199A">
        <w:rPr>
          <w:rFonts w:eastAsia="Calibri"/>
          <w:sz w:val="28"/>
          <w:szCs w:val="28"/>
        </w:rPr>
        <w:t xml:space="preserve">Пафос литературного произведения. Соотнесённость пафоса с тематикой, проблематикой и идеей. Выражение в пафосе эмоционально-оценочной позиции художника, наиболее точное и полное отражение его системы ценностей, душевного настроя и духовной ориентации. Виды пафоса </w:t>
      </w:r>
    </w:p>
    <w:p w14:paraId="70375BBA" w14:textId="77777777" w:rsidR="006E3234" w:rsidRPr="0012199A" w:rsidRDefault="006E3234" w:rsidP="002B405E">
      <w:pPr>
        <w:spacing w:after="120" w:line="240" w:lineRule="atLeast"/>
        <w:ind w:firstLine="567"/>
        <w:contextualSpacing/>
        <w:jc w:val="both"/>
        <w:rPr>
          <w:rFonts w:eastAsia="Calibri"/>
          <w:sz w:val="28"/>
          <w:szCs w:val="28"/>
        </w:rPr>
      </w:pPr>
      <w:r w:rsidRPr="0012199A">
        <w:rPr>
          <w:rFonts w:eastAsia="Calibri"/>
          <w:sz w:val="28"/>
          <w:szCs w:val="28"/>
        </w:rPr>
        <w:t xml:space="preserve">Психологизм в литературе. Отражение в психологическом образе чувств, мыслей персонажа (автора) — его эмоционального и рационального отношения к предметам, процессам, явлениям жизни. </w:t>
      </w:r>
    </w:p>
    <w:p w14:paraId="16C6D7C6" w14:textId="77777777" w:rsidR="006E3234" w:rsidRPr="0012199A" w:rsidRDefault="006E3234" w:rsidP="002B405E">
      <w:pPr>
        <w:spacing w:after="120" w:line="240" w:lineRule="atLeast"/>
        <w:ind w:firstLine="567"/>
        <w:contextualSpacing/>
        <w:jc w:val="both"/>
        <w:rPr>
          <w:rFonts w:eastAsia="Calibri"/>
          <w:sz w:val="28"/>
          <w:szCs w:val="28"/>
        </w:rPr>
      </w:pPr>
      <w:r w:rsidRPr="0012199A">
        <w:rPr>
          <w:rFonts w:eastAsia="Calibri"/>
          <w:sz w:val="28"/>
          <w:szCs w:val="28"/>
        </w:rPr>
        <w:t>Внутренний мир героя. Принципы, средства и приемы создания психологического образа героя. Особое значение русской словесности в создании психологических образов.</w:t>
      </w:r>
    </w:p>
    <w:p w14:paraId="65507B4D" w14:textId="77777777" w:rsidR="006E3234" w:rsidRPr="0012199A" w:rsidRDefault="006E3234" w:rsidP="002B405E">
      <w:pPr>
        <w:ind w:firstLine="567"/>
        <w:contextualSpacing/>
        <w:jc w:val="both"/>
        <w:rPr>
          <w:sz w:val="28"/>
          <w:szCs w:val="28"/>
        </w:rPr>
      </w:pPr>
      <w:r w:rsidRPr="0012199A">
        <w:rPr>
          <w:sz w:val="28"/>
          <w:szCs w:val="28"/>
        </w:rPr>
        <w:t xml:space="preserve">Категории содержания литературного произведения (художественный замысел, тематика, проблематика, художественная идея). </w:t>
      </w:r>
    </w:p>
    <w:p w14:paraId="5B9737E6" w14:textId="77777777" w:rsidR="006E3234" w:rsidRPr="0012199A" w:rsidRDefault="006E3234" w:rsidP="002B405E">
      <w:pPr>
        <w:ind w:firstLine="567"/>
        <w:contextualSpacing/>
        <w:jc w:val="both"/>
        <w:rPr>
          <w:sz w:val="28"/>
          <w:szCs w:val="28"/>
        </w:rPr>
      </w:pPr>
      <w:r w:rsidRPr="0012199A">
        <w:rPr>
          <w:sz w:val="28"/>
          <w:szCs w:val="28"/>
        </w:rPr>
        <w:t xml:space="preserve">Категории формы литературного произведения (сюжет и фабула, композиция литературного произведения, конфликт, внесюжетные элементы, художественная деталь, пейзаж). </w:t>
      </w:r>
    </w:p>
    <w:p w14:paraId="53486738" w14:textId="77777777" w:rsidR="006E3234" w:rsidRPr="0012199A" w:rsidRDefault="006E3234" w:rsidP="002B405E">
      <w:pPr>
        <w:ind w:firstLine="567"/>
        <w:contextualSpacing/>
        <w:jc w:val="both"/>
        <w:rPr>
          <w:sz w:val="28"/>
          <w:szCs w:val="28"/>
        </w:rPr>
      </w:pPr>
      <w:r w:rsidRPr="0012199A">
        <w:rPr>
          <w:sz w:val="28"/>
          <w:szCs w:val="28"/>
        </w:rPr>
        <w:t>Художественное пространство и художественное время в литературном произведении. Понятие хронотопа.</w:t>
      </w:r>
    </w:p>
    <w:p w14:paraId="1BACA211" w14:textId="77777777" w:rsidR="006E3234" w:rsidRPr="0012199A" w:rsidRDefault="006E3234" w:rsidP="002B405E">
      <w:pPr>
        <w:ind w:firstLine="567"/>
        <w:contextualSpacing/>
        <w:jc w:val="both"/>
        <w:rPr>
          <w:sz w:val="28"/>
          <w:szCs w:val="28"/>
        </w:rPr>
      </w:pPr>
      <w:r w:rsidRPr="0012199A">
        <w:rPr>
          <w:sz w:val="28"/>
          <w:szCs w:val="28"/>
        </w:rPr>
        <w:t>Деление литературы на три рода. Понятие литературного рода. Терминологические проблемы в теории литературных родов. Происхождение литературных родов. Межродовые и внеродовые формы литературы.</w:t>
      </w:r>
    </w:p>
    <w:p w14:paraId="48D22E08" w14:textId="77777777" w:rsidR="006E3234" w:rsidRPr="0012199A" w:rsidRDefault="006E3234" w:rsidP="002B405E">
      <w:pPr>
        <w:ind w:firstLine="567"/>
        <w:contextualSpacing/>
        <w:jc w:val="both"/>
        <w:rPr>
          <w:sz w:val="28"/>
          <w:szCs w:val="28"/>
        </w:rPr>
      </w:pPr>
      <w:r w:rsidRPr="0012199A">
        <w:rPr>
          <w:sz w:val="28"/>
          <w:szCs w:val="28"/>
        </w:rPr>
        <w:t xml:space="preserve">Эпический род литературы. Повествование и его субъект. </w:t>
      </w:r>
    </w:p>
    <w:p w14:paraId="423CCA2A" w14:textId="77777777" w:rsidR="006E3234" w:rsidRPr="0012199A" w:rsidRDefault="006E3234" w:rsidP="002B405E">
      <w:pPr>
        <w:ind w:firstLine="567"/>
        <w:contextualSpacing/>
        <w:jc w:val="both"/>
        <w:rPr>
          <w:sz w:val="28"/>
          <w:szCs w:val="28"/>
        </w:rPr>
      </w:pPr>
      <w:r w:rsidRPr="0012199A">
        <w:rPr>
          <w:sz w:val="28"/>
          <w:szCs w:val="28"/>
        </w:rPr>
        <w:t xml:space="preserve">Лирический род литературы. Лирический герой. </w:t>
      </w:r>
    </w:p>
    <w:p w14:paraId="31247E42" w14:textId="77777777" w:rsidR="006E3234" w:rsidRPr="0012199A" w:rsidRDefault="006E3234" w:rsidP="002B405E">
      <w:pPr>
        <w:ind w:firstLine="567"/>
        <w:contextualSpacing/>
        <w:jc w:val="both"/>
        <w:rPr>
          <w:sz w:val="28"/>
          <w:szCs w:val="28"/>
        </w:rPr>
      </w:pPr>
      <w:r w:rsidRPr="0012199A">
        <w:rPr>
          <w:sz w:val="28"/>
          <w:szCs w:val="28"/>
        </w:rPr>
        <w:t xml:space="preserve">Драматический род литературы. Особенности драмы как литературного рода. </w:t>
      </w:r>
    </w:p>
    <w:p w14:paraId="600C6B03" w14:textId="77777777" w:rsidR="006E3234" w:rsidRPr="0012199A" w:rsidRDefault="006E3234" w:rsidP="002B405E">
      <w:pPr>
        <w:ind w:firstLine="567"/>
        <w:contextualSpacing/>
        <w:jc w:val="both"/>
        <w:rPr>
          <w:sz w:val="28"/>
          <w:szCs w:val="28"/>
        </w:rPr>
      </w:pPr>
      <w:r w:rsidRPr="0012199A">
        <w:rPr>
          <w:sz w:val="28"/>
          <w:szCs w:val="28"/>
        </w:rPr>
        <w:t xml:space="preserve">Литературные жанры. Жанровая форма. Жанровое содержание. </w:t>
      </w:r>
    </w:p>
    <w:p w14:paraId="57724567" w14:textId="77777777" w:rsidR="006E3234" w:rsidRPr="0012199A" w:rsidRDefault="006E3234" w:rsidP="002B405E">
      <w:pPr>
        <w:ind w:firstLine="567"/>
        <w:contextualSpacing/>
        <w:jc w:val="both"/>
        <w:rPr>
          <w:sz w:val="28"/>
          <w:szCs w:val="28"/>
        </w:rPr>
      </w:pPr>
      <w:r w:rsidRPr="0012199A">
        <w:rPr>
          <w:sz w:val="28"/>
          <w:szCs w:val="28"/>
        </w:rPr>
        <w:t xml:space="preserve">Понятие содержательной формы применительно к жанрам. Жанровые группы. Жанры как бытийные универсалии. Канонические жанровые формы. Неканонические жанры. Жанровые конфронтации и жанровые традиции. </w:t>
      </w:r>
    </w:p>
    <w:p w14:paraId="55DD6F29" w14:textId="77777777" w:rsidR="006E3234" w:rsidRPr="0012199A" w:rsidRDefault="006E3234" w:rsidP="002B405E">
      <w:pPr>
        <w:ind w:firstLine="567"/>
        <w:contextualSpacing/>
        <w:jc w:val="both"/>
        <w:rPr>
          <w:sz w:val="28"/>
          <w:szCs w:val="28"/>
        </w:rPr>
      </w:pPr>
      <w:r w:rsidRPr="0012199A">
        <w:rPr>
          <w:sz w:val="28"/>
          <w:szCs w:val="28"/>
        </w:rPr>
        <w:t>Жанровая сущность романа. Роман в эстетике классицизма. Роман в суждениях немецких романтиков. Роман в осмыслении отечественных литературоведов (А. Веселовский, М. Бахтин, В. Кожинов, Е. Мелетинский, Г. Косиков и др.). Синтетичность жанровой формы романа.</w:t>
      </w:r>
    </w:p>
    <w:p w14:paraId="2AFE6391" w14:textId="77777777" w:rsidR="006E3234" w:rsidRPr="0012199A" w:rsidRDefault="006E3234" w:rsidP="002B405E">
      <w:pPr>
        <w:ind w:firstLine="567"/>
        <w:contextualSpacing/>
        <w:jc w:val="both"/>
        <w:rPr>
          <w:sz w:val="28"/>
          <w:szCs w:val="28"/>
        </w:rPr>
      </w:pPr>
      <w:r w:rsidRPr="0012199A">
        <w:rPr>
          <w:sz w:val="28"/>
          <w:szCs w:val="28"/>
        </w:rPr>
        <w:lastRenderedPageBreak/>
        <w:t xml:space="preserve">Художественный образ. Условность и жизнеподобие. Художественный символ. </w:t>
      </w:r>
    </w:p>
    <w:p w14:paraId="7C3E8C30" w14:textId="77777777" w:rsidR="006E3234" w:rsidRPr="0012199A" w:rsidRDefault="006E3234" w:rsidP="002B405E">
      <w:pPr>
        <w:ind w:firstLine="567"/>
        <w:contextualSpacing/>
        <w:jc w:val="both"/>
        <w:rPr>
          <w:sz w:val="28"/>
          <w:szCs w:val="28"/>
        </w:rPr>
      </w:pPr>
      <w:r w:rsidRPr="0012199A">
        <w:rPr>
          <w:sz w:val="28"/>
          <w:szCs w:val="28"/>
        </w:rPr>
        <w:t xml:space="preserve">Литературные иерархии и репутации. Понятие литературного ряда и литературной вертикали. </w:t>
      </w:r>
    </w:p>
    <w:bookmarkEnd w:id="0"/>
    <w:p w14:paraId="0694F777" w14:textId="77777777" w:rsidR="009966DB" w:rsidRPr="0012199A" w:rsidRDefault="009966DB" w:rsidP="00737904">
      <w:pPr>
        <w:shd w:val="clear" w:color="auto" w:fill="FFFFFF"/>
        <w:suppressAutoHyphens/>
        <w:spacing w:line="276" w:lineRule="auto"/>
        <w:ind w:right="97"/>
        <w:jc w:val="center"/>
        <w:rPr>
          <w:b/>
          <w:bCs/>
          <w:color w:val="000000" w:themeColor="text1"/>
          <w:sz w:val="28"/>
          <w:szCs w:val="28"/>
        </w:rPr>
      </w:pPr>
    </w:p>
    <w:p w14:paraId="1BE6449C" w14:textId="77777777" w:rsidR="009966DB" w:rsidRPr="0012199A" w:rsidRDefault="009966DB" w:rsidP="002B405E">
      <w:pPr>
        <w:spacing w:after="200" w:line="360" w:lineRule="auto"/>
        <w:ind w:firstLine="426"/>
        <w:jc w:val="center"/>
        <w:rPr>
          <w:b/>
          <w:color w:val="000000" w:themeColor="text1"/>
          <w:sz w:val="28"/>
          <w:szCs w:val="28"/>
        </w:rPr>
      </w:pPr>
      <w:r w:rsidRPr="0012199A">
        <w:rPr>
          <w:b/>
          <w:color w:val="000000" w:themeColor="text1"/>
          <w:sz w:val="28"/>
          <w:szCs w:val="28"/>
        </w:rPr>
        <w:t>Основные понятия</w:t>
      </w:r>
    </w:p>
    <w:p w14:paraId="6BE2C6DF" w14:textId="77777777" w:rsidR="009966DB" w:rsidRPr="0012199A" w:rsidRDefault="009966DB" w:rsidP="002B405E">
      <w:pPr>
        <w:ind w:firstLine="426"/>
        <w:jc w:val="both"/>
        <w:rPr>
          <w:sz w:val="28"/>
          <w:szCs w:val="28"/>
        </w:rPr>
      </w:pPr>
      <w:r w:rsidRPr="0012199A">
        <w:rPr>
          <w:bCs/>
          <w:color w:val="000000" w:themeColor="text1"/>
          <w:sz w:val="28"/>
          <w:szCs w:val="28"/>
        </w:rPr>
        <w:t xml:space="preserve">Художественный образ, художественный мир, авторская система ценностей, художественная форма, художественное содержание; тематика, проблематика, идея, пафос, герой, тип, характер, психологизм; литературный род, жанр; виды повествования, поэзия и проза, системы стихосложения; фонетические, синтаксические средства, тропы; композиция, композиционные приемы; сюжет, фабула, мотив; изображенный мир, </w:t>
      </w:r>
      <w:r w:rsidRPr="0012199A">
        <w:rPr>
          <w:color w:val="000000" w:themeColor="text1"/>
          <w:sz w:val="28"/>
          <w:szCs w:val="28"/>
        </w:rPr>
        <w:t xml:space="preserve">теоретическое литературоведение, герменевтика, </w:t>
      </w:r>
      <w:r w:rsidRPr="0012199A">
        <w:rPr>
          <w:sz w:val="28"/>
          <w:szCs w:val="28"/>
        </w:rPr>
        <w:t>семиотика, культурология, антропология, эстетика, классическая эстетика, эстетические категории, эстетическое, прекрасное, безобразное, трагическое, комическое, возвышенное, художественный вкус, неклассическая эстетика, аполлоническое, дионисийское, мимесис, идеализация, символизация, монтаж, карнавал, реализм, соцреализм, постмодернизм, литературный род, жанр, жанровая форма, жанровое содержание, содержание и форма литературного произведения, художественный образ, литературное направление, художественный стиль и др.</w:t>
      </w:r>
    </w:p>
    <w:p w14:paraId="75F44DAC" w14:textId="10D8A28A" w:rsidR="003A09E4" w:rsidRPr="0012199A" w:rsidRDefault="003A09E4" w:rsidP="00737904">
      <w:pPr>
        <w:shd w:val="clear" w:color="auto" w:fill="FFFFFF"/>
        <w:suppressAutoHyphens/>
        <w:spacing w:line="276" w:lineRule="auto"/>
        <w:ind w:right="97"/>
        <w:jc w:val="center"/>
        <w:rPr>
          <w:b/>
          <w:bCs/>
          <w:sz w:val="28"/>
          <w:szCs w:val="28"/>
        </w:rPr>
      </w:pPr>
    </w:p>
    <w:p w14:paraId="71D7674A" w14:textId="77777777" w:rsidR="0012199A" w:rsidRPr="0012199A" w:rsidRDefault="0012199A" w:rsidP="0012199A">
      <w:pPr>
        <w:tabs>
          <w:tab w:val="left" w:pos="270"/>
        </w:tabs>
        <w:jc w:val="both"/>
        <w:rPr>
          <w:b/>
          <w:sz w:val="28"/>
          <w:szCs w:val="28"/>
        </w:rPr>
      </w:pPr>
      <w:r w:rsidRPr="0012199A">
        <w:rPr>
          <w:b/>
          <w:sz w:val="28"/>
          <w:szCs w:val="28"/>
        </w:rPr>
        <w:t xml:space="preserve">5. ОБРАЗОВАТЕЛЬНЫЕ ТЕХНОЛОГИИ </w:t>
      </w:r>
    </w:p>
    <w:p w14:paraId="61E03829" w14:textId="77777777" w:rsidR="0012199A" w:rsidRPr="0012199A" w:rsidRDefault="0012199A" w:rsidP="00737904">
      <w:pPr>
        <w:shd w:val="clear" w:color="auto" w:fill="FFFFFF"/>
        <w:suppressAutoHyphens/>
        <w:spacing w:line="276" w:lineRule="auto"/>
        <w:ind w:right="97"/>
        <w:jc w:val="center"/>
        <w:rPr>
          <w:b/>
          <w:bCs/>
          <w:sz w:val="28"/>
          <w:szCs w:val="28"/>
        </w:rPr>
      </w:pPr>
    </w:p>
    <w:p w14:paraId="0BE2A8DF" w14:textId="77777777" w:rsidR="00475082" w:rsidRPr="00475082" w:rsidRDefault="00475082" w:rsidP="00475082">
      <w:pPr>
        <w:tabs>
          <w:tab w:val="left" w:pos="1080"/>
        </w:tabs>
        <w:spacing w:after="160" w:line="254" w:lineRule="auto"/>
        <w:ind w:firstLine="709"/>
        <w:jc w:val="both"/>
        <w:rPr>
          <w:sz w:val="28"/>
          <w:szCs w:val="28"/>
        </w:rPr>
      </w:pPr>
      <w:r w:rsidRPr="00475082">
        <w:rPr>
          <w:sz w:val="28"/>
          <w:szCs w:val="28"/>
        </w:rPr>
        <w:t>Процесс изучения дисциплины  предусматривает контактную (работа на занятиях лекционного и семинарского типа) и самостоятельную (самоподготовка к лекциям и занятиям семинарского типа) работу обучающегося.</w:t>
      </w:r>
    </w:p>
    <w:p w14:paraId="11752FEE" w14:textId="539F366B" w:rsidR="00475082" w:rsidRPr="00475082" w:rsidRDefault="00475082" w:rsidP="00475082">
      <w:pPr>
        <w:tabs>
          <w:tab w:val="left" w:pos="1080"/>
        </w:tabs>
        <w:spacing w:after="160" w:line="254" w:lineRule="auto"/>
        <w:ind w:firstLine="709"/>
        <w:jc w:val="both"/>
        <w:rPr>
          <w:bCs/>
          <w:sz w:val="28"/>
          <w:szCs w:val="28"/>
        </w:rPr>
      </w:pPr>
      <w:r w:rsidRPr="00475082">
        <w:rPr>
          <w:sz w:val="28"/>
          <w:szCs w:val="28"/>
        </w:rPr>
        <w:t>В качестве основной формы организации учебного процесса по дисциплине «</w:t>
      </w:r>
      <w:r>
        <w:rPr>
          <w:sz w:val="28"/>
          <w:szCs w:val="28"/>
        </w:rPr>
        <w:t>Теория литературы</w:t>
      </w:r>
      <w:r w:rsidRPr="00475082">
        <w:rPr>
          <w:sz w:val="28"/>
          <w:szCs w:val="28"/>
        </w:rPr>
        <w:t xml:space="preserve">» в предлагаемой методике обучения выступает использование интерактивных, развивающих, проблемных, проектных технологий обучения. </w:t>
      </w:r>
    </w:p>
    <w:p w14:paraId="57BC8AC9" w14:textId="1DF795C4" w:rsidR="00475082" w:rsidRPr="00475082" w:rsidRDefault="00475082" w:rsidP="00475082">
      <w:pPr>
        <w:tabs>
          <w:tab w:val="left" w:pos="1080"/>
        </w:tabs>
        <w:spacing w:after="160" w:line="254" w:lineRule="auto"/>
        <w:ind w:firstLine="709"/>
        <w:jc w:val="both"/>
        <w:rPr>
          <w:sz w:val="28"/>
          <w:szCs w:val="28"/>
        </w:rPr>
      </w:pPr>
      <w:r w:rsidRPr="00475082">
        <w:rPr>
          <w:sz w:val="28"/>
          <w:szCs w:val="28"/>
        </w:rPr>
        <w:t>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w:t>
      </w:r>
    </w:p>
    <w:p w14:paraId="77252C3D" w14:textId="77777777" w:rsidR="00475082" w:rsidRPr="00475082" w:rsidRDefault="00475082" w:rsidP="00475082">
      <w:pPr>
        <w:tabs>
          <w:tab w:val="left" w:pos="1080"/>
        </w:tabs>
        <w:spacing w:after="160" w:line="254" w:lineRule="auto"/>
        <w:ind w:firstLine="709"/>
        <w:jc w:val="both"/>
        <w:rPr>
          <w:bCs/>
          <w:sz w:val="28"/>
          <w:szCs w:val="28"/>
        </w:rPr>
      </w:pPr>
      <w:r w:rsidRPr="00475082">
        <w:rPr>
          <w:sz w:val="28"/>
          <w:szCs w:val="28"/>
        </w:rPr>
        <w:t xml:space="preserve">Конспект лекций является базой при подготовке к практическим занятиям, к экзаменам, а также самостоятельной научной деятельности. </w:t>
      </w:r>
    </w:p>
    <w:p w14:paraId="681F1D97" w14:textId="77777777" w:rsidR="00475082" w:rsidRPr="00475082" w:rsidRDefault="00475082" w:rsidP="00475082">
      <w:pPr>
        <w:tabs>
          <w:tab w:val="left" w:pos="1080"/>
        </w:tabs>
        <w:spacing w:after="160" w:line="254" w:lineRule="auto"/>
        <w:ind w:firstLine="709"/>
        <w:jc w:val="both"/>
        <w:rPr>
          <w:sz w:val="28"/>
          <w:szCs w:val="28"/>
        </w:rPr>
      </w:pPr>
      <w:r w:rsidRPr="00475082">
        <w:rPr>
          <w:bCs/>
          <w:sz w:val="28"/>
          <w:szCs w:val="28"/>
        </w:rPr>
        <w:lastRenderedPageBreak/>
        <w:t xml:space="preserve">Изложение лекционного материала рекомендуется проводить в мультимедийной форме (презентаций). Теоретический материал должен отличаться практической направленностью. </w:t>
      </w:r>
    </w:p>
    <w:p w14:paraId="0CBF0665" w14:textId="72CCC657" w:rsidR="00475082" w:rsidRPr="00475082" w:rsidRDefault="00475082" w:rsidP="00475082">
      <w:pPr>
        <w:tabs>
          <w:tab w:val="left" w:pos="1080"/>
        </w:tabs>
        <w:spacing w:after="160" w:line="254" w:lineRule="auto"/>
        <w:ind w:firstLine="709"/>
        <w:jc w:val="both"/>
        <w:rPr>
          <w:sz w:val="28"/>
          <w:szCs w:val="28"/>
        </w:rPr>
      </w:pPr>
      <w:r w:rsidRPr="00475082">
        <w:rPr>
          <w:sz w:val="28"/>
          <w:szCs w:val="28"/>
        </w:rPr>
        <w:t>Занятия семинарского типа по дисциплине «</w:t>
      </w:r>
      <w:r>
        <w:rPr>
          <w:sz w:val="28"/>
          <w:szCs w:val="28"/>
        </w:rPr>
        <w:t>Теория литературы</w:t>
      </w:r>
      <w:r w:rsidRPr="00475082">
        <w:rPr>
          <w:sz w:val="28"/>
          <w:szCs w:val="28"/>
        </w:rPr>
        <w:t xml:space="preserve">» проводятся с целью приобретения практических навыков применения полученных знаний в практической деятельности. </w:t>
      </w:r>
    </w:p>
    <w:p w14:paraId="176510AF" w14:textId="77777777" w:rsidR="00475082" w:rsidRPr="00475082" w:rsidRDefault="00475082" w:rsidP="00475082">
      <w:pPr>
        <w:tabs>
          <w:tab w:val="left" w:pos="1080"/>
        </w:tabs>
        <w:spacing w:after="160" w:line="254" w:lineRule="auto"/>
        <w:ind w:firstLine="709"/>
        <w:jc w:val="both"/>
        <w:rPr>
          <w:sz w:val="28"/>
          <w:szCs w:val="28"/>
        </w:rPr>
      </w:pPr>
      <w:r w:rsidRPr="00475082">
        <w:rPr>
          <w:sz w:val="28"/>
          <w:szCs w:val="28"/>
        </w:rPr>
        <w:t xml:space="preserve">Занятия семинарского типа способствуют более глубокому пониманию теоретического материала учебного курса, а также развитию, формированию и становлению различных уровней составляющих профессиональной компетентности студентов. </w:t>
      </w:r>
    </w:p>
    <w:p w14:paraId="1B3DC1B3" w14:textId="3D8189B8" w:rsidR="00475082" w:rsidRPr="00475082" w:rsidRDefault="00475082" w:rsidP="00475082">
      <w:pPr>
        <w:tabs>
          <w:tab w:val="left" w:pos="1080"/>
        </w:tabs>
        <w:spacing w:after="160" w:line="254" w:lineRule="auto"/>
        <w:ind w:firstLine="709"/>
        <w:jc w:val="both"/>
        <w:rPr>
          <w:sz w:val="28"/>
          <w:szCs w:val="28"/>
        </w:rPr>
      </w:pPr>
      <w:r w:rsidRPr="00475082">
        <w:rPr>
          <w:sz w:val="28"/>
          <w:szCs w:val="28"/>
        </w:rPr>
        <w:t>На занятиях семинарского типа по дисциплине «</w:t>
      </w:r>
      <w:r>
        <w:rPr>
          <w:sz w:val="28"/>
          <w:szCs w:val="28"/>
        </w:rPr>
        <w:t>Теория литературы</w:t>
      </w:r>
      <w:r w:rsidRPr="00475082">
        <w:rPr>
          <w:sz w:val="28"/>
          <w:szCs w:val="28"/>
        </w:rPr>
        <w:t>» используются следующие интерактивные формы:</w:t>
      </w:r>
    </w:p>
    <w:p w14:paraId="2B3CA561" w14:textId="77777777" w:rsidR="00475082" w:rsidRPr="00475082" w:rsidRDefault="00475082" w:rsidP="00475082">
      <w:pPr>
        <w:tabs>
          <w:tab w:val="left" w:pos="960"/>
        </w:tabs>
        <w:ind w:firstLine="709"/>
        <w:jc w:val="both"/>
        <w:rPr>
          <w:sz w:val="28"/>
          <w:szCs w:val="28"/>
        </w:rPr>
      </w:pPr>
      <w:r w:rsidRPr="00475082">
        <w:rPr>
          <w:sz w:val="28"/>
          <w:szCs w:val="28"/>
        </w:rPr>
        <w:t xml:space="preserve">- семинары-дискуссии, семинары обсуждения; </w:t>
      </w:r>
    </w:p>
    <w:p w14:paraId="50A13A4D" w14:textId="77777777" w:rsidR="00475082" w:rsidRPr="00475082" w:rsidRDefault="00475082" w:rsidP="00475082">
      <w:pPr>
        <w:tabs>
          <w:tab w:val="left" w:pos="960"/>
        </w:tabs>
        <w:ind w:firstLine="709"/>
        <w:jc w:val="both"/>
        <w:rPr>
          <w:sz w:val="28"/>
          <w:szCs w:val="28"/>
        </w:rPr>
      </w:pPr>
      <w:r w:rsidRPr="00475082">
        <w:rPr>
          <w:sz w:val="28"/>
          <w:szCs w:val="28"/>
        </w:rPr>
        <w:t>- презентации докладов и статей.</w:t>
      </w:r>
    </w:p>
    <w:p w14:paraId="5446816D" w14:textId="77777777" w:rsidR="00475082" w:rsidRPr="00475082" w:rsidRDefault="00475082" w:rsidP="00475082">
      <w:pPr>
        <w:tabs>
          <w:tab w:val="left" w:pos="960"/>
        </w:tabs>
        <w:ind w:firstLine="709"/>
        <w:jc w:val="both"/>
        <w:rPr>
          <w:sz w:val="28"/>
          <w:szCs w:val="28"/>
        </w:rPr>
      </w:pPr>
    </w:p>
    <w:p w14:paraId="2FE00A31" w14:textId="46422E82" w:rsidR="00475082" w:rsidRPr="00475082" w:rsidRDefault="00475082" w:rsidP="00475082">
      <w:pPr>
        <w:tabs>
          <w:tab w:val="left" w:pos="960"/>
        </w:tabs>
        <w:spacing w:after="160" w:line="254" w:lineRule="auto"/>
        <w:ind w:firstLine="709"/>
        <w:jc w:val="both"/>
        <w:rPr>
          <w:sz w:val="28"/>
          <w:szCs w:val="28"/>
        </w:rPr>
      </w:pPr>
      <w:r w:rsidRPr="00475082">
        <w:rPr>
          <w:sz w:val="28"/>
          <w:szCs w:val="28"/>
        </w:rPr>
        <w:t xml:space="preserve">Целью самостоятельной работы студентов является </w:t>
      </w:r>
      <w:r w:rsidRPr="00475082">
        <w:rPr>
          <w:sz w:val="28"/>
          <w:szCs w:val="28"/>
          <w:shd w:val="clear" w:color="auto" w:fill="FFFFFF"/>
        </w:rPr>
        <w:t xml:space="preserve">формирование философского мышления и сознания, способствующих социальному ориентированию в современной жизни. </w:t>
      </w:r>
      <w:r w:rsidRPr="00475082">
        <w:rPr>
          <w:sz w:val="28"/>
          <w:szCs w:val="28"/>
        </w:rPr>
        <w:t>Самостоятельная работа студентов по дисциплине «</w:t>
      </w:r>
      <w:r>
        <w:rPr>
          <w:sz w:val="28"/>
          <w:szCs w:val="28"/>
        </w:rPr>
        <w:t>Теория литературы</w:t>
      </w:r>
      <w:r w:rsidRPr="00475082">
        <w:rPr>
          <w:sz w:val="28"/>
          <w:szCs w:val="28"/>
        </w:rPr>
        <w:t xml:space="preserve">» обеспечивает: </w:t>
      </w:r>
    </w:p>
    <w:p w14:paraId="40F3BA3D" w14:textId="77777777" w:rsidR="00475082" w:rsidRPr="00475082" w:rsidRDefault="00475082" w:rsidP="00475082">
      <w:pPr>
        <w:tabs>
          <w:tab w:val="left" w:pos="960"/>
        </w:tabs>
        <w:spacing w:after="160" w:line="254" w:lineRule="auto"/>
        <w:ind w:firstLine="709"/>
        <w:jc w:val="both"/>
        <w:rPr>
          <w:sz w:val="28"/>
          <w:szCs w:val="28"/>
        </w:rPr>
      </w:pPr>
      <w:r w:rsidRPr="00475082">
        <w:rPr>
          <w:sz w:val="28"/>
          <w:szCs w:val="28"/>
        </w:rPr>
        <w:t>закрепление знаний, полученных студентами в процессе занятий лекционного и семинарского типов;</w:t>
      </w:r>
    </w:p>
    <w:p w14:paraId="613C9817" w14:textId="77777777" w:rsidR="00475082" w:rsidRPr="00475082" w:rsidRDefault="00475082" w:rsidP="00475082">
      <w:pPr>
        <w:tabs>
          <w:tab w:val="left" w:pos="960"/>
        </w:tabs>
        <w:spacing w:after="160" w:line="254" w:lineRule="auto"/>
        <w:ind w:firstLine="709"/>
        <w:jc w:val="both"/>
        <w:rPr>
          <w:sz w:val="28"/>
          <w:szCs w:val="28"/>
        </w:rPr>
      </w:pPr>
      <w:r w:rsidRPr="00475082">
        <w:rPr>
          <w:sz w:val="28"/>
          <w:szCs w:val="28"/>
        </w:rPr>
        <w:t>формирование навыков работы с периодической, научной литературой, информационными ресурсами Интернет.</w:t>
      </w:r>
    </w:p>
    <w:p w14:paraId="6CA393B4" w14:textId="77777777" w:rsidR="00475082" w:rsidRPr="00475082" w:rsidRDefault="00475082" w:rsidP="00475082">
      <w:pPr>
        <w:tabs>
          <w:tab w:val="left" w:pos="960"/>
        </w:tabs>
        <w:ind w:firstLine="709"/>
        <w:jc w:val="both"/>
        <w:rPr>
          <w:sz w:val="28"/>
          <w:szCs w:val="28"/>
        </w:rPr>
      </w:pPr>
      <w:r w:rsidRPr="00475082">
        <w:rPr>
          <w:sz w:val="28"/>
          <w:szCs w:val="28"/>
        </w:rPr>
        <w:t>В процессе выполнения самостоятельной работы студент овладевает умениями и навыками написания научных работ по социологии; анализом социологических текстов, концепций, точек зрения.</w:t>
      </w:r>
    </w:p>
    <w:p w14:paraId="5A664910" w14:textId="77777777" w:rsidR="00475082" w:rsidRPr="00475082" w:rsidRDefault="00475082" w:rsidP="00475082">
      <w:pPr>
        <w:tabs>
          <w:tab w:val="left" w:pos="960"/>
        </w:tabs>
        <w:ind w:left="720"/>
        <w:jc w:val="both"/>
        <w:rPr>
          <w:sz w:val="28"/>
          <w:szCs w:val="28"/>
        </w:rPr>
      </w:pPr>
      <w:r w:rsidRPr="00475082">
        <w:rPr>
          <w:sz w:val="28"/>
          <w:szCs w:val="28"/>
        </w:rPr>
        <w:t xml:space="preserve"> </w:t>
      </w:r>
    </w:p>
    <w:p w14:paraId="210DE193" w14:textId="77777777" w:rsidR="00475082" w:rsidRPr="00475082" w:rsidRDefault="00475082" w:rsidP="00475082">
      <w:pPr>
        <w:tabs>
          <w:tab w:val="left" w:pos="900"/>
          <w:tab w:val="left" w:pos="960"/>
          <w:tab w:val="left" w:pos="1080"/>
        </w:tabs>
        <w:ind w:firstLine="600"/>
        <w:jc w:val="both"/>
        <w:rPr>
          <w:sz w:val="28"/>
          <w:szCs w:val="28"/>
        </w:rPr>
      </w:pPr>
      <w:r w:rsidRPr="00475082">
        <w:rPr>
          <w:sz w:val="28"/>
          <w:szCs w:val="28"/>
        </w:rPr>
        <w:t xml:space="preserve">Формы самостоятельной работы: </w:t>
      </w:r>
    </w:p>
    <w:p w14:paraId="2C939A6C" w14:textId="77777777" w:rsidR="00475082" w:rsidRPr="00475082" w:rsidRDefault="00475082" w:rsidP="00475082">
      <w:pPr>
        <w:tabs>
          <w:tab w:val="left" w:pos="900"/>
          <w:tab w:val="left" w:pos="960"/>
          <w:tab w:val="left" w:pos="1080"/>
        </w:tabs>
        <w:ind w:firstLine="600"/>
        <w:jc w:val="both"/>
        <w:rPr>
          <w:sz w:val="28"/>
          <w:szCs w:val="28"/>
        </w:rPr>
      </w:pPr>
    </w:p>
    <w:p w14:paraId="3597E8CB" w14:textId="3FA1E7EC" w:rsidR="00475082" w:rsidRPr="00475082" w:rsidRDefault="00475082" w:rsidP="00475082">
      <w:pPr>
        <w:pStyle w:val="ae"/>
        <w:numPr>
          <w:ilvl w:val="0"/>
          <w:numId w:val="49"/>
        </w:numPr>
        <w:spacing w:after="160" w:line="254" w:lineRule="auto"/>
        <w:jc w:val="both"/>
        <w:rPr>
          <w:bCs/>
          <w:sz w:val="28"/>
          <w:szCs w:val="28"/>
        </w:rPr>
      </w:pPr>
      <w:r w:rsidRPr="00475082">
        <w:rPr>
          <w:sz w:val="28"/>
          <w:szCs w:val="28"/>
        </w:rPr>
        <w:t>Подготовка к практическому занятию.</w:t>
      </w:r>
    </w:p>
    <w:p w14:paraId="1FCA7922" w14:textId="77777777" w:rsidR="00475082" w:rsidRPr="00475082" w:rsidRDefault="00475082" w:rsidP="00475082">
      <w:pPr>
        <w:pStyle w:val="ae"/>
        <w:numPr>
          <w:ilvl w:val="0"/>
          <w:numId w:val="49"/>
        </w:numPr>
        <w:spacing w:after="160" w:line="254" w:lineRule="auto"/>
        <w:jc w:val="both"/>
        <w:rPr>
          <w:bCs/>
          <w:sz w:val="28"/>
          <w:szCs w:val="28"/>
        </w:rPr>
      </w:pPr>
      <w:r w:rsidRPr="00475082">
        <w:rPr>
          <w:bCs/>
          <w:sz w:val="28"/>
          <w:szCs w:val="28"/>
        </w:rPr>
        <w:t>Подготовка к презентации,</w:t>
      </w:r>
    </w:p>
    <w:p w14:paraId="3595C879" w14:textId="77777777" w:rsidR="00475082" w:rsidRPr="00475082" w:rsidRDefault="00475082" w:rsidP="00475082">
      <w:pPr>
        <w:pStyle w:val="ae"/>
        <w:numPr>
          <w:ilvl w:val="0"/>
          <w:numId w:val="49"/>
        </w:numPr>
        <w:spacing w:after="160" w:line="254" w:lineRule="auto"/>
        <w:jc w:val="both"/>
        <w:rPr>
          <w:bCs/>
          <w:sz w:val="28"/>
          <w:szCs w:val="28"/>
        </w:rPr>
      </w:pPr>
      <w:r w:rsidRPr="00475082">
        <w:rPr>
          <w:bCs/>
          <w:sz w:val="28"/>
          <w:szCs w:val="28"/>
        </w:rPr>
        <w:t>Подготовка к проведению семинара-конференции,</w:t>
      </w:r>
    </w:p>
    <w:p w14:paraId="4E38897F" w14:textId="77777777" w:rsidR="00475082" w:rsidRPr="00475082" w:rsidRDefault="00475082" w:rsidP="00475082">
      <w:pPr>
        <w:pStyle w:val="ae"/>
        <w:numPr>
          <w:ilvl w:val="0"/>
          <w:numId w:val="49"/>
        </w:numPr>
        <w:spacing w:after="160" w:line="254" w:lineRule="auto"/>
        <w:jc w:val="both"/>
        <w:rPr>
          <w:sz w:val="28"/>
          <w:szCs w:val="28"/>
        </w:rPr>
      </w:pPr>
      <w:r w:rsidRPr="00475082">
        <w:rPr>
          <w:bCs/>
          <w:sz w:val="28"/>
          <w:szCs w:val="28"/>
        </w:rPr>
        <w:t>Подготовка к обсуждению презентаций студентов.</w:t>
      </w:r>
    </w:p>
    <w:p w14:paraId="69FFA82C" w14:textId="77777777" w:rsidR="00475082" w:rsidRPr="00475082" w:rsidRDefault="00475082" w:rsidP="00475082">
      <w:pPr>
        <w:tabs>
          <w:tab w:val="left" w:pos="900"/>
          <w:tab w:val="left" w:pos="960"/>
          <w:tab w:val="left" w:pos="1080"/>
        </w:tabs>
        <w:ind w:firstLine="600"/>
        <w:jc w:val="both"/>
        <w:rPr>
          <w:sz w:val="28"/>
          <w:szCs w:val="28"/>
        </w:rPr>
      </w:pPr>
      <w:r w:rsidRPr="00475082">
        <w:rPr>
          <w:sz w:val="28"/>
          <w:szCs w:val="28"/>
        </w:rPr>
        <w:t>Самостоятельная работа является обязательной для каждого студента.</w:t>
      </w:r>
    </w:p>
    <w:p w14:paraId="7D924D82" w14:textId="77777777" w:rsidR="00094261" w:rsidRPr="0012199A" w:rsidRDefault="00094261" w:rsidP="00094261">
      <w:pPr>
        <w:shd w:val="clear" w:color="auto" w:fill="FFFFFF"/>
        <w:jc w:val="both"/>
        <w:rPr>
          <w:b/>
          <w:color w:val="000000"/>
          <w:spacing w:val="1"/>
          <w:sz w:val="28"/>
          <w:szCs w:val="28"/>
        </w:rPr>
      </w:pPr>
    </w:p>
    <w:p w14:paraId="07544C09" w14:textId="77777777" w:rsidR="0012199A" w:rsidRPr="0012199A" w:rsidRDefault="0012199A" w:rsidP="0012199A">
      <w:pPr>
        <w:widowControl w:val="0"/>
        <w:tabs>
          <w:tab w:val="left" w:pos="1080"/>
        </w:tabs>
        <w:autoSpaceDE w:val="0"/>
        <w:jc w:val="both"/>
        <w:rPr>
          <w:sz w:val="28"/>
          <w:szCs w:val="28"/>
          <w:lang w:eastAsia="zh-CN"/>
        </w:rPr>
      </w:pPr>
    </w:p>
    <w:p w14:paraId="47F5A1C7" w14:textId="77777777" w:rsidR="0012199A" w:rsidRPr="0012199A" w:rsidRDefault="0012199A" w:rsidP="0012199A">
      <w:pPr>
        <w:pStyle w:val="ae"/>
        <w:numPr>
          <w:ilvl w:val="0"/>
          <w:numId w:val="43"/>
        </w:numPr>
        <w:tabs>
          <w:tab w:val="left" w:pos="708"/>
        </w:tabs>
        <w:spacing w:before="60"/>
        <w:contextualSpacing/>
        <w:jc w:val="both"/>
        <w:rPr>
          <w:b/>
          <w:sz w:val="28"/>
          <w:szCs w:val="28"/>
        </w:rPr>
      </w:pPr>
      <w:r w:rsidRPr="0012199A">
        <w:rPr>
          <w:b/>
          <w:sz w:val="28"/>
          <w:szCs w:val="28"/>
        </w:rPr>
        <w:lastRenderedPageBreak/>
        <w:t>ОЦЕНОЧНЫЕ СРЕДСТВА ДЛЯ ТЕКУЩЕГО КОНТРОЛЯ УСПЕВАЕМОСТИ, ПРОМЕЖУТОЧНОЙ АТТЕСТАЦИИ ПО ИТОГАМ ОСВОЕНИЯ ДИСЦИПЛИНЫ</w:t>
      </w:r>
    </w:p>
    <w:p w14:paraId="354C2516" w14:textId="77777777" w:rsidR="0012199A" w:rsidRPr="0012199A" w:rsidRDefault="0012199A" w:rsidP="0012199A">
      <w:pPr>
        <w:tabs>
          <w:tab w:val="left" w:pos="1134"/>
        </w:tabs>
        <w:ind w:firstLine="567"/>
        <w:jc w:val="both"/>
        <w:rPr>
          <w:b/>
          <w:bCs/>
          <w:sz w:val="28"/>
          <w:szCs w:val="28"/>
          <w:lang w:eastAsia="zh-CN"/>
        </w:rPr>
      </w:pPr>
    </w:p>
    <w:p w14:paraId="45379602" w14:textId="77777777" w:rsidR="0012199A" w:rsidRPr="0012199A" w:rsidRDefault="0012199A" w:rsidP="0012199A">
      <w:pPr>
        <w:tabs>
          <w:tab w:val="left" w:pos="1134"/>
        </w:tabs>
        <w:ind w:firstLine="567"/>
        <w:jc w:val="both"/>
        <w:rPr>
          <w:bCs/>
          <w:sz w:val="28"/>
          <w:szCs w:val="28"/>
          <w:lang w:eastAsia="zh-CN"/>
        </w:rPr>
      </w:pPr>
      <w:r w:rsidRPr="0012199A">
        <w:rPr>
          <w:bCs/>
          <w:sz w:val="28"/>
          <w:szCs w:val="28"/>
          <w:lang w:eastAsia="zh-CN"/>
        </w:rPr>
        <w:t>Текущая и 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w:t>
      </w:r>
    </w:p>
    <w:p w14:paraId="00829C7A" w14:textId="77777777" w:rsidR="0012199A" w:rsidRPr="0012199A" w:rsidRDefault="0012199A" w:rsidP="0012199A">
      <w:pPr>
        <w:widowControl w:val="0"/>
        <w:tabs>
          <w:tab w:val="left" w:pos="1134"/>
        </w:tabs>
        <w:spacing w:line="276" w:lineRule="auto"/>
        <w:ind w:firstLine="567"/>
        <w:jc w:val="both"/>
        <w:rPr>
          <w:sz w:val="28"/>
          <w:szCs w:val="28"/>
          <w:lang w:eastAsia="zh-CN"/>
        </w:rPr>
      </w:pPr>
      <w:r w:rsidRPr="0012199A">
        <w:rPr>
          <w:sz w:val="28"/>
          <w:szCs w:val="28"/>
          <w:lang w:eastAsia="zh-CN"/>
        </w:rPr>
        <w:t>При проведении аттестаций по дисциплине применяется балльно-рейтинговая технология оценки знаний студентов предусматривает проведение:</w:t>
      </w:r>
    </w:p>
    <w:p w14:paraId="2DB9AE51" w14:textId="77777777" w:rsidR="0012199A" w:rsidRPr="0012199A" w:rsidRDefault="0012199A" w:rsidP="0012199A">
      <w:pPr>
        <w:widowControl w:val="0"/>
        <w:tabs>
          <w:tab w:val="left" w:pos="1134"/>
        </w:tabs>
        <w:spacing w:line="276" w:lineRule="auto"/>
        <w:ind w:firstLine="567"/>
        <w:jc w:val="both"/>
        <w:rPr>
          <w:sz w:val="28"/>
          <w:szCs w:val="28"/>
          <w:lang w:eastAsia="zh-CN"/>
        </w:rPr>
      </w:pPr>
      <w:r w:rsidRPr="0012199A">
        <w:rPr>
          <w:sz w:val="28"/>
          <w:szCs w:val="28"/>
          <w:lang w:eastAsia="zh-CN"/>
        </w:rPr>
        <w:t>- текущего контроля успеваемости студентов;</w:t>
      </w:r>
    </w:p>
    <w:p w14:paraId="47612388" w14:textId="77777777" w:rsidR="0012199A" w:rsidRPr="0012199A" w:rsidRDefault="0012199A" w:rsidP="0012199A">
      <w:pPr>
        <w:widowControl w:val="0"/>
        <w:tabs>
          <w:tab w:val="left" w:pos="1134"/>
        </w:tabs>
        <w:spacing w:line="276" w:lineRule="auto"/>
        <w:ind w:firstLine="567"/>
        <w:jc w:val="both"/>
        <w:rPr>
          <w:sz w:val="28"/>
          <w:szCs w:val="28"/>
          <w:lang w:eastAsia="zh-CN"/>
        </w:rPr>
      </w:pPr>
      <w:r w:rsidRPr="0012199A">
        <w:rPr>
          <w:sz w:val="28"/>
          <w:szCs w:val="28"/>
          <w:lang w:eastAsia="zh-CN"/>
        </w:rPr>
        <w:t>- промежуточной аттестации успеваемости студентов.</w:t>
      </w:r>
    </w:p>
    <w:p w14:paraId="749CF008" w14:textId="77777777" w:rsidR="0012199A" w:rsidRPr="0012199A" w:rsidRDefault="0012199A" w:rsidP="0012199A">
      <w:pPr>
        <w:widowControl w:val="0"/>
        <w:tabs>
          <w:tab w:val="left" w:pos="1134"/>
        </w:tabs>
        <w:spacing w:line="276" w:lineRule="auto"/>
        <w:ind w:firstLine="567"/>
        <w:jc w:val="both"/>
        <w:rPr>
          <w:sz w:val="28"/>
          <w:szCs w:val="28"/>
          <w:lang w:eastAsia="zh-CN"/>
        </w:rPr>
      </w:pPr>
      <w:r w:rsidRPr="0012199A">
        <w:rPr>
          <w:sz w:val="28"/>
          <w:szCs w:val="28"/>
          <w:lang w:eastAsia="zh-CN"/>
        </w:rPr>
        <w:t xml:space="preserve">Текущий контроль – это непрерывно осуществляемое наблюдение за уровнем усвоения знаний и формирования умений и навыков в течение семестра. </w:t>
      </w:r>
    </w:p>
    <w:p w14:paraId="43B16056" w14:textId="77777777" w:rsidR="0012199A" w:rsidRPr="0012199A" w:rsidRDefault="0012199A" w:rsidP="0012199A">
      <w:pPr>
        <w:widowControl w:val="0"/>
        <w:tabs>
          <w:tab w:val="left" w:pos="1134"/>
        </w:tabs>
        <w:snapToGrid w:val="0"/>
        <w:spacing w:line="276" w:lineRule="auto"/>
        <w:ind w:firstLine="567"/>
        <w:jc w:val="both"/>
        <w:rPr>
          <w:sz w:val="28"/>
          <w:szCs w:val="28"/>
          <w:lang w:eastAsia="zh-CN"/>
        </w:rPr>
      </w:pPr>
      <w:r w:rsidRPr="0012199A">
        <w:rPr>
          <w:sz w:val="28"/>
          <w:szCs w:val="28"/>
          <w:lang w:eastAsia="zh-CN"/>
        </w:rPr>
        <w:t xml:space="preserve">Промежуточная аттестация – это вид контроля, предусмотренный рабочим учебным планом направления подготовки, осуществляется в ходе экзамена (зачета). </w:t>
      </w:r>
    </w:p>
    <w:p w14:paraId="06C99FC8" w14:textId="77777777" w:rsidR="0012199A" w:rsidRPr="0012199A" w:rsidRDefault="0012199A" w:rsidP="0012199A">
      <w:pPr>
        <w:widowControl w:val="0"/>
        <w:tabs>
          <w:tab w:val="left" w:pos="1134"/>
        </w:tabs>
        <w:spacing w:line="276" w:lineRule="auto"/>
        <w:ind w:firstLine="567"/>
        <w:jc w:val="both"/>
        <w:rPr>
          <w:sz w:val="28"/>
          <w:szCs w:val="28"/>
          <w:lang w:eastAsia="zh-CN"/>
        </w:rPr>
      </w:pPr>
      <w:r w:rsidRPr="0012199A">
        <w:rPr>
          <w:sz w:val="28"/>
          <w:szCs w:val="28"/>
          <w:lang w:eastAsia="zh-CN"/>
        </w:rPr>
        <w:t>Рейтинговая оценка студента по дисциплине определяется по 100-балльной шкале.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14:paraId="00037BA6" w14:textId="77777777" w:rsidR="0012199A" w:rsidRPr="0012199A" w:rsidRDefault="0012199A" w:rsidP="0012199A">
      <w:pPr>
        <w:jc w:val="both"/>
        <w:rPr>
          <w:b/>
          <w:bCs/>
          <w:sz w:val="28"/>
          <w:szCs w:val="28"/>
          <w:lang w:eastAsia="zh-CN"/>
        </w:rPr>
      </w:pPr>
    </w:p>
    <w:p w14:paraId="20AB476E" w14:textId="77777777" w:rsidR="0012199A" w:rsidRPr="0012199A" w:rsidRDefault="0012199A" w:rsidP="0012199A">
      <w:pPr>
        <w:jc w:val="both"/>
        <w:rPr>
          <w:b/>
          <w:sz w:val="28"/>
          <w:szCs w:val="28"/>
        </w:rPr>
      </w:pPr>
      <w:r w:rsidRPr="0012199A">
        <w:rPr>
          <w:b/>
          <w:i/>
          <w:sz w:val="28"/>
          <w:szCs w:val="28"/>
        </w:rPr>
        <w:t>6.1. Система оценивания</w:t>
      </w:r>
      <w:r w:rsidRPr="0012199A">
        <w:rPr>
          <w:b/>
          <w:sz w:val="28"/>
          <w:szCs w:val="28"/>
          <w:vertAlign w:val="superscript"/>
        </w:rPr>
        <w:footnoteReference w:id="1"/>
      </w:r>
    </w:p>
    <w:p w14:paraId="65DFFC4F" w14:textId="77777777" w:rsidR="0012199A" w:rsidRPr="0012199A" w:rsidRDefault="0012199A" w:rsidP="0012199A">
      <w:pPr>
        <w:jc w:val="both"/>
        <w:rPr>
          <w:color w:val="FF0000"/>
          <w:sz w:val="28"/>
          <w:szCs w:val="28"/>
        </w:rPr>
      </w:pPr>
      <w:r w:rsidRPr="0012199A">
        <w:rPr>
          <w:i/>
          <w:color w:val="FF0000"/>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995"/>
        <w:gridCol w:w="7202"/>
      </w:tblGrid>
      <w:tr w:rsidR="0012199A" w:rsidRPr="0012199A" w14:paraId="45B655C0" w14:textId="77777777" w:rsidTr="003C48B2">
        <w:trPr>
          <w:trHeight w:val="475"/>
          <w:jc w:val="center"/>
        </w:trPr>
        <w:tc>
          <w:tcPr>
            <w:tcW w:w="1364" w:type="pct"/>
            <w:tcBorders>
              <w:top w:val="single" w:sz="4" w:space="0" w:color="auto"/>
              <w:bottom w:val="single" w:sz="4" w:space="0" w:color="auto"/>
            </w:tcBorders>
          </w:tcPr>
          <w:p w14:paraId="5CDF56F3" w14:textId="77777777" w:rsidR="0012199A" w:rsidRPr="0012199A" w:rsidRDefault="0012199A" w:rsidP="003C48B2">
            <w:pPr>
              <w:jc w:val="both"/>
              <w:rPr>
                <w:b/>
                <w:iCs/>
                <w:sz w:val="28"/>
                <w:szCs w:val="28"/>
              </w:rPr>
            </w:pPr>
            <w:r w:rsidRPr="0012199A">
              <w:rPr>
                <w:b/>
                <w:iCs/>
                <w:sz w:val="28"/>
                <w:szCs w:val="28"/>
              </w:rPr>
              <w:t>Форма контроля</w:t>
            </w:r>
          </w:p>
        </w:tc>
        <w:tc>
          <w:tcPr>
            <w:tcW w:w="3636" w:type="pct"/>
            <w:tcBorders>
              <w:top w:val="single" w:sz="4" w:space="0" w:color="auto"/>
            </w:tcBorders>
          </w:tcPr>
          <w:p w14:paraId="7F178E2D" w14:textId="77777777" w:rsidR="0012199A" w:rsidRPr="0012199A" w:rsidRDefault="0012199A" w:rsidP="003C48B2">
            <w:pPr>
              <w:jc w:val="both"/>
              <w:rPr>
                <w:b/>
                <w:iCs/>
                <w:sz w:val="28"/>
                <w:szCs w:val="28"/>
              </w:rPr>
            </w:pPr>
            <w:r w:rsidRPr="0012199A">
              <w:rPr>
                <w:b/>
                <w:iCs/>
                <w:sz w:val="28"/>
                <w:szCs w:val="28"/>
              </w:rPr>
              <w:t>Оценка</w:t>
            </w:r>
          </w:p>
        </w:tc>
      </w:tr>
      <w:tr w:rsidR="0012199A" w:rsidRPr="0012199A" w14:paraId="140D77A4" w14:textId="77777777" w:rsidTr="003C48B2">
        <w:trPr>
          <w:trHeight w:val="286"/>
          <w:jc w:val="center"/>
        </w:trPr>
        <w:tc>
          <w:tcPr>
            <w:tcW w:w="1364" w:type="pct"/>
            <w:tcBorders>
              <w:top w:val="single" w:sz="4" w:space="0" w:color="auto"/>
              <w:left w:val="single" w:sz="4" w:space="0" w:color="auto"/>
              <w:bottom w:val="none" w:sz="4" w:space="0" w:color="000000"/>
              <w:right w:val="single" w:sz="4" w:space="0" w:color="auto"/>
            </w:tcBorders>
          </w:tcPr>
          <w:p w14:paraId="7F0474E6" w14:textId="77777777" w:rsidR="0012199A" w:rsidRPr="0012199A" w:rsidRDefault="0012199A" w:rsidP="003C48B2">
            <w:pPr>
              <w:jc w:val="both"/>
              <w:rPr>
                <w:bCs/>
                <w:iCs/>
                <w:sz w:val="28"/>
                <w:szCs w:val="28"/>
              </w:rPr>
            </w:pPr>
            <w:r w:rsidRPr="0012199A">
              <w:rPr>
                <w:bCs/>
                <w:iCs/>
                <w:sz w:val="28"/>
                <w:szCs w:val="28"/>
              </w:rPr>
              <w:t xml:space="preserve">Текущий контроль: </w:t>
            </w:r>
          </w:p>
        </w:tc>
        <w:tc>
          <w:tcPr>
            <w:tcW w:w="3636" w:type="pct"/>
            <w:tcBorders>
              <w:top w:val="single" w:sz="4" w:space="0" w:color="auto"/>
              <w:left w:val="single" w:sz="4" w:space="0" w:color="auto"/>
              <w:bottom w:val="none" w:sz="4" w:space="0" w:color="000000"/>
              <w:right w:val="single" w:sz="4" w:space="0" w:color="auto"/>
            </w:tcBorders>
          </w:tcPr>
          <w:p w14:paraId="690586B3" w14:textId="77777777" w:rsidR="0012199A" w:rsidRPr="0012199A" w:rsidRDefault="0012199A" w:rsidP="003C48B2">
            <w:pPr>
              <w:jc w:val="both"/>
              <w:rPr>
                <w:bCs/>
                <w:i/>
                <w:sz w:val="28"/>
                <w:szCs w:val="28"/>
              </w:rPr>
            </w:pPr>
          </w:p>
        </w:tc>
      </w:tr>
      <w:tr w:rsidR="0012199A" w:rsidRPr="0012199A" w14:paraId="68DFBFCC" w14:textId="77777777" w:rsidTr="003C48B2">
        <w:trPr>
          <w:trHeight w:val="286"/>
          <w:jc w:val="center"/>
        </w:trPr>
        <w:tc>
          <w:tcPr>
            <w:tcW w:w="1364" w:type="pct"/>
            <w:tcBorders>
              <w:top w:val="none" w:sz="4" w:space="0" w:color="000000"/>
              <w:left w:val="single" w:sz="4" w:space="0" w:color="auto"/>
              <w:bottom w:val="none" w:sz="4" w:space="0" w:color="000000"/>
              <w:right w:val="single" w:sz="4" w:space="0" w:color="auto"/>
            </w:tcBorders>
          </w:tcPr>
          <w:p w14:paraId="63B396A8" w14:textId="77777777" w:rsidR="0012199A" w:rsidRPr="0012199A" w:rsidRDefault="0012199A" w:rsidP="003C48B2">
            <w:pPr>
              <w:jc w:val="both"/>
              <w:rPr>
                <w:bCs/>
                <w:i/>
                <w:sz w:val="28"/>
                <w:szCs w:val="28"/>
              </w:rPr>
            </w:pPr>
            <w:r w:rsidRPr="0012199A">
              <w:rPr>
                <w:bCs/>
                <w:i/>
                <w:sz w:val="28"/>
                <w:szCs w:val="28"/>
              </w:rPr>
              <w:t>- опрос</w:t>
            </w:r>
          </w:p>
        </w:tc>
        <w:tc>
          <w:tcPr>
            <w:tcW w:w="3636" w:type="pct"/>
            <w:tcBorders>
              <w:top w:val="none" w:sz="4" w:space="0" w:color="000000"/>
              <w:left w:val="single" w:sz="4" w:space="0" w:color="auto"/>
              <w:bottom w:val="none" w:sz="4" w:space="0" w:color="000000"/>
              <w:right w:val="single" w:sz="4" w:space="0" w:color="auto"/>
            </w:tcBorders>
          </w:tcPr>
          <w:p w14:paraId="7BA7A131" w14:textId="77777777" w:rsidR="0012199A" w:rsidRPr="0012199A" w:rsidRDefault="0012199A" w:rsidP="003C48B2">
            <w:pPr>
              <w:jc w:val="both"/>
              <w:rPr>
                <w:bCs/>
                <w:i/>
                <w:sz w:val="28"/>
                <w:szCs w:val="28"/>
              </w:rPr>
            </w:pPr>
            <w:r w:rsidRPr="0012199A">
              <w:rPr>
                <w:bCs/>
                <w:i/>
                <w:sz w:val="28"/>
                <w:szCs w:val="28"/>
              </w:rPr>
              <w:t>зачтено/не зачтено</w:t>
            </w:r>
          </w:p>
        </w:tc>
      </w:tr>
      <w:tr w:rsidR="0012199A" w:rsidRPr="0012199A" w14:paraId="376B8363" w14:textId="77777777" w:rsidTr="003C48B2">
        <w:trPr>
          <w:trHeight w:val="214"/>
          <w:jc w:val="center"/>
        </w:trPr>
        <w:tc>
          <w:tcPr>
            <w:tcW w:w="1364" w:type="pct"/>
            <w:tcBorders>
              <w:top w:val="none" w:sz="4" w:space="0" w:color="000000"/>
              <w:left w:val="single" w:sz="4" w:space="0" w:color="auto"/>
              <w:bottom w:val="none" w:sz="4" w:space="0" w:color="000000"/>
              <w:right w:val="single" w:sz="4" w:space="0" w:color="auto"/>
            </w:tcBorders>
          </w:tcPr>
          <w:p w14:paraId="6ACDDDA2" w14:textId="77777777" w:rsidR="0012199A" w:rsidRPr="0012199A" w:rsidRDefault="0012199A" w:rsidP="003C48B2">
            <w:pPr>
              <w:jc w:val="both"/>
              <w:rPr>
                <w:bCs/>
                <w:i/>
                <w:sz w:val="28"/>
                <w:szCs w:val="28"/>
              </w:rPr>
            </w:pPr>
            <w:r w:rsidRPr="0012199A">
              <w:rPr>
                <w:bCs/>
                <w:i/>
                <w:sz w:val="28"/>
                <w:szCs w:val="28"/>
              </w:rPr>
              <w:t>- участие в дискуссии на семинаре</w:t>
            </w:r>
          </w:p>
        </w:tc>
        <w:tc>
          <w:tcPr>
            <w:tcW w:w="3636" w:type="pct"/>
            <w:tcBorders>
              <w:top w:val="none" w:sz="4" w:space="0" w:color="000000"/>
              <w:left w:val="single" w:sz="4" w:space="0" w:color="auto"/>
              <w:bottom w:val="none" w:sz="4" w:space="0" w:color="000000"/>
              <w:right w:val="single" w:sz="4" w:space="0" w:color="auto"/>
            </w:tcBorders>
          </w:tcPr>
          <w:p w14:paraId="76BC7899" w14:textId="77777777" w:rsidR="0012199A" w:rsidRPr="0012199A" w:rsidRDefault="0012199A" w:rsidP="003C48B2">
            <w:pPr>
              <w:jc w:val="both"/>
              <w:rPr>
                <w:bCs/>
                <w:i/>
                <w:sz w:val="28"/>
                <w:szCs w:val="28"/>
              </w:rPr>
            </w:pPr>
            <w:r w:rsidRPr="0012199A">
              <w:rPr>
                <w:bCs/>
                <w:i/>
                <w:sz w:val="28"/>
                <w:szCs w:val="28"/>
              </w:rPr>
              <w:t xml:space="preserve">                             </w:t>
            </w:r>
          </w:p>
        </w:tc>
      </w:tr>
      <w:tr w:rsidR="0012199A" w:rsidRPr="0012199A" w14:paraId="213343EE" w14:textId="77777777" w:rsidTr="003C48B2">
        <w:trPr>
          <w:trHeight w:val="286"/>
          <w:jc w:val="center"/>
        </w:trPr>
        <w:tc>
          <w:tcPr>
            <w:tcW w:w="1364" w:type="pct"/>
            <w:tcBorders>
              <w:top w:val="none" w:sz="4" w:space="0" w:color="000000"/>
              <w:left w:val="single" w:sz="4" w:space="0" w:color="auto"/>
              <w:bottom w:val="none" w:sz="4" w:space="0" w:color="000000"/>
              <w:right w:val="single" w:sz="4" w:space="0" w:color="auto"/>
            </w:tcBorders>
          </w:tcPr>
          <w:p w14:paraId="329C45E8" w14:textId="77777777" w:rsidR="0012199A" w:rsidRPr="0012199A" w:rsidRDefault="0012199A" w:rsidP="003C48B2">
            <w:pPr>
              <w:jc w:val="both"/>
              <w:rPr>
                <w:bCs/>
                <w:i/>
                <w:sz w:val="28"/>
                <w:szCs w:val="28"/>
              </w:rPr>
            </w:pPr>
          </w:p>
        </w:tc>
        <w:tc>
          <w:tcPr>
            <w:tcW w:w="3636" w:type="pct"/>
            <w:tcBorders>
              <w:top w:val="none" w:sz="4" w:space="0" w:color="000000"/>
              <w:left w:val="single" w:sz="4" w:space="0" w:color="auto"/>
              <w:bottom w:val="none" w:sz="4" w:space="0" w:color="000000"/>
              <w:right w:val="single" w:sz="4" w:space="0" w:color="auto"/>
            </w:tcBorders>
          </w:tcPr>
          <w:p w14:paraId="3032A010" w14:textId="77777777" w:rsidR="0012199A" w:rsidRPr="0012199A" w:rsidRDefault="0012199A" w:rsidP="003C48B2">
            <w:pPr>
              <w:jc w:val="both"/>
              <w:rPr>
                <w:bCs/>
                <w:i/>
                <w:sz w:val="28"/>
                <w:szCs w:val="28"/>
              </w:rPr>
            </w:pPr>
          </w:p>
        </w:tc>
      </w:tr>
      <w:tr w:rsidR="0012199A" w:rsidRPr="0012199A" w14:paraId="0541A6D8" w14:textId="77777777" w:rsidTr="003C48B2">
        <w:trPr>
          <w:trHeight w:val="286"/>
          <w:jc w:val="center"/>
        </w:trPr>
        <w:tc>
          <w:tcPr>
            <w:tcW w:w="1364" w:type="pct"/>
            <w:tcBorders>
              <w:top w:val="none" w:sz="4" w:space="0" w:color="000000"/>
              <w:left w:val="single" w:sz="4" w:space="0" w:color="auto"/>
              <w:bottom w:val="single" w:sz="4" w:space="0" w:color="auto"/>
              <w:right w:val="single" w:sz="4" w:space="0" w:color="auto"/>
            </w:tcBorders>
          </w:tcPr>
          <w:p w14:paraId="46C1CB31" w14:textId="77777777" w:rsidR="0012199A" w:rsidRPr="0012199A" w:rsidRDefault="0012199A" w:rsidP="003C48B2">
            <w:pPr>
              <w:jc w:val="both"/>
              <w:rPr>
                <w:bCs/>
                <w:i/>
                <w:sz w:val="28"/>
                <w:szCs w:val="28"/>
              </w:rPr>
            </w:pPr>
            <w:r w:rsidRPr="0012199A">
              <w:rPr>
                <w:bCs/>
                <w:i/>
                <w:sz w:val="28"/>
                <w:szCs w:val="28"/>
              </w:rPr>
              <w:t>- тестовые задания</w:t>
            </w:r>
          </w:p>
        </w:tc>
        <w:tc>
          <w:tcPr>
            <w:tcW w:w="3636" w:type="pct"/>
            <w:tcBorders>
              <w:top w:val="none" w:sz="4" w:space="0" w:color="000000"/>
              <w:left w:val="single" w:sz="4" w:space="0" w:color="auto"/>
              <w:bottom w:val="single" w:sz="4" w:space="0" w:color="auto"/>
              <w:right w:val="single" w:sz="4" w:space="0" w:color="auto"/>
            </w:tcBorders>
          </w:tcPr>
          <w:p w14:paraId="139CE674" w14:textId="77777777" w:rsidR="0012199A" w:rsidRPr="0012199A" w:rsidRDefault="0012199A" w:rsidP="003C48B2">
            <w:pPr>
              <w:jc w:val="both"/>
              <w:rPr>
                <w:bCs/>
                <w:i/>
                <w:sz w:val="28"/>
                <w:szCs w:val="28"/>
              </w:rPr>
            </w:pPr>
            <w:r w:rsidRPr="0012199A">
              <w:rPr>
                <w:bCs/>
                <w:i/>
                <w:sz w:val="28"/>
                <w:szCs w:val="28"/>
              </w:rPr>
              <w:t>Зачтено (не менее 50% ответов даны правильно) / не зачтено (менее 50 % ответов даны правильно)</w:t>
            </w:r>
          </w:p>
        </w:tc>
      </w:tr>
      <w:tr w:rsidR="0012199A" w:rsidRPr="0012199A" w14:paraId="19BEA952" w14:textId="77777777" w:rsidTr="003C48B2">
        <w:trPr>
          <w:jc w:val="center"/>
        </w:trPr>
        <w:tc>
          <w:tcPr>
            <w:tcW w:w="1364" w:type="pct"/>
            <w:tcBorders>
              <w:top w:val="single" w:sz="4" w:space="0" w:color="auto"/>
              <w:bottom w:val="single" w:sz="4" w:space="0" w:color="auto"/>
            </w:tcBorders>
          </w:tcPr>
          <w:p w14:paraId="42AA5082" w14:textId="77777777" w:rsidR="0012199A" w:rsidRPr="0012199A" w:rsidRDefault="0012199A" w:rsidP="003C48B2">
            <w:pPr>
              <w:jc w:val="both"/>
              <w:rPr>
                <w:bCs/>
                <w:iCs/>
                <w:sz w:val="28"/>
                <w:szCs w:val="28"/>
              </w:rPr>
            </w:pPr>
            <w:r w:rsidRPr="0012199A">
              <w:rPr>
                <w:bCs/>
                <w:iCs/>
                <w:sz w:val="28"/>
                <w:szCs w:val="28"/>
              </w:rPr>
              <w:t xml:space="preserve">Промежуточная аттестация </w:t>
            </w:r>
          </w:p>
          <w:p w14:paraId="1ADF733B" w14:textId="29100606" w:rsidR="0012199A" w:rsidRPr="0012199A" w:rsidRDefault="0012199A" w:rsidP="003C48B2">
            <w:pPr>
              <w:jc w:val="both"/>
              <w:rPr>
                <w:bCs/>
                <w:iCs/>
                <w:sz w:val="28"/>
                <w:szCs w:val="28"/>
              </w:rPr>
            </w:pPr>
            <w:r w:rsidRPr="0012199A">
              <w:rPr>
                <w:bCs/>
                <w:iCs/>
                <w:sz w:val="28"/>
                <w:szCs w:val="28"/>
              </w:rPr>
              <w:lastRenderedPageBreak/>
              <w:t>Зачёт</w:t>
            </w:r>
            <w:r w:rsidR="003A628B">
              <w:rPr>
                <w:bCs/>
                <w:iCs/>
                <w:sz w:val="28"/>
                <w:szCs w:val="28"/>
              </w:rPr>
              <w:t xml:space="preserve"> с оценкой</w:t>
            </w:r>
          </w:p>
        </w:tc>
        <w:tc>
          <w:tcPr>
            <w:tcW w:w="3636" w:type="pct"/>
            <w:tcBorders>
              <w:top w:val="single" w:sz="4" w:space="0" w:color="auto"/>
              <w:bottom w:val="single" w:sz="4" w:space="0" w:color="auto"/>
            </w:tcBorders>
          </w:tcPr>
          <w:p w14:paraId="09545669" w14:textId="77777777" w:rsidR="0012199A" w:rsidRPr="0012199A" w:rsidRDefault="0012199A" w:rsidP="003C48B2">
            <w:pPr>
              <w:jc w:val="both"/>
              <w:rPr>
                <w:i/>
                <w:sz w:val="28"/>
                <w:szCs w:val="28"/>
              </w:rPr>
            </w:pPr>
          </w:p>
          <w:p w14:paraId="0383A190" w14:textId="77777777" w:rsidR="0012199A" w:rsidRPr="0012199A" w:rsidRDefault="0012199A" w:rsidP="003C48B2">
            <w:pPr>
              <w:jc w:val="both"/>
              <w:rPr>
                <w:i/>
                <w:sz w:val="28"/>
                <w:szCs w:val="28"/>
              </w:rPr>
            </w:pPr>
            <w:r w:rsidRPr="0012199A">
              <w:rPr>
                <w:i/>
                <w:sz w:val="28"/>
                <w:szCs w:val="28"/>
              </w:rPr>
              <w:t>Зачтено / не зачтено</w:t>
            </w:r>
          </w:p>
          <w:p w14:paraId="6BD9B341" w14:textId="77777777" w:rsidR="0012199A" w:rsidRPr="0012199A" w:rsidRDefault="0012199A" w:rsidP="003C48B2">
            <w:pPr>
              <w:jc w:val="both"/>
              <w:rPr>
                <w:i/>
                <w:sz w:val="28"/>
                <w:szCs w:val="28"/>
              </w:rPr>
            </w:pPr>
            <w:r w:rsidRPr="0012199A">
              <w:rPr>
                <w:i/>
                <w:sz w:val="28"/>
                <w:szCs w:val="28"/>
              </w:rPr>
              <w:lastRenderedPageBreak/>
              <w:t>отлично/хорошо/удовлетворительно/неудовлетворительно</w:t>
            </w:r>
          </w:p>
        </w:tc>
      </w:tr>
    </w:tbl>
    <w:p w14:paraId="4272670F" w14:textId="77777777" w:rsidR="0012199A" w:rsidRPr="0012199A" w:rsidRDefault="0012199A" w:rsidP="0012199A">
      <w:pPr>
        <w:jc w:val="both"/>
        <w:rPr>
          <w:b/>
          <w:sz w:val="28"/>
          <w:szCs w:val="28"/>
        </w:rPr>
      </w:pPr>
      <w:r w:rsidRPr="0012199A">
        <w:rPr>
          <w:b/>
          <w:sz w:val="28"/>
          <w:szCs w:val="28"/>
        </w:rPr>
        <w:lastRenderedPageBreak/>
        <w:t xml:space="preserve">    </w:t>
      </w:r>
    </w:p>
    <w:p w14:paraId="39E89419" w14:textId="77777777" w:rsidR="0012199A" w:rsidRPr="0012199A" w:rsidRDefault="0012199A" w:rsidP="0012199A">
      <w:pPr>
        <w:jc w:val="both"/>
        <w:rPr>
          <w:sz w:val="28"/>
          <w:szCs w:val="28"/>
        </w:rPr>
      </w:pPr>
      <w:r w:rsidRPr="0012199A">
        <w:rPr>
          <w:b/>
          <w:i/>
          <w:sz w:val="28"/>
          <w:szCs w:val="28"/>
        </w:rPr>
        <w:t>6.2. Критерии оценки результатов по</w:t>
      </w:r>
      <w:r w:rsidRPr="0012199A">
        <w:rPr>
          <w:i/>
          <w:sz w:val="28"/>
          <w:szCs w:val="28"/>
        </w:rPr>
        <w:t xml:space="preserve"> </w:t>
      </w:r>
      <w:r w:rsidRPr="0012199A">
        <w:rPr>
          <w:b/>
          <w:i/>
          <w:sz w:val="28"/>
          <w:szCs w:val="28"/>
        </w:rPr>
        <w:t>дисциплине</w:t>
      </w:r>
      <w:r w:rsidRPr="0012199A">
        <w:rPr>
          <w:sz w:val="28"/>
          <w:szCs w:val="28"/>
          <w:vertAlign w:val="superscript"/>
        </w:rPr>
        <w:footnoteReference w:id="2"/>
      </w:r>
      <w:r w:rsidRPr="0012199A">
        <w:rPr>
          <w:sz w:val="28"/>
          <w:szCs w:val="28"/>
        </w:rPr>
        <w:t xml:space="preserve"> </w:t>
      </w:r>
    </w:p>
    <w:p w14:paraId="2A866145" w14:textId="77777777" w:rsidR="0012199A" w:rsidRPr="0012199A" w:rsidRDefault="0012199A" w:rsidP="0012199A">
      <w:pPr>
        <w:jc w:val="both"/>
        <w:rPr>
          <w:sz w:val="28"/>
          <w:szCs w:val="28"/>
        </w:rPr>
      </w:pPr>
    </w:p>
    <w:tbl>
      <w:tblPr>
        <w:tblW w:w="932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0"/>
        <w:gridCol w:w="6497"/>
      </w:tblGrid>
      <w:tr w:rsidR="0012199A" w:rsidRPr="0012199A" w14:paraId="1B59F929" w14:textId="77777777" w:rsidTr="003C48B2">
        <w:tc>
          <w:tcPr>
            <w:tcW w:w="2830" w:type="dxa"/>
          </w:tcPr>
          <w:p w14:paraId="004E53E9" w14:textId="77777777" w:rsidR="0012199A" w:rsidRPr="0012199A" w:rsidRDefault="0012199A" w:rsidP="003C48B2">
            <w:pPr>
              <w:jc w:val="both"/>
              <w:rPr>
                <w:b/>
                <w:bCs/>
                <w:iCs/>
                <w:sz w:val="28"/>
                <w:szCs w:val="28"/>
              </w:rPr>
            </w:pPr>
            <w:r w:rsidRPr="0012199A">
              <w:rPr>
                <w:b/>
                <w:bCs/>
                <w:iCs/>
                <w:sz w:val="28"/>
                <w:szCs w:val="28"/>
              </w:rPr>
              <w:t xml:space="preserve">Оценка по </w:t>
            </w:r>
          </w:p>
          <w:p w14:paraId="57F5BBD4" w14:textId="77777777" w:rsidR="0012199A" w:rsidRPr="0012199A" w:rsidRDefault="0012199A" w:rsidP="003C48B2">
            <w:pPr>
              <w:tabs>
                <w:tab w:val="num" w:pos="426"/>
              </w:tabs>
              <w:ind w:right="463"/>
              <w:rPr>
                <w:b/>
                <w:bCs/>
                <w:color w:val="FF0000"/>
                <w:sz w:val="28"/>
                <w:szCs w:val="28"/>
              </w:rPr>
            </w:pPr>
            <w:r w:rsidRPr="0012199A">
              <w:rPr>
                <w:b/>
                <w:bCs/>
                <w:iCs/>
                <w:sz w:val="28"/>
                <w:szCs w:val="28"/>
              </w:rPr>
              <w:t>дисциплине</w:t>
            </w:r>
          </w:p>
        </w:tc>
        <w:tc>
          <w:tcPr>
            <w:tcW w:w="6497" w:type="dxa"/>
          </w:tcPr>
          <w:p w14:paraId="093397FA" w14:textId="77777777" w:rsidR="0012199A" w:rsidRPr="0012199A" w:rsidRDefault="0012199A" w:rsidP="003C48B2">
            <w:pPr>
              <w:tabs>
                <w:tab w:val="num" w:pos="426"/>
              </w:tabs>
              <w:ind w:right="463"/>
              <w:jc w:val="center"/>
              <w:rPr>
                <w:b/>
                <w:bCs/>
                <w:color w:val="FF0000"/>
                <w:sz w:val="28"/>
                <w:szCs w:val="28"/>
              </w:rPr>
            </w:pPr>
            <w:r w:rsidRPr="0012199A">
              <w:rPr>
                <w:b/>
                <w:bCs/>
                <w:iCs/>
                <w:sz w:val="28"/>
                <w:szCs w:val="28"/>
              </w:rPr>
              <w:t>Критерии оценки результатов обучения по дисциплине</w:t>
            </w:r>
          </w:p>
        </w:tc>
      </w:tr>
      <w:tr w:rsidR="0012199A" w:rsidRPr="0012199A" w14:paraId="7B312B94" w14:textId="77777777" w:rsidTr="003C48B2">
        <w:tc>
          <w:tcPr>
            <w:tcW w:w="2830" w:type="dxa"/>
          </w:tcPr>
          <w:p w14:paraId="65B85B3B" w14:textId="77777777" w:rsidR="0012199A" w:rsidRPr="0012199A" w:rsidRDefault="0012199A" w:rsidP="003C48B2">
            <w:pPr>
              <w:tabs>
                <w:tab w:val="num" w:pos="426"/>
              </w:tabs>
              <w:ind w:right="463"/>
              <w:rPr>
                <w:b/>
                <w:bCs/>
                <w:sz w:val="28"/>
                <w:szCs w:val="28"/>
              </w:rPr>
            </w:pPr>
            <w:r w:rsidRPr="0012199A">
              <w:rPr>
                <w:b/>
                <w:bCs/>
                <w:sz w:val="28"/>
                <w:szCs w:val="28"/>
              </w:rPr>
              <w:t>«Отлично»/ зачтено</w:t>
            </w:r>
          </w:p>
        </w:tc>
        <w:tc>
          <w:tcPr>
            <w:tcW w:w="6497" w:type="dxa"/>
          </w:tcPr>
          <w:p w14:paraId="6C90CF42" w14:textId="77777777" w:rsidR="0012199A" w:rsidRPr="0012199A" w:rsidRDefault="0012199A" w:rsidP="003C48B2">
            <w:pPr>
              <w:ind w:right="463"/>
              <w:jc w:val="both"/>
              <w:rPr>
                <w:iCs/>
                <w:sz w:val="28"/>
                <w:szCs w:val="28"/>
              </w:rPr>
            </w:pPr>
            <w:r w:rsidRPr="0012199A">
              <w:rPr>
                <w:iCs/>
                <w:sz w:val="28"/>
                <w:szCs w:val="28"/>
              </w:rPr>
              <w:t>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в полном объеме на уровне «высокий».</w:t>
            </w:r>
          </w:p>
          <w:p w14:paraId="0A6BF53D" w14:textId="77777777" w:rsidR="0012199A" w:rsidRPr="0012199A" w:rsidRDefault="0012199A" w:rsidP="003C48B2">
            <w:pPr>
              <w:ind w:right="463"/>
              <w:jc w:val="both"/>
              <w:rPr>
                <w:sz w:val="28"/>
                <w:szCs w:val="28"/>
              </w:rPr>
            </w:pPr>
            <w:r w:rsidRPr="0012199A">
              <w:rPr>
                <w:sz w:val="28"/>
                <w:szCs w:val="28"/>
              </w:rPr>
              <w:t>При этом студент глубоко и всесторонне усвоил проблему;</w:t>
            </w:r>
          </w:p>
          <w:p w14:paraId="6AABEC1D" w14:textId="77777777" w:rsidR="0012199A" w:rsidRPr="0012199A" w:rsidRDefault="0012199A" w:rsidP="003C48B2">
            <w:pPr>
              <w:ind w:right="463"/>
              <w:jc w:val="both"/>
              <w:rPr>
                <w:sz w:val="28"/>
                <w:szCs w:val="28"/>
              </w:rPr>
            </w:pPr>
            <w:r w:rsidRPr="0012199A">
              <w:rPr>
                <w:sz w:val="28"/>
                <w:szCs w:val="28"/>
              </w:rPr>
              <w:t>- уверенно, логично, последовательно и грамотно его излагает;</w:t>
            </w:r>
          </w:p>
          <w:p w14:paraId="608E1543" w14:textId="77777777" w:rsidR="0012199A" w:rsidRPr="0012199A" w:rsidRDefault="0012199A" w:rsidP="003C48B2">
            <w:pPr>
              <w:ind w:right="463"/>
              <w:jc w:val="both"/>
              <w:rPr>
                <w:sz w:val="28"/>
                <w:szCs w:val="28"/>
              </w:rPr>
            </w:pPr>
            <w:r w:rsidRPr="0012199A">
              <w:rPr>
                <w:sz w:val="28"/>
                <w:szCs w:val="28"/>
              </w:rPr>
              <w:t>- опираясь на знания основной и дополнительной литературы, тесно привязывает усвоенные научные положения с практической деятельностью;</w:t>
            </w:r>
          </w:p>
          <w:p w14:paraId="45D2876D" w14:textId="77777777" w:rsidR="0012199A" w:rsidRPr="0012199A" w:rsidRDefault="0012199A" w:rsidP="003C48B2">
            <w:pPr>
              <w:ind w:right="463"/>
              <w:jc w:val="both"/>
              <w:rPr>
                <w:sz w:val="28"/>
                <w:szCs w:val="28"/>
              </w:rPr>
            </w:pPr>
            <w:r w:rsidRPr="0012199A">
              <w:rPr>
                <w:sz w:val="28"/>
                <w:szCs w:val="28"/>
              </w:rPr>
              <w:t>- умело обосновывает и аргументирует выдвигаемые им идеи;</w:t>
            </w:r>
          </w:p>
          <w:p w14:paraId="38A24381" w14:textId="77777777" w:rsidR="0012199A" w:rsidRPr="0012199A" w:rsidRDefault="0012199A" w:rsidP="003C48B2">
            <w:pPr>
              <w:ind w:right="463"/>
              <w:jc w:val="both"/>
              <w:rPr>
                <w:sz w:val="28"/>
                <w:szCs w:val="28"/>
              </w:rPr>
            </w:pPr>
            <w:r w:rsidRPr="0012199A">
              <w:rPr>
                <w:sz w:val="28"/>
                <w:szCs w:val="28"/>
              </w:rPr>
              <w:t>- делает выводы и обобщения;</w:t>
            </w:r>
          </w:p>
          <w:p w14:paraId="44047CB6" w14:textId="5E7DFC42" w:rsidR="0012199A" w:rsidRPr="0012199A" w:rsidRDefault="0012199A" w:rsidP="003C48B2">
            <w:pPr>
              <w:ind w:right="463"/>
              <w:jc w:val="both"/>
              <w:rPr>
                <w:sz w:val="28"/>
                <w:szCs w:val="28"/>
              </w:rPr>
            </w:pPr>
            <w:r w:rsidRPr="0012199A">
              <w:rPr>
                <w:sz w:val="28"/>
                <w:szCs w:val="28"/>
              </w:rPr>
              <w:t>- свободно владеет терминологией по дисциплине.</w:t>
            </w:r>
          </w:p>
        </w:tc>
      </w:tr>
      <w:tr w:rsidR="0012199A" w:rsidRPr="0012199A" w14:paraId="0745F1DB" w14:textId="77777777" w:rsidTr="003C48B2">
        <w:tc>
          <w:tcPr>
            <w:tcW w:w="2830" w:type="dxa"/>
          </w:tcPr>
          <w:p w14:paraId="2861C853" w14:textId="77777777" w:rsidR="0012199A" w:rsidRPr="0012199A" w:rsidRDefault="0012199A" w:rsidP="003C48B2">
            <w:pPr>
              <w:tabs>
                <w:tab w:val="num" w:pos="426"/>
              </w:tabs>
              <w:ind w:right="463"/>
              <w:rPr>
                <w:b/>
                <w:bCs/>
                <w:sz w:val="28"/>
                <w:szCs w:val="28"/>
              </w:rPr>
            </w:pPr>
            <w:r w:rsidRPr="0012199A">
              <w:rPr>
                <w:b/>
                <w:bCs/>
                <w:sz w:val="28"/>
                <w:szCs w:val="28"/>
              </w:rPr>
              <w:t>«Хорошо»/ зачтено</w:t>
            </w:r>
          </w:p>
        </w:tc>
        <w:tc>
          <w:tcPr>
            <w:tcW w:w="6497" w:type="dxa"/>
          </w:tcPr>
          <w:p w14:paraId="4A4EDFDC" w14:textId="77777777" w:rsidR="0012199A" w:rsidRPr="0012199A" w:rsidRDefault="0012199A" w:rsidP="003C48B2">
            <w:pPr>
              <w:ind w:right="463"/>
              <w:jc w:val="both"/>
              <w:rPr>
                <w:iCs/>
                <w:sz w:val="28"/>
                <w:szCs w:val="28"/>
              </w:rPr>
            </w:pPr>
            <w:r w:rsidRPr="0012199A">
              <w:rPr>
                <w:iCs/>
                <w:sz w:val="28"/>
                <w:szCs w:val="28"/>
              </w:rPr>
              <w:t>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«хороший».</w:t>
            </w:r>
          </w:p>
          <w:p w14:paraId="4EEECE3E" w14:textId="77777777" w:rsidR="0012199A" w:rsidRPr="0012199A" w:rsidRDefault="0012199A" w:rsidP="003C48B2">
            <w:pPr>
              <w:ind w:right="463"/>
              <w:jc w:val="both"/>
              <w:rPr>
                <w:sz w:val="28"/>
                <w:szCs w:val="28"/>
              </w:rPr>
            </w:pPr>
            <w:r w:rsidRPr="0012199A">
              <w:rPr>
                <w:iCs/>
                <w:sz w:val="28"/>
                <w:szCs w:val="28"/>
              </w:rPr>
              <w:t xml:space="preserve">При этом </w:t>
            </w:r>
            <w:r w:rsidRPr="0012199A">
              <w:rPr>
                <w:sz w:val="28"/>
                <w:szCs w:val="28"/>
              </w:rPr>
              <w:t>студент твердо усвоил тему, грамотно и по существу излагает ее, опираясь на знания основной литературы;</w:t>
            </w:r>
          </w:p>
          <w:p w14:paraId="3A6AF9C4" w14:textId="77777777" w:rsidR="0012199A" w:rsidRPr="0012199A" w:rsidRDefault="0012199A" w:rsidP="003C48B2">
            <w:pPr>
              <w:ind w:right="463"/>
              <w:jc w:val="both"/>
              <w:rPr>
                <w:sz w:val="28"/>
                <w:szCs w:val="28"/>
              </w:rPr>
            </w:pPr>
            <w:r w:rsidRPr="0012199A">
              <w:rPr>
                <w:sz w:val="28"/>
                <w:szCs w:val="28"/>
              </w:rPr>
              <w:t>- не допускает существенных неточностей;</w:t>
            </w:r>
          </w:p>
          <w:p w14:paraId="34FC947E" w14:textId="77777777" w:rsidR="0012199A" w:rsidRPr="0012199A" w:rsidRDefault="0012199A" w:rsidP="003C48B2">
            <w:pPr>
              <w:ind w:right="463"/>
              <w:jc w:val="both"/>
              <w:rPr>
                <w:sz w:val="28"/>
                <w:szCs w:val="28"/>
              </w:rPr>
            </w:pPr>
            <w:r w:rsidRPr="0012199A">
              <w:rPr>
                <w:sz w:val="28"/>
                <w:szCs w:val="28"/>
              </w:rPr>
              <w:t>- увязывает усвоенные знания с практической деятельностью;</w:t>
            </w:r>
          </w:p>
          <w:p w14:paraId="58D979C4" w14:textId="77777777" w:rsidR="0012199A" w:rsidRPr="0012199A" w:rsidRDefault="0012199A" w:rsidP="003C48B2">
            <w:pPr>
              <w:ind w:right="463"/>
              <w:jc w:val="both"/>
              <w:rPr>
                <w:sz w:val="28"/>
                <w:szCs w:val="28"/>
              </w:rPr>
            </w:pPr>
            <w:r w:rsidRPr="0012199A">
              <w:rPr>
                <w:sz w:val="28"/>
                <w:szCs w:val="28"/>
              </w:rPr>
              <w:t>- аргументирует научные положения;</w:t>
            </w:r>
          </w:p>
          <w:p w14:paraId="2A2145CC" w14:textId="77777777" w:rsidR="0012199A" w:rsidRPr="0012199A" w:rsidRDefault="0012199A" w:rsidP="003C48B2">
            <w:pPr>
              <w:ind w:right="463"/>
              <w:jc w:val="both"/>
              <w:rPr>
                <w:sz w:val="28"/>
                <w:szCs w:val="28"/>
              </w:rPr>
            </w:pPr>
            <w:r w:rsidRPr="0012199A">
              <w:rPr>
                <w:sz w:val="28"/>
                <w:szCs w:val="28"/>
              </w:rPr>
              <w:t>- делает выводы и обобщения;</w:t>
            </w:r>
          </w:p>
          <w:p w14:paraId="597F64AC" w14:textId="08B4B502" w:rsidR="0012199A" w:rsidRPr="0012199A" w:rsidRDefault="0012199A" w:rsidP="003C48B2">
            <w:pPr>
              <w:ind w:right="463"/>
              <w:jc w:val="both"/>
              <w:rPr>
                <w:sz w:val="28"/>
                <w:szCs w:val="28"/>
              </w:rPr>
            </w:pPr>
            <w:r w:rsidRPr="0012199A">
              <w:rPr>
                <w:sz w:val="28"/>
                <w:szCs w:val="28"/>
              </w:rPr>
              <w:t>- владеет терминологией по дисциплине</w:t>
            </w:r>
          </w:p>
        </w:tc>
      </w:tr>
      <w:tr w:rsidR="0012199A" w:rsidRPr="0012199A" w14:paraId="6B181C1F" w14:textId="77777777" w:rsidTr="003C48B2">
        <w:tc>
          <w:tcPr>
            <w:tcW w:w="2830" w:type="dxa"/>
          </w:tcPr>
          <w:p w14:paraId="215C0A18" w14:textId="77777777" w:rsidR="0012199A" w:rsidRPr="0012199A" w:rsidRDefault="0012199A" w:rsidP="003C48B2">
            <w:pPr>
              <w:tabs>
                <w:tab w:val="num" w:pos="426"/>
              </w:tabs>
              <w:ind w:right="180"/>
              <w:rPr>
                <w:b/>
                <w:bCs/>
                <w:sz w:val="28"/>
                <w:szCs w:val="28"/>
              </w:rPr>
            </w:pPr>
            <w:r w:rsidRPr="0012199A">
              <w:rPr>
                <w:b/>
                <w:bCs/>
                <w:sz w:val="28"/>
                <w:szCs w:val="28"/>
              </w:rPr>
              <w:t>«Удовлетворительно»/ зачтено</w:t>
            </w:r>
          </w:p>
        </w:tc>
        <w:tc>
          <w:tcPr>
            <w:tcW w:w="6497" w:type="dxa"/>
          </w:tcPr>
          <w:p w14:paraId="62FC02A6" w14:textId="77777777" w:rsidR="0012199A" w:rsidRPr="0012199A" w:rsidRDefault="0012199A" w:rsidP="003C48B2">
            <w:pPr>
              <w:ind w:right="463"/>
              <w:jc w:val="both"/>
              <w:rPr>
                <w:iCs/>
                <w:sz w:val="28"/>
                <w:szCs w:val="28"/>
              </w:rPr>
            </w:pPr>
            <w:r w:rsidRPr="0012199A">
              <w:rPr>
                <w:sz w:val="28"/>
                <w:szCs w:val="28"/>
              </w:rPr>
              <w:t xml:space="preserve"> </w:t>
            </w:r>
            <w:r w:rsidRPr="0012199A">
              <w:rPr>
                <w:iCs/>
                <w:sz w:val="28"/>
                <w:szCs w:val="28"/>
              </w:rPr>
              <w:t xml:space="preserve">Выставляется обучающемуся, если компетенция, закрепленная за дисциплиной, сформирована (по индикаторам/ результатам </w:t>
            </w:r>
            <w:r w:rsidRPr="0012199A">
              <w:rPr>
                <w:iCs/>
                <w:sz w:val="28"/>
                <w:szCs w:val="28"/>
              </w:rPr>
              <w:lastRenderedPageBreak/>
              <w:t>обучения в формате знать-уметь-владеть) на уровне «удовлетворительный».</w:t>
            </w:r>
          </w:p>
          <w:p w14:paraId="78FE8287" w14:textId="77777777" w:rsidR="0012199A" w:rsidRPr="0012199A" w:rsidRDefault="0012199A" w:rsidP="003C48B2">
            <w:pPr>
              <w:ind w:right="463"/>
              <w:jc w:val="both"/>
              <w:rPr>
                <w:sz w:val="28"/>
                <w:szCs w:val="28"/>
              </w:rPr>
            </w:pPr>
            <w:r w:rsidRPr="0012199A">
              <w:rPr>
                <w:iCs/>
                <w:sz w:val="28"/>
                <w:szCs w:val="28"/>
              </w:rPr>
              <w:t>При этом</w:t>
            </w:r>
            <w:r w:rsidRPr="0012199A">
              <w:rPr>
                <w:sz w:val="28"/>
                <w:szCs w:val="28"/>
              </w:rPr>
              <w:t xml:space="preserve"> тема раскрыта недостаточно четко и полно, то есть студент освоил проблему, по существу излагает ее, опираясь на знания только основной литературы;</w:t>
            </w:r>
          </w:p>
          <w:p w14:paraId="56E26848" w14:textId="77777777" w:rsidR="0012199A" w:rsidRPr="0012199A" w:rsidRDefault="0012199A" w:rsidP="003C48B2">
            <w:pPr>
              <w:ind w:right="463"/>
              <w:jc w:val="both"/>
              <w:rPr>
                <w:sz w:val="28"/>
                <w:szCs w:val="28"/>
              </w:rPr>
            </w:pPr>
            <w:r w:rsidRPr="0012199A">
              <w:rPr>
                <w:sz w:val="28"/>
                <w:szCs w:val="28"/>
              </w:rPr>
              <w:t>-  допускает несущественные ошибки и неточности;</w:t>
            </w:r>
          </w:p>
          <w:p w14:paraId="46C77A15" w14:textId="77777777" w:rsidR="0012199A" w:rsidRPr="0012199A" w:rsidRDefault="0012199A" w:rsidP="003C48B2">
            <w:pPr>
              <w:ind w:right="463"/>
              <w:jc w:val="both"/>
              <w:rPr>
                <w:sz w:val="28"/>
                <w:szCs w:val="28"/>
              </w:rPr>
            </w:pPr>
            <w:r w:rsidRPr="0012199A">
              <w:rPr>
                <w:sz w:val="28"/>
                <w:szCs w:val="28"/>
              </w:rPr>
              <w:t>- испытывает затруднения в практическом применении психологических знаний;</w:t>
            </w:r>
          </w:p>
          <w:p w14:paraId="6DA34EFE" w14:textId="77777777" w:rsidR="0012199A" w:rsidRPr="0012199A" w:rsidRDefault="0012199A" w:rsidP="003C48B2">
            <w:pPr>
              <w:ind w:right="463"/>
              <w:jc w:val="both"/>
              <w:rPr>
                <w:sz w:val="28"/>
                <w:szCs w:val="28"/>
              </w:rPr>
            </w:pPr>
            <w:r w:rsidRPr="0012199A">
              <w:rPr>
                <w:sz w:val="28"/>
                <w:szCs w:val="28"/>
              </w:rPr>
              <w:t>- слабо аргументирует научные положения;</w:t>
            </w:r>
          </w:p>
          <w:p w14:paraId="2D1A5E89" w14:textId="77777777" w:rsidR="0012199A" w:rsidRPr="0012199A" w:rsidRDefault="0012199A" w:rsidP="003C48B2">
            <w:pPr>
              <w:ind w:right="463"/>
              <w:jc w:val="both"/>
              <w:rPr>
                <w:sz w:val="28"/>
                <w:szCs w:val="28"/>
              </w:rPr>
            </w:pPr>
            <w:r w:rsidRPr="0012199A">
              <w:rPr>
                <w:sz w:val="28"/>
                <w:szCs w:val="28"/>
              </w:rPr>
              <w:t>- затрудняется в формулировании выводов и обобщений;</w:t>
            </w:r>
          </w:p>
          <w:p w14:paraId="67A975C6" w14:textId="0F61F924" w:rsidR="0012199A" w:rsidRPr="0012199A" w:rsidRDefault="0012199A" w:rsidP="003C48B2">
            <w:pPr>
              <w:ind w:right="463"/>
              <w:jc w:val="both"/>
              <w:rPr>
                <w:sz w:val="28"/>
                <w:szCs w:val="28"/>
              </w:rPr>
            </w:pPr>
            <w:r w:rsidRPr="0012199A">
              <w:rPr>
                <w:sz w:val="28"/>
                <w:szCs w:val="28"/>
              </w:rPr>
              <w:t>- частично владеет терминологией по дисциплине.</w:t>
            </w:r>
          </w:p>
        </w:tc>
      </w:tr>
      <w:tr w:rsidR="0012199A" w:rsidRPr="0012199A" w14:paraId="2ED7EB49" w14:textId="77777777" w:rsidTr="003C48B2">
        <w:tc>
          <w:tcPr>
            <w:tcW w:w="2830" w:type="dxa"/>
          </w:tcPr>
          <w:p w14:paraId="16FBC062" w14:textId="77777777" w:rsidR="0012199A" w:rsidRPr="0012199A" w:rsidRDefault="0012199A" w:rsidP="003C48B2">
            <w:pPr>
              <w:tabs>
                <w:tab w:val="num" w:pos="426"/>
              </w:tabs>
              <w:ind w:left="-104" w:right="38"/>
              <w:jc w:val="center"/>
              <w:rPr>
                <w:b/>
                <w:bCs/>
                <w:sz w:val="28"/>
                <w:szCs w:val="28"/>
              </w:rPr>
            </w:pPr>
            <w:r w:rsidRPr="0012199A">
              <w:rPr>
                <w:b/>
                <w:bCs/>
                <w:sz w:val="28"/>
                <w:szCs w:val="28"/>
              </w:rPr>
              <w:lastRenderedPageBreak/>
              <w:t>«Неудовлетворительно»/ не зачтено</w:t>
            </w:r>
          </w:p>
        </w:tc>
        <w:tc>
          <w:tcPr>
            <w:tcW w:w="6497" w:type="dxa"/>
          </w:tcPr>
          <w:p w14:paraId="53103176" w14:textId="77777777" w:rsidR="0012199A" w:rsidRPr="0012199A" w:rsidRDefault="0012199A" w:rsidP="003C48B2">
            <w:pPr>
              <w:ind w:right="463"/>
              <w:jc w:val="both"/>
              <w:rPr>
                <w:bCs/>
                <w:spacing w:val="-9"/>
                <w:sz w:val="28"/>
                <w:szCs w:val="28"/>
              </w:rPr>
            </w:pPr>
            <w:r w:rsidRPr="0012199A">
              <w:rPr>
                <w:iCs/>
                <w:sz w:val="28"/>
                <w:szCs w:val="28"/>
              </w:rPr>
              <w:t>Выставляется обучающемуся, если компетенция, закрепленная за дисциплиной, не сформирована (по индикаторам/ результатам обучения в формате «знать-уметь-владеть»)</w:t>
            </w:r>
            <w:r w:rsidRPr="0012199A">
              <w:rPr>
                <w:bCs/>
                <w:spacing w:val="-9"/>
                <w:sz w:val="28"/>
                <w:szCs w:val="28"/>
              </w:rPr>
              <w:t>, то есть результаты обучения ниже удовлетворительного уровня.</w:t>
            </w:r>
          </w:p>
          <w:p w14:paraId="2F466F1C" w14:textId="77777777" w:rsidR="0012199A" w:rsidRPr="0012199A" w:rsidRDefault="0012199A" w:rsidP="003C48B2">
            <w:pPr>
              <w:ind w:right="463"/>
              <w:jc w:val="both"/>
              <w:rPr>
                <w:sz w:val="28"/>
                <w:szCs w:val="28"/>
              </w:rPr>
            </w:pPr>
            <w:r w:rsidRPr="0012199A">
              <w:rPr>
                <w:sz w:val="28"/>
                <w:szCs w:val="28"/>
              </w:rPr>
              <w:t>Студент не усвоил значительной части проблемы;</w:t>
            </w:r>
          </w:p>
          <w:p w14:paraId="3C214696" w14:textId="77777777" w:rsidR="0012199A" w:rsidRPr="0012199A" w:rsidRDefault="0012199A" w:rsidP="003C48B2">
            <w:pPr>
              <w:ind w:right="463"/>
              <w:jc w:val="both"/>
              <w:rPr>
                <w:sz w:val="28"/>
                <w:szCs w:val="28"/>
              </w:rPr>
            </w:pPr>
            <w:r w:rsidRPr="0012199A">
              <w:rPr>
                <w:sz w:val="28"/>
                <w:szCs w:val="28"/>
              </w:rPr>
              <w:t>- допускает существенные ошибки и неточности при рассмотрении ее;</w:t>
            </w:r>
          </w:p>
          <w:p w14:paraId="639DB1EC" w14:textId="77777777" w:rsidR="0012199A" w:rsidRPr="0012199A" w:rsidRDefault="0012199A" w:rsidP="003C48B2">
            <w:pPr>
              <w:ind w:right="463"/>
              <w:jc w:val="both"/>
              <w:rPr>
                <w:sz w:val="28"/>
                <w:szCs w:val="28"/>
              </w:rPr>
            </w:pPr>
            <w:r w:rsidRPr="0012199A">
              <w:rPr>
                <w:sz w:val="28"/>
                <w:szCs w:val="28"/>
              </w:rPr>
              <w:t>- испытывает трудности в практическом применении знаний;</w:t>
            </w:r>
          </w:p>
          <w:p w14:paraId="33BF84E0" w14:textId="77777777" w:rsidR="0012199A" w:rsidRPr="0012199A" w:rsidRDefault="0012199A" w:rsidP="003C48B2">
            <w:pPr>
              <w:ind w:right="463"/>
              <w:jc w:val="both"/>
              <w:rPr>
                <w:sz w:val="28"/>
                <w:szCs w:val="28"/>
              </w:rPr>
            </w:pPr>
            <w:r w:rsidRPr="0012199A">
              <w:rPr>
                <w:sz w:val="28"/>
                <w:szCs w:val="28"/>
              </w:rPr>
              <w:t>- не может аргументировать научные положения;</w:t>
            </w:r>
          </w:p>
          <w:p w14:paraId="55594C8E" w14:textId="77777777" w:rsidR="0012199A" w:rsidRPr="0012199A" w:rsidRDefault="0012199A" w:rsidP="003C48B2">
            <w:pPr>
              <w:ind w:right="463"/>
              <w:jc w:val="both"/>
              <w:rPr>
                <w:sz w:val="28"/>
                <w:szCs w:val="28"/>
              </w:rPr>
            </w:pPr>
            <w:r w:rsidRPr="0012199A">
              <w:rPr>
                <w:sz w:val="28"/>
                <w:szCs w:val="28"/>
              </w:rPr>
              <w:t>- не формулирует выводов и обобщений;</w:t>
            </w:r>
          </w:p>
          <w:p w14:paraId="5DDAD2DA" w14:textId="65896DC0" w:rsidR="0012199A" w:rsidRPr="0012199A" w:rsidRDefault="0012199A" w:rsidP="003C48B2">
            <w:pPr>
              <w:ind w:right="463"/>
              <w:jc w:val="both"/>
              <w:rPr>
                <w:sz w:val="28"/>
                <w:szCs w:val="28"/>
              </w:rPr>
            </w:pPr>
            <w:r w:rsidRPr="0012199A">
              <w:rPr>
                <w:sz w:val="28"/>
                <w:szCs w:val="28"/>
              </w:rPr>
              <w:t>- не владеет терминологией по дисциплине</w:t>
            </w:r>
          </w:p>
        </w:tc>
      </w:tr>
    </w:tbl>
    <w:p w14:paraId="2C6A0D30" w14:textId="77777777" w:rsidR="0012199A" w:rsidRPr="0012199A" w:rsidRDefault="0012199A" w:rsidP="0012199A">
      <w:pPr>
        <w:jc w:val="both"/>
        <w:rPr>
          <w:sz w:val="28"/>
          <w:szCs w:val="28"/>
        </w:rPr>
      </w:pPr>
    </w:p>
    <w:p w14:paraId="45F06B38" w14:textId="77777777" w:rsidR="0012199A" w:rsidRPr="0012199A" w:rsidRDefault="0012199A" w:rsidP="0012199A">
      <w:pPr>
        <w:jc w:val="both"/>
        <w:rPr>
          <w:sz w:val="28"/>
          <w:szCs w:val="28"/>
        </w:rPr>
      </w:pPr>
    </w:p>
    <w:p w14:paraId="334E1E3C" w14:textId="77777777" w:rsidR="0012199A" w:rsidRPr="0012199A" w:rsidRDefault="0012199A" w:rsidP="0012199A">
      <w:pPr>
        <w:jc w:val="both"/>
        <w:rPr>
          <w:b/>
          <w:i/>
          <w:sz w:val="28"/>
          <w:szCs w:val="28"/>
        </w:rPr>
      </w:pPr>
    </w:p>
    <w:p w14:paraId="56EAA3EF" w14:textId="77777777" w:rsidR="0012199A" w:rsidRPr="0012199A" w:rsidRDefault="0012199A" w:rsidP="0012199A">
      <w:pPr>
        <w:pStyle w:val="ae"/>
        <w:numPr>
          <w:ilvl w:val="1"/>
          <w:numId w:val="43"/>
        </w:numPr>
        <w:contextualSpacing/>
        <w:jc w:val="both"/>
        <w:rPr>
          <w:b/>
          <w:i/>
          <w:sz w:val="28"/>
          <w:szCs w:val="28"/>
        </w:rPr>
      </w:pPr>
      <w:r w:rsidRPr="0012199A">
        <w:rPr>
          <w:b/>
          <w:i/>
          <w:sz w:val="28"/>
          <w:szCs w:val="28"/>
        </w:rPr>
        <w:t xml:space="preserve">Оценочные средства </w:t>
      </w:r>
      <w:r w:rsidRPr="0012199A">
        <w:rPr>
          <w:b/>
          <w:i/>
          <w:iCs/>
          <w:sz w:val="28"/>
          <w:szCs w:val="28"/>
        </w:rPr>
        <w:t>(материалы)</w:t>
      </w:r>
      <w:r w:rsidRPr="0012199A">
        <w:rPr>
          <w:b/>
          <w:i/>
          <w:sz w:val="28"/>
          <w:szCs w:val="28"/>
        </w:rPr>
        <w:t xml:space="preserve"> для текущего контроля успеваемости, промежуточной аттестации обучающихся по дисциплине </w:t>
      </w:r>
    </w:p>
    <w:p w14:paraId="029FF440" w14:textId="77777777" w:rsidR="0012199A" w:rsidRPr="0012199A" w:rsidRDefault="0012199A" w:rsidP="0012199A">
      <w:pPr>
        <w:widowControl w:val="0"/>
        <w:tabs>
          <w:tab w:val="left" w:pos="176"/>
        </w:tabs>
        <w:jc w:val="both"/>
        <w:rPr>
          <w:sz w:val="28"/>
          <w:szCs w:val="28"/>
        </w:rPr>
      </w:pPr>
    </w:p>
    <w:p w14:paraId="3476A3F3" w14:textId="046DEDCC" w:rsidR="0012199A" w:rsidRPr="0012199A" w:rsidRDefault="0012199A" w:rsidP="0012199A">
      <w:pPr>
        <w:jc w:val="both"/>
        <w:rPr>
          <w:sz w:val="28"/>
          <w:szCs w:val="28"/>
        </w:rPr>
      </w:pPr>
      <w:r w:rsidRPr="0012199A">
        <w:rPr>
          <w:sz w:val="28"/>
          <w:szCs w:val="28"/>
        </w:rPr>
        <w:tab/>
        <w:t xml:space="preserve">Осуществляется контроль сформированности компетенции </w:t>
      </w:r>
      <w:r w:rsidRPr="0012199A">
        <w:rPr>
          <w:rFonts w:eastAsia="Calibri"/>
          <w:b/>
          <w:iCs/>
          <w:sz w:val="28"/>
          <w:szCs w:val="28"/>
        </w:rPr>
        <w:t>ПК-5 -</w:t>
      </w:r>
      <w:r w:rsidRPr="0012199A">
        <w:rPr>
          <w:sz w:val="28"/>
          <w:szCs w:val="28"/>
        </w:rPr>
        <w:t>Способен к пониманию взаимоотношений теории и практики в области драматургии и искусстве в целом, демонстрации их взаимосвязи путем использования различных техник и методов реализации полученных знаний на практике</w:t>
      </w:r>
    </w:p>
    <w:p w14:paraId="070BCD9F" w14:textId="72D53384" w:rsidR="0012199A" w:rsidRPr="0012199A" w:rsidRDefault="0012199A" w:rsidP="0012199A">
      <w:pPr>
        <w:jc w:val="both"/>
        <w:rPr>
          <w:b/>
          <w:sz w:val="28"/>
          <w:szCs w:val="28"/>
        </w:rPr>
      </w:pPr>
    </w:p>
    <w:p w14:paraId="6E675DEB" w14:textId="77777777" w:rsidR="0012199A" w:rsidRPr="0012199A" w:rsidRDefault="0012199A" w:rsidP="0012199A">
      <w:pPr>
        <w:ind w:firstLine="567"/>
        <w:jc w:val="both"/>
        <w:rPr>
          <w:b/>
          <w:bCs/>
          <w:sz w:val="28"/>
          <w:szCs w:val="28"/>
          <w:lang w:eastAsia="zh-CN"/>
        </w:rPr>
      </w:pPr>
      <w:r w:rsidRPr="0012199A">
        <w:rPr>
          <w:b/>
          <w:bCs/>
          <w:sz w:val="28"/>
          <w:szCs w:val="28"/>
          <w:lang w:eastAsia="zh-CN"/>
        </w:rPr>
        <w:lastRenderedPageBreak/>
        <w:t xml:space="preserve">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w:t>
      </w:r>
    </w:p>
    <w:p w14:paraId="78263FB8" w14:textId="660E57C5" w:rsidR="0012199A" w:rsidRPr="0012199A" w:rsidRDefault="0012199A" w:rsidP="0012199A">
      <w:pPr>
        <w:jc w:val="both"/>
        <w:rPr>
          <w:b/>
          <w:sz w:val="28"/>
          <w:szCs w:val="28"/>
        </w:rPr>
      </w:pPr>
    </w:p>
    <w:p w14:paraId="4F4A196D" w14:textId="77777777" w:rsidR="0012199A" w:rsidRPr="0012199A" w:rsidRDefault="0012199A" w:rsidP="0012199A">
      <w:pPr>
        <w:jc w:val="both"/>
        <w:rPr>
          <w:b/>
          <w:sz w:val="28"/>
          <w:szCs w:val="28"/>
        </w:rPr>
      </w:pPr>
    </w:p>
    <w:p w14:paraId="1F5E0F42" w14:textId="77777777" w:rsidR="0012199A" w:rsidRPr="0012199A" w:rsidRDefault="0012199A" w:rsidP="0012199A">
      <w:pPr>
        <w:spacing w:line="276" w:lineRule="auto"/>
        <w:jc w:val="center"/>
        <w:rPr>
          <w:b/>
          <w:sz w:val="28"/>
          <w:szCs w:val="28"/>
        </w:rPr>
      </w:pPr>
      <w:r w:rsidRPr="0012199A">
        <w:rPr>
          <w:b/>
          <w:sz w:val="28"/>
          <w:szCs w:val="28"/>
        </w:rPr>
        <w:t>Промежуточная аттестация (Оценка ПК-5):</w:t>
      </w:r>
    </w:p>
    <w:p w14:paraId="767C2367" w14:textId="77777777" w:rsidR="0012199A" w:rsidRPr="0012199A" w:rsidRDefault="0012199A" w:rsidP="0012199A">
      <w:pPr>
        <w:shd w:val="clear" w:color="auto" w:fill="FFFFFF"/>
        <w:suppressAutoHyphens/>
        <w:spacing w:line="276" w:lineRule="auto"/>
        <w:ind w:right="-386"/>
        <w:jc w:val="both"/>
        <w:rPr>
          <w:b/>
          <w:bCs/>
          <w:color w:val="000000"/>
          <w:sz w:val="28"/>
          <w:szCs w:val="28"/>
          <w:lang w:eastAsia="ar-SA"/>
        </w:rPr>
      </w:pPr>
      <w:r w:rsidRPr="0012199A">
        <w:rPr>
          <w:b/>
          <w:bCs/>
          <w:color w:val="000000"/>
          <w:sz w:val="28"/>
          <w:szCs w:val="28"/>
          <w:lang w:eastAsia="ar-SA"/>
        </w:rPr>
        <w:t>Перечень вопросов/заданий для самоконтроля и прохождения рубежного контроля:</w:t>
      </w:r>
    </w:p>
    <w:p w14:paraId="13670AC0" w14:textId="77777777" w:rsidR="0012199A" w:rsidRPr="0012199A" w:rsidRDefault="0012199A" w:rsidP="0012199A">
      <w:pPr>
        <w:shd w:val="clear" w:color="auto" w:fill="FFFFFF"/>
        <w:suppressAutoHyphens/>
        <w:spacing w:line="276" w:lineRule="auto"/>
        <w:ind w:right="-386"/>
        <w:jc w:val="both"/>
        <w:rPr>
          <w:b/>
          <w:bCs/>
          <w:color w:val="000000"/>
          <w:sz w:val="28"/>
          <w:szCs w:val="28"/>
          <w:lang w:eastAsia="ar-SA"/>
        </w:rPr>
      </w:pPr>
    </w:p>
    <w:p w14:paraId="7314239D" w14:textId="77777777" w:rsidR="0012199A" w:rsidRPr="0012199A" w:rsidRDefault="0012199A" w:rsidP="0012199A">
      <w:pPr>
        <w:spacing w:line="276" w:lineRule="auto"/>
        <w:jc w:val="both"/>
        <w:rPr>
          <w:sz w:val="28"/>
          <w:szCs w:val="28"/>
        </w:rPr>
      </w:pPr>
      <w:r w:rsidRPr="0012199A">
        <w:rPr>
          <w:b/>
          <w:bCs/>
          <w:sz w:val="28"/>
          <w:szCs w:val="28"/>
        </w:rPr>
        <w:t>Текущий контроль</w:t>
      </w:r>
      <w:r w:rsidRPr="0012199A">
        <w:rPr>
          <w:sz w:val="28"/>
          <w:szCs w:val="28"/>
        </w:rPr>
        <w:t xml:space="preserve"> – контрольные работы:</w:t>
      </w:r>
    </w:p>
    <w:p w14:paraId="66A74341" w14:textId="77777777" w:rsidR="0012199A" w:rsidRPr="0012199A" w:rsidRDefault="0012199A" w:rsidP="0012199A">
      <w:pPr>
        <w:spacing w:line="276" w:lineRule="auto"/>
        <w:jc w:val="both"/>
        <w:rPr>
          <w:sz w:val="28"/>
          <w:szCs w:val="28"/>
        </w:rPr>
      </w:pPr>
    </w:p>
    <w:p w14:paraId="39CC1351" w14:textId="77777777" w:rsidR="0012199A" w:rsidRPr="0012199A" w:rsidRDefault="0012199A" w:rsidP="0012199A">
      <w:pPr>
        <w:spacing w:line="276" w:lineRule="auto"/>
        <w:jc w:val="both"/>
        <w:rPr>
          <w:b/>
          <w:sz w:val="28"/>
          <w:szCs w:val="28"/>
        </w:rPr>
      </w:pPr>
      <w:r w:rsidRPr="0012199A">
        <w:rPr>
          <w:b/>
          <w:sz w:val="28"/>
          <w:szCs w:val="28"/>
        </w:rPr>
        <w:t>Задания и вопросы для рубежного контроля:</w:t>
      </w:r>
    </w:p>
    <w:p w14:paraId="650DEA2F" w14:textId="77777777" w:rsidR="0012199A" w:rsidRPr="0012199A" w:rsidRDefault="0012199A" w:rsidP="0012199A">
      <w:pPr>
        <w:spacing w:line="276" w:lineRule="auto"/>
        <w:jc w:val="both"/>
        <w:rPr>
          <w:sz w:val="28"/>
          <w:szCs w:val="28"/>
        </w:rPr>
      </w:pPr>
    </w:p>
    <w:p w14:paraId="61DDEC28" w14:textId="77777777" w:rsidR="0012199A" w:rsidRPr="0012199A" w:rsidRDefault="0012199A" w:rsidP="0012199A">
      <w:pPr>
        <w:keepNext/>
        <w:numPr>
          <w:ilvl w:val="0"/>
          <w:numId w:val="19"/>
        </w:numPr>
        <w:spacing w:line="276" w:lineRule="auto"/>
        <w:jc w:val="both"/>
        <w:outlineLvl w:val="0"/>
        <w:rPr>
          <w:spacing w:val="-4"/>
          <w:sz w:val="28"/>
          <w:szCs w:val="28"/>
        </w:rPr>
      </w:pPr>
      <w:r w:rsidRPr="0012199A">
        <w:rPr>
          <w:spacing w:val="-4"/>
          <w:sz w:val="28"/>
          <w:szCs w:val="28"/>
        </w:rPr>
        <w:t>Что такое символ? Обозначьте отличия между символом и художественным образом.</w:t>
      </w:r>
    </w:p>
    <w:p w14:paraId="19B9A7A1" w14:textId="77777777" w:rsidR="0012199A" w:rsidRPr="0012199A" w:rsidRDefault="0012199A" w:rsidP="0012199A">
      <w:pPr>
        <w:numPr>
          <w:ilvl w:val="0"/>
          <w:numId w:val="19"/>
        </w:numPr>
        <w:spacing w:line="276" w:lineRule="auto"/>
        <w:jc w:val="both"/>
        <w:rPr>
          <w:spacing w:val="-4"/>
          <w:sz w:val="28"/>
          <w:szCs w:val="28"/>
        </w:rPr>
      </w:pPr>
      <w:r w:rsidRPr="0012199A">
        <w:rPr>
          <w:spacing w:val="-4"/>
          <w:sz w:val="28"/>
          <w:szCs w:val="28"/>
        </w:rPr>
        <w:t>Можно ли говорить о возрождении романтизма в поэзии «серебряного века»? Докажите свою точку зрения.</w:t>
      </w:r>
    </w:p>
    <w:p w14:paraId="026090F3" w14:textId="77777777" w:rsidR="0012199A" w:rsidRPr="0012199A" w:rsidRDefault="0012199A" w:rsidP="0012199A">
      <w:pPr>
        <w:numPr>
          <w:ilvl w:val="0"/>
          <w:numId w:val="19"/>
        </w:numPr>
        <w:spacing w:line="276" w:lineRule="auto"/>
        <w:jc w:val="both"/>
        <w:rPr>
          <w:spacing w:val="-4"/>
          <w:sz w:val="28"/>
          <w:szCs w:val="28"/>
        </w:rPr>
      </w:pPr>
      <w:r w:rsidRPr="0012199A">
        <w:rPr>
          <w:spacing w:val="-4"/>
          <w:sz w:val="28"/>
          <w:szCs w:val="28"/>
        </w:rPr>
        <w:t>Прочитайте рассказ И. Тургенева «Бежин луг» и Ночной разговор» И. Бунина. Сравните изображения крестьян в этих произведениях. Обратите внимание на характер и роль пейзажа, особенности портрета, композиции, функции рассказчика. Объясните причину обращения к жанровой форме очерка. Сделайте вывод о том новом, что внёс И.Бунин в художественное изображение русского характера.</w:t>
      </w:r>
    </w:p>
    <w:p w14:paraId="4DA57C5D" w14:textId="77777777" w:rsidR="0012199A" w:rsidRPr="0012199A" w:rsidRDefault="0012199A" w:rsidP="0012199A">
      <w:pPr>
        <w:spacing w:line="276" w:lineRule="auto"/>
        <w:jc w:val="both"/>
        <w:rPr>
          <w:spacing w:val="-4"/>
          <w:sz w:val="28"/>
          <w:szCs w:val="28"/>
        </w:rPr>
      </w:pPr>
    </w:p>
    <w:p w14:paraId="60A0DD91" w14:textId="77777777" w:rsidR="0012199A" w:rsidRPr="0012199A" w:rsidRDefault="0012199A" w:rsidP="0012199A">
      <w:pPr>
        <w:spacing w:line="276" w:lineRule="auto"/>
        <w:jc w:val="both"/>
        <w:rPr>
          <w:b/>
          <w:spacing w:val="-4"/>
          <w:sz w:val="28"/>
          <w:szCs w:val="28"/>
        </w:rPr>
      </w:pPr>
      <w:r w:rsidRPr="0012199A">
        <w:rPr>
          <w:b/>
          <w:spacing w:val="-4"/>
          <w:sz w:val="28"/>
          <w:szCs w:val="28"/>
        </w:rPr>
        <w:t>Работа с художественным текстом (по вариантам):</w:t>
      </w:r>
    </w:p>
    <w:p w14:paraId="1660F618" w14:textId="77777777" w:rsidR="0012199A" w:rsidRPr="0012199A" w:rsidRDefault="0012199A" w:rsidP="0012199A">
      <w:pPr>
        <w:spacing w:line="276" w:lineRule="auto"/>
        <w:jc w:val="both"/>
        <w:rPr>
          <w:spacing w:val="-4"/>
          <w:sz w:val="28"/>
          <w:szCs w:val="28"/>
        </w:rPr>
      </w:pPr>
    </w:p>
    <w:p w14:paraId="20CDB835" w14:textId="77777777" w:rsidR="0012199A" w:rsidRPr="0012199A" w:rsidRDefault="0012199A" w:rsidP="0012199A">
      <w:pPr>
        <w:numPr>
          <w:ilvl w:val="0"/>
          <w:numId w:val="23"/>
        </w:numPr>
        <w:spacing w:line="276" w:lineRule="auto"/>
        <w:jc w:val="both"/>
        <w:rPr>
          <w:spacing w:val="-4"/>
          <w:sz w:val="28"/>
          <w:szCs w:val="28"/>
        </w:rPr>
      </w:pPr>
      <w:r w:rsidRPr="0012199A">
        <w:rPr>
          <w:spacing w:val="-4"/>
          <w:sz w:val="28"/>
          <w:szCs w:val="28"/>
        </w:rPr>
        <w:t>Обозначьте отличия между темой, идеей и проблемой произведения. Дайте определения каждому из терминов.</w:t>
      </w:r>
    </w:p>
    <w:p w14:paraId="0F2099A8" w14:textId="77777777" w:rsidR="0012199A" w:rsidRPr="0012199A" w:rsidRDefault="0012199A" w:rsidP="0012199A">
      <w:pPr>
        <w:numPr>
          <w:ilvl w:val="0"/>
          <w:numId w:val="23"/>
        </w:numPr>
        <w:spacing w:line="276" w:lineRule="auto"/>
        <w:jc w:val="both"/>
        <w:rPr>
          <w:spacing w:val="-4"/>
          <w:sz w:val="28"/>
          <w:szCs w:val="28"/>
        </w:rPr>
      </w:pPr>
      <w:r w:rsidRPr="0012199A">
        <w:rPr>
          <w:spacing w:val="-4"/>
          <w:sz w:val="28"/>
          <w:szCs w:val="28"/>
        </w:rPr>
        <w:t>Прочитайте рассказ Вацлава Михальского «Гитара» (раздаточный материал). Определите тему, проблему и идею произведения.</w:t>
      </w:r>
    </w:p>
    <w:p w14:paraId="70B371AF" w14:textId="77777777" w:rsidR="0012199A" w:rsidRPr="0012199A" w:rsidRDefault="0012199A" w:rsidP="0012199A">
      <w:pPr>
        <w:numPr>
          <w:ilvl w:val="0"/>
          <w:numId w:val="23"/>
        </w:numPr>
        <w:spacing w:line="276" w:lineRule="auto"/>
        <w:jc w:val="both"/>
        <w:rPr>
          <w:spacing w:val="-4"/>
          <w:sz w:val="28"/>
          <w:szCs w:val="28"/>
        </w:rPr>
      </w:pPr>
      <w:r w:rsidRPr="0012199A">
        <w:rPr>
          <w:spacing w:val="-4"/>
          <w:sz w:val="28"/>
          <w:szCs w:val="28"/>
        </w:rPr>
        <w:t>Прочитайте рассказ Николая Смирнова «Светописный домик». Определите тему, проблему и идею произведения.</w:t>
      </w:r>
    </w:p>
    <w:p w14:paraId="2F1D347F" w14:textId="77777777" w:rsidR="0012199A" w:rsidRPr="0012199A" w:rsidRDefault="0012199A" w:rsidP="0012199A">
      <w:pPr>
        <w:numPr>
          <w:ilvl w:val="0"/>
          <w:numId w:val="23"/>
        </w:numPr>
        <w:spacing w:line="276" w:lineRule="auto"/>
        <w:jc w:val="both"/>
        <w:rPr>
          <w:spacing w:val="-4"/>
          <w:sz w:val="28"/>
          <w:szCs w:val="28"/>
        </w:rPr>
      </w:pPr>
      <w:r w:rsidRPr="0012199A">
        <w:rPr>
          <w:spacing w:val="-4"/>
          <w:sz w:val="28"/>
          <w:szCs w:val="28"/>
        </w:rPr>
        <w:t>Прочитайте рассказ Алексея Котова «Точка на карте». Определите тему, проблему и идею произведения.</w:t>
      </w:r>
    </w:p>
    <w:p w14:paraId="43689D0F" w14:textId="77777777" w:rsidR="0012199A" w:rsidRPr="0012199A" w:rsidRDefault="0012199A" w:rsidP="0012199A">
      <w:pPr>
        <w:jc w:val="both"/>
        <w:rPr>
          <w:b/>
          <w:sz w:val="28"/>
          <w:szCs w:val="28"/>
        </w:rPr>
      </w:pPr>
    </w:p>
    <w:p w14:paraId="167A84E5" w14:textId="7548F584" w:rsidR="0012199A" w:rsidRPr="0012199A" w:rsidRDefault="0012199A" w:rsidP="0012199A">
      <w:pPr>
        <w:tabs>
          <w:tab w:val="left" w:pos="270"/>
          <w:tab w:val="left" w:pos="567"/>
          <w:tab w:val="left" w:pos="1418"/>
          <w:tab w:val="left" w:pos="3915"/>
        </w:tabs>
        <w:rPr>
          <w:b/>
          <w:sz w:val="28"/>
          <w:szCs w:val="28"/>
        </w:rPr>
      </w:pPr>
    </w:p>
    <w:p w14:paraId="0AFFCF3A" w14:textId="12BDAABB" w:rsidR="0012199A" w:rsidRPr="0012199A" w:rsidRDefault="0012199A" w:rsidP="0012199A">
      <w:pPr>
        <w:tabs>
          <w:tab w:val="left" w:pos="270"/>
          <w:tab w:val="left" w:pos="567"/>
          <w:tab w:val="left" w:pos="1418"/>
          <w:tab w:val="left" w:pos="3915"/>
        </w:tabs>
        <w:rPr>
          <w:b/>
          <w:sz w:val="28"/>
          <w:szCs w:val="28"/>
        </w:rPr>
      </w:pPr>
    </w:p>
    <w:p w14:paraId="34658A27" w14:textId="77777777" w:rsidR="0012199A" w:rsidRPr="0012199A" w:rsidRDefault="0012199A" w:rsidP="0012199A">
      <w:pPr>
        <w:spacing w:line="276" w:lineRule="auto"/>
        <w:ind w:right="357"/>
        <w:jc w:val="both"/>
        <w:rPr>
          <w:b/>
          <w:sz w:val="28"/>
          <w:szCs w:val="28"/>
        </w:rPr>
      </w:pPr>
      <w:r w:rsidRPr="0012199A">
        <w:rPr>
          <w:b/>
          <w:sz w:val="28"/>
          <w:szCs w:val="28"/>
        </w:rPr>
        <w:t>Контрольная работа (Оценка ПК-5):</w:t>
      </w:r>
    </w:p>
    <w:p w14:paraId="3671BD9B" w14:textId="77777777" w:rsidR="0012199A" w:rsidRPr="0012199A" w:rsidRDefault="0012199A" w:rsidP="0012199A">
      <w:pPr>
        <w:spacing w:line="276" w:lineRule="auto"/>
        <w:ind w:right="357"/>
        <w:jc w:val="both"/>
        <w:rPr>
          <w:sz w:val="28"/>
          <w:szCs w:val="28"/>
        </w:rPr>
      </w:pPr>
      <w:r w:rsidRPr="0012199A">
        <w:rPr>
          <w:b/>
          <w:sz w:val="28"/>
          <w:szCs w:val="28"/>
        </w:rPr>
        <w:lastRenderedPageBreak/>
        <w:t>Целью</w:t>
      </w:r>
      <w:r w:rsidRPr="0012199A">
        <w:rPr>
          <w:sz w:val="28"/>
          <w:szCs w:val="28"/>
        </w:rPr>
        <w:t xml:space="preserve"> работы является проверка усвоения студентами основных вопросов курса.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для </w:t>
      </w:r>
      <w:r w:rsidRPr="0012199A">
        <w:rPr>
          <w:b/>
          <w:sz w:val="28"/>
          <w:szCs w:val="28"/>
        </w:rPr>
        <w:t>эссе</w:t>
      </w:r>
      <w:r w:rsidRPr="0012199A">
        <w:rPr>
          <w:sz w:val="28"/>
          <w:szCs w:val="28"/>
        </w:rPr>
        <w:t xml:space="preserve">: </w:t>
      </w:r>
    </w:p>
    <w:p w14:paraId="4483A911" w14:textId="77777777" w:rsidR="0012199A" w:rsidRPr="0012199A" w:rsidRDefault="0012199A" w:rsidP="0012199A">
      <w:pPr>
        <w:numPr>
          <w:ilvl w:val="0"/>
          <w:numId w:val="25"/>
        </w:numPr>
        <w:spacing w:line="276" w:lineRule="auto"/>
        <w:ind w:right="357"/>
        <w:jc w:val="both"/>
        <w:rPr>
          <w:sz w:val="28"/>
          <w:szCs w:val="28"/>
        </w:rPr>
      </w:pPr>
      <w:r w:rsidRPr="0012199A">
        <w:rPr>
          <w:sz w:val="28"/>
          <w:szCs w:val="28"/>
        </w:rPr>
        <w:t>Проблемы стиховой организации стихотворения А.С. Пушкина «Не дай мне бог сойти с ума».</w:t>
      </w:r>
    </w:p>
    <w:p w14:paraId="09F9CF24" w14:textId="77777777" w:rsidR="0012199A" w:rsidRPr="0012199A" w:rsidRDefault="0012199A" w:rsidP="0012199A">
      <w:pPr>
        <w:numPr>
          <w:ilvl w:val="0"/>
          <w:numId w:val="25"/>
        </w:numPr>
        <w:spacing w:line="276" w:lineRule="auto"/>
        <w:ind w:right="357"/>
        <w:jc w:val="both"/>
        <w:rPr>
          <w:sz w:val="28"/>
          <w:szCs w:val="28"/>
        </w:rPr>
      </w:pPr>
      <w:r w:rsidRPr="0012199A">
        <w:rPr>
          <w:sz w:val="28"/>
          <w:szCs w:val="28"/>
        </w:rPr>
        <w:t>Проблемы стиховой организации стихотворения М.Ю. Лермонтова «Завещание».</w:t>
      </w:r>
    </w:p>
    <w:p w14:paraId="4F8C4303" w14:textId="77777777" w:rsidR="0012199A" w:rsidRPr="0012199A" w:rsidRDefault="0012199A" w:rsidP="0012199A">
      <w:pPr>
        <w:numPr>
          <w:ilvl w:val="0"/>
          <w:numId w:val="25"/>
        </w:numPr>
        <w:spacing w:line="276" w:lineRule="auto"/>
        <w:ind w:right="357"/>
        <w:jc w:val="both"/>
        <w:rPr>
          <w:sz w:val="28"/>
          <w:szCs w:val="28"/>
        </w:rPr>
      </w:pPr>
      <w:r w:rsidRPr="0012199A">
        <w:rPr>
          <w:sz w:val="28"/>
          <w:szCs w:val="28"/>
        </w:rPr>
        <w:t>Проблемы стиховой организации стихотворения А.С. Пушкина «На холмах Грузии…»</w:t>
      </w:r>
    </w:p>
    <w:p w14:paraId="52F3A700" w14:textId="77777777" w:rsidR="0012199A" w:rsidRPr="0012199A" w:rsidRDefault="0012199A" w:rsidP="0012199A">
      <w:pPr>
        <w:spacing w:line="276" w:lineRule="auto"/>
        <w:ind w:right="357"/>
        <w:jc w:val="both"/>
        <w:rPr>
          <w:sz w:val="28"/>
          <w:szCs w:val="28"/>
        </w:rPr>
      </w:pPr>
    </w:p>
    <w:p w14:paraId="685A8DD4" w14:textId="77777777" w:rsidR="0012199A" w:rsidRPr="0012199A" w:rsidRDefault="0012199A" w:rsidP="0012199A">
      <w:pPr>
        <w:spacing w:line="276" w:lineRule="auto"/>
        <w:ind w:right="357"/>
        <w:jc w:val="both"/>
        <w:rPr>
          <w:b/>
          <w:sz w:val="28"/>
          <w:szCs w:val="28"/>
        </w:rPr>
      </w:pPr>
      <w:r w:rsidRPr="0012199A">
        <w:rPr>
          <w:b/>
          <w:sz w:val="28"/>
          <w:szCs w:val="28"/>
        </w:rPr>
        <w:t xml:space="preserve">Рубежный контроль: напишите </w:t>
      </w:r>
      <w:r w:rsidRPr="0012199A">
        <w:rPr>
          <w:b/>
          <w:i/>
          <w:sz w:val="28"/>
          <w:szCs w:val="28"/>
        </w:rPr>
        <w:t>доклад</w:t>
      </w:r>
      <w:r w:rsidRPr="0012199A">
        <w:rPr>
          <w:b/>
          <w:sz w:val="28"/>
          <w:szCs w:val="28"/>
        </w:rPr>
        <w:t xml:space="preserve"> на одну из тем (Оценка ПК-5):</w:t>
      </w:r>
    </w:p>
    <w:p w14:paraId="74FFEE41" w14:textId="77777777" w:rsidR="0012199A" w:rsidRPr="0012199A" w:rsidRDefault="0012199A" w:rsidP="0012199A">
      <w:pPr>
        <w:spacing w:line="276" w:lineRule="auto"/>
        <w:ind w:right="357"/>
        <w:jc w:val="both"/>
        <w:rPr>
          <w:sz w:val="28"/>
          <w:szCs w:val="28"/>
        </w:rPr>
      </w:pPr>
    </w:p>
    <w:p w14:paraId="19643791" w14:textId="77777777" w:rsidR="0012199A" w:rsidRPr="0012199A" w:rsidRDefault="0012199A" w:rsidP="0012199A">
      <w:pPr>
        <w:numPr>
          <w:ilvl w:val="0"/>
          <w:numId w:val="24"/>
        </w:numPr>
        <w:contextualSpacing/>
        <w:jc w:val="both"/>
        <w:rPr>
          <w:sz w:val="28"/>
          <w:szCs w:val="28"/>
        </w:rPr>
      </w:pPr>
      <w:r w:rsidRPr="0012199A">
        <w:rPr>
          <w:sz w:val="28"/>
          <w:szCs w:val="28"/>
        </w:rPr>
        <w:t>Нормативные поэтики в истории литературы.</w:t>
      </w:r>
    </w:p>
    <w:p w14:paraId="34B46435" w14:textId="77777777" w:rsidR="0012199A" w:rsidRPr="0012199A" w:rsidRDefault="0012199A" w:rsidP="0012199A">
      <w:pPr>
        <w:numPr>
          <w:ilvl w:val="0"/>
          <w:numId w:val="24"/>
        </w:numPr>
        <w:contextualSpacing/>
        <w:jc w:val="both"/>
        <w:rPr>
          <w:sz w:val="28"/>
          <w:szCs w:val="28"/>
        </w:rPr>
      </w:pPr>
      <w:r w:rsidRPr="0012199A">
        <w:rPr>
          <w:sz w:val="28"/>
          <w:szCs w:val="28"/>
        </w:rPr>
        <w:t>Теоретические подходы к определению литературного произведения.</w:t>
      </w:r>
    </w:p>
    <w:p w14:paraId="07751761" w14:textId="77777777" w:rsidR="0012199A" w:rsidRPr="0012199A" w:rsidRDefault="0012199A" w:rsidP="0012199A">
      <w:pPr>
        <w:numPr>
          <w:ilvl w:val="0"/>
          <w:numId w:val="24"/>
        </w:numPr>
        <w:contextualSpacing/>
        <w:jc w:val="both"/>
        <w:rPr>
          <w:sz w:val="28"/>
          <w:szCs w:val="28"/>
        </w:rPr>
      </w:pPr>
      <w:r w:rsidRPr="0012199A">
        <w:rPr>
          <w:sz w:val="28"/>
          <w:szCs w:val="28"/>
        </w:rPr>
        <w:t>Композиционные приемы в литературном произведении.</w:t>
      </w:r>
    </w:p>
    <w:p w14:paraId="320E9AB6" w14:textId="77777777" w:rsidR="0012199A" w:rsidRPr="0012199A" w:rsidRDefault="0012199A" w:rsidP="0012199A">
      <w:pPr>
        <w:numPr>
          <w:ilvl w:val="0"/>
          <w:numId w:val="24"/>
        </w:numPr>
        <w:contextualSpacing/>
        <w:jc w:val="both"/>
        <w:rPr>
          <w:sz w:val="28"/>
          <w:szCs w:val="28"/>
        </w:rPr>
      </w:pPr>
      <w:r w:rsidRPr="0012199A">
        <w:rPr>
          <w:sz w:val="28"/>
          <w:szCs w:val="28"/>
        </w:rPr>
        <w:t xml:space="preserve">Сюжет и фабула в литературном произведении. </w:t>
      </w:r>
    </w:p>
    <w:p w14:paraId="755213FA" w14:textId="77777777" w:rsidR="0012199A" w:rsidRPr="0012199A" w:rsidRDefault="0012199A" w:rsidP="0012199A">
      <w:pPr>
        <w:numPr>
          <w:ilvl w:val="0"/>
          <w:numId w:val="24"/>
        </w:numPr>
        <w:contextualSpacing/>
        <w:jc w:val="both"/>
        <w:rPr>
          <w:sz w:val="28"/>
          <w:szCs w:val="28"/>
        </w:rPr>
      </w:pPr>
      <w:r w:rsidRPr="0012199A">
        <w:rPr>
          <w:sz w:val="28"/>
          <w:szCs w:val="28"/>
        </w:rPr>
        <w:t>Типы сюжетных конфликтов в литературном произведении.</w:t>
      </w:r>
    </w:p>
    <w:p w14:paraId="68D5522F" w14:textId="77777777" w:rsidR="0012199A" w:rsidRPr="0012199A" w:rsidRDefault="0012199A" w:rsidP="0012199A">
      <w:pPr>
        <w:numPr>
          <w:ilvl w:val="0"/>
          <w:numId w:val="24"/>
        </w:numPr>
        <w:contextualSpacing/>
        <w:jc w:val="both"/>
        <w:rPr>
          <w:sz w:val="28"/>
          <w:szCs w:val="28"/>
        </w:rPr>
      </w:pPr>
      <w:r w:rsidRPr="0012199A">
        <w:rPr>
          <w:sz w:val="28"/>
          <w:szCs w:val="28"/>
        </w:rPr>
        <w:t>Роль русской литературы в создании психологических образов.</w:t>
      </w:r>
    </w:p>
    <w:p w14:paraId="5ABEB25C" w14:textId="77777777" w:rsidR="0012199A" w:rsidRPr="0012199A" w:rsidRDefault="0012199A" w:rsidP="0012199A">
      <w:pPr>
        <w:numPr>
          <w:ilvl w:val="0"/>
          <w:numId w:val="24"/>
        </w:numPr>
        <w:contextualSpacing/>
        <w:jc w:val="both"/>
        <w:rPr>
          <w:sz w:val="28"/>
          <w:szCs w:val="28"/>
        </w:rPr>
      </w:pPr>
      <w:r w:rsidRPr="0012199A">
        <w:rPr>
          <w:sz w:val="28"/>
          <w:szCs w:val="28"/>
        </w:rPr>
        <w:t>Внутренний мир литературного героя.</w:t>
      </w:r>
    </w:p>
    <w:p w14:paraId="60CD52BB" w14:textId="77777777" w:rsidR="0012199A" w:rsidRPr="0012199A" w:rsidRDefault="0012199A" w:rsidP="0012199A">
      <w:pPr>
        <w:numPr>
          <w:ilvl w:val="0"/>
          <w:numId w:val="24"/>
        </w:numPr>
        <w:contextualSpacing/>
        <w:jc w:val="both"/>
        <w:rPr>
          <w:sz w:val="28"/>
          <w:szCs w:val="28"/>
        </w:rPr>
      </w:pPr>
      <w:r w:rsidRPr="0012199A">
        <w:rPr>
          <w:sz w:val="28"/>
          <w:szCs w:val="28"/>
        </w:rPr>
        <w:t>Формы поведения литературного персонажа.</w:t>
      </w:r>
    </w:p>
    <w:p w14:paraId="3FEBAB92" w14:textId="77777777" w:rsidR="0012199A" w:rsidRPr="0012199A" w:rsidRDefault="0012199A" w:rsidP="0012199A">
      <w:pPr>
        <w:numPr>
          <w:ilvl w:val="0"/>
          <w:numId w:val="24"/>
        </w:numPr>
        <w:contextualSpacing/>
        <w:jc w:val="both"/>
        <w:rPr>
          <w:sz w:val="28"/>
          <w:szCs w:val="28"/>
        </w:rPr>
      </w:pPr>
      <w:r w:rsidRPr="0012199A">
        <w:rPr>
          <w:sz w:val="28"/>
          <w:szCs w:val="28"/>
        </w:rPr>
        <w:t>Речевая характеристика литературного персонажа.</w:t>
      </w:r>
    </w:p>
    <w:p w14:paraId="4F21DF7F" w14:textId="77777777" w:rsidR="0012199A" w:rsidRPr="0012199A" w:rsidRDefault="0012199A" w:rsidP="0012199A">
      <w:pPr>
        <w:numPr>
          <w:ilvl w:val="0"/>
          <w:numId w:val="24"/>
        </w:numPr>
        <w:contextualSpacing/>
        <w:jc w:val="both"/>
        <w:rPr>
          <w:sz w:val="28"/>
          <w:szCs w:val="28"/>
        </w:rPr>
      </w:pPr>
      <w:r w:rsidRPr="0012199A">
        <w:rPr>
          <w:sz w:val="28"/>
          <w:szCs w:val="28"/>
        </w:rPr>
        <w:t>Предметный мир в литературном произведении.</w:t>
      </w:r>
    </w:p>
    <w:p w14:paraId="6187F4B5" w14:textId="77777777" w:rsidR="0012199A" w:rsidRPr="0012199A" w:rsidRDefault="0012199A" w:rsidP="0012199A">
      <w:pPr>
        <w:numPr>
          <w:ilvl w:val="0"/>
          <w:numId w:val="24"/>
        </w:numPr>
        <w:contextualSpacing/>
        <w:jc w:val="both"/>
        <w:rPr>
          <w:sz w:val="28"/>
          <w:szCs w:val="28"/>
        </w:rPr>
      </w:pPr>
      <w:r w:rsidRPr="0012199A">
        <w:rPr>
          <w:sz w:val="28"/>
          <w:szCs w:val="28"/>
        </w:rPr>
        <w:t>Природный мир в литературном произведении.</w:t>
      </w:r>
    </w:p>
    <w:p w14:paraId="37C3C156" w14:textId="77777777" w:rsidR="0012199A" w:rsidRPr="0012199A" w:rsidRDefault="0012199A" w:rsidP="0012199A">
      <w:pPr>
        <w:numPr>
          <w:ilvl w:val="0"/>
          <w:numId w:val="24"/>
        </w:numPr>
        <w:contextualSpacing/>
        <w:jc w:val="both"/>
        <w:rPr>
          <w:sz w:val="28"/>
          <w:szCs w:val="28"/>
        </w:rPr>
      </w:pPr>
      <w:r w:rsidRPr="0012199A">
        <w:rPr>
          <w:sz w:val="28"/>
          <w:szCs w:val="28"/>
        </w:rPr>
        <w:t>Хронотоп в литературном произведении.</w:t>
      </w:r>
    </w:p>
    <w:p w14:paraId="6BDCC433" w14:textId="77777777" w:rsidR="0012199A" w:rsidRPr="0012199A" w:rsidRDefault="0012199A" w:rsidP="0012199A">
      <w:pPr>
        <w:numPr>
          <w:ilvl w:val="0"/>
          <w:numId w:val="24"/>
        </w:numPr>
        <w:contextualSpacing/>
        <w:jc w:val="both"/>
        <w:rPr>
          <w:sz w:val="28"/>
          <w:szCs w:val="28"/>
        </w:rPr>
      </w:pPr>
      <w:r w:rsidRPr="0012199A">
        <w:rPr>
          <w:sz w:val="28"/>
          <w:szCs w:val="28"/>
        </w:rPr>
        <w:t>Поэтический язык художественной литературы.</w:t>
      </w:r>
    </w:p>
    <w:p w14:paraId="0F5FCF11" w14:textId="77777777" w:rsidR="0012199A" w:rsidRPr="0012199A" w:rsidRDefault="0012199A" w:rsidP="0012199A">
      <w:pPr>
        <w:numPr>
          <w:ilvl w:val="0"/>
          <w:numId w:val="24"/>
        </w:numPr>
        <w:contextualSpacing/>
        <w:jc w:val="both"/>
        <w:rPr>
          <w:sz w:val="28"/>
          <w:szCs w:val="28"/>
        </w:rPr>
      </w:pPr>
      <w:r w:rsidRPr="0012199A">
        <w:rPr>
          <w:sz w:val="28"/>
          <w:szCs w:val="28"/>
        </w:rPr>
        <w:t>Система художественно-речевых средств в литературном произведении.</w:t>
      </w:r>
    </w:p>
    <w:p w14:paraId="69978070" w14:textId="77777777" w:rsidR="0012199A" w:rsidRPr="0012199A" w:rsidRDefault="0012199A" w:rsidP="0012199A">
      <w:pPr>
        <w:numPr>
          <w:ilvl w:val="0"/>
          <w:numId w:val="24"/>
        </w:numPr>
        <w:contextualSpacing/>
        <w:jc w:val="both"/>
        <w:rPr>
          <w:sz w:val="28"/>
          <w:szCs w:val="28"/>
        </w:rPr>
      </w:pPr>
      <w:r w:rsidRPr="0012199A">
        <w:rPr>
          <w:sz w:val="28"/>
          <w:szCs w:val="28"/>
        </w:rPr>
        <w:t>Тематика литературного произведения.</w:t>
      </w:r>
    </w:p>
    <w:p w14:paraId="74272A8A" w14:textId="77777777" w:rsidR="0012199A" w:rsidRPr="0012199A" w:rsidRDefault="0012199A" w:rsidP="0012199A">
      <w:pPr>
        <w:numPr>
          <w:ilvl w:val="0"/>
          <w:numId w:val="24"/>
        </w:numPr>
        <w:contextualSpacing/>
        <w:jc w:val="both"/>
        <w:rPr>
          <w:sz w:val="28"/>
          <w:szCs w:val="28"/>
        </w:rPr>
      </w:pPr>
      <w:r w:rsidRPr="0012199A">
        <w:rPr>
          <w:sz w:val="28"/>
          <w:szCs w:val="28"/>
        </w:rPr>
        <w:t>Понятие литературного ряда и литературной вертикали.</w:t>
      </w:r>
    </w:p>
    <w:p w14:paraId="1D97F8E1" w14:textId="77777777" w:rsidR="0012199A" w:rsidRPr="0012199A" w:rsidRDefault="0012199A" w:rsidP="0012199A">
      <w:pPr>
        <w:numPr>
          <w:ilvl w:val="0"/>
          <w:numId w:val="24"/>
        </w:numPr>
        <w:contextualSpacing/>
        <w:jc w:val="both"/>
        <w:rPr>
          <w:sz w:val="28"/>
          <w:szCs w:val="28"/>
        </w:rPr>
      </w:pPr>
      <w:r w:rsidRPr="0012199A">
        <w:rPr>
          <w:sz w:val="28"/>
          <w:szCs w:val="28"/>
        </w:rPr>
        <w:t>Онтологические и антропологические универсалии.</w:t>
      </w:r>
    </w:p>
    <w:p w14:paraId="6A33963E" w14:textId="77777777" w:rsidR="0012199A" w:rsidRPr="0012199A" w:rsidRDefault="0012199A" w:rsidP="0012199A">
      <w:pPr>
        <w:numPr>
          <w:ilvl w:val="0"/>
          <w:numId w:val="24"/>
        </w:numPr>
        <w:contextualSpacing/>
        <w:jc w:val="both"/>
        <w:rPr>
          <w:sz w:val="28"/>
          <w:szCs w:val="28"/>
        </w:rPr>
      </w:pPr>
      <w:r w:rsidRPr="0012199A">
        <w:rPr>
          <w:sz w:val="28"/>
          <w:szCs w:val="28"/>
        </w:rPr>
        <w:t>Категория автора литературного произведения.</w:t>
      </w:r>
    </w:p>
    <w:p w14:paraId="5817C5CD" w14:textId="77777777" w:rsidR="0012199A" w:rsidRPr="0012199A" w:rsidRDefault="0012199A" w:rsidP="0012199A">
      <w:pPr>
        <w:numPr>
          <w:ilvl w:val="0"/>
          <w:numId w:val="24"/>
        </w:numPr>
        <w:contextualSpacing/>
        <w:jc w:val="both"/>
        <w:rPr>
          <w:sz w:val="28"/>
          <w:szCs w:val="28"/>
        </w:rPr>
      </w:pPr>
      <w:r w:rsidRPr="0012199A">
        <w:rPr>
          <w:sz w:val="28"/>
          <w:szCs w:val="28"/>
        </w:rPr>
        <w:t>Авторская субъективность.</w:t>
      </w:r>
    </w:p>
    <w:p w14:paraId="230C3E4A" w14:textId="77777777" w:rsidR="0012199A" w:rsidRPr="0012199A" w:rsidRDefault="0012199A" w:rsidP="0012199A">
      <w:pPr>
        <w:numPr>
          <w:ilvl w:val="0"/>
          <w:numId w:val="24"/>
        </w:numPr>
        <w:tabs>
          <w:tab w:val="num" w:pos="426"/>
        </w:tabs>
        <w:contextualSpacing/>
        <w:jc w:val="both"/>
        <w:rPr>
          <w:sz w:val="28"/>
          <w:szCs w:val="28"/>
        </w:rPr>
      </w:pPr>
      <w:r w:rsidRPr="0012199A">
        <w:rPr>
          <w:sz w:val="28"/>
          <w:szCs w:val="28"/>
        </w:rPr>
        <w:t>Развитие психологизма в истории литературы.</w:t>
      </w:r>
    </w:p>
    <w:p w14:paraId="27BE572E" w14:textId="77777777" w:rsidR="0012199A" w:rsidRPr="0012199A" w:rsidRDefault="0012199A" w:rsidP="0012199A">
      <w:pPr>
        <w:numPr>
          <w:ilvl w:val="0"/>
          <w:numId w:val="24"/>
        </w:numPr>
        <w:contextualSpacing/>
        <w:jc w:val="both"/>
        <w:rPr>
          <w:sz w:val="28"/>
          <w:szCs w:val="28"/>
        </w:rPr>
      </w:pPr>
      <w:r w:rsidRPr="0012199A">
        <w:rPr>
          <w:sz w:val="28"/>
          <w:szCs w:val="28"/>
        </w:rPr>
        <w:t>Формы диалога и монолога в истории литературы.</w:t>
      </w:r>
    </w:p>
    <w:p w14:paraId="4C233F53" w14:textId="77777777" w:rsidR="0012199A" w:rsidRPr="0012199A" w:rsidRDefault="0012199A" w:rsidP="0012199A">
      <w:pPr>
        <w:numPr>
          <w:ilvl w:val="0"/>
          <w:numId w:val="24"/>
        </w:numPr>
        <w:contextualSpacing/>
        <w:jc w:val="both"/>
        <w:rPr>
          <w:sz w:val="28"/>
          <w:szCs w:val="28"/>
        </w:rPr>
      </w:pPr>
      <w:r w:rsidRPr="0012199A">
        <w:rPr>
          <w:sz w:val="28"/>
          <w:szCs w:val="28"/>
        </w:rPr>
        <w:t>Канонические и неканонические сюжеты в литературе.</w:t>
      </w:r>
    </w:p>
    <w:p w14:paraId="7F413528" w14:textId="77777777" w:rsidR="0012199A" w:rsidRPr="0012199A" w:rsidRDefault="0012199A" w:rsidP="0012199A">
      <w:pPr>
        <w:numPr>
          <w:ilvl w:val="0"/>
          <w:numId w:val="24"/>
        </w:numPr>
        <w:contextualSpacing/>
        <w:jc w:val="both"/>
        <w:rPr>
          <w:sz w:val="28"/>
          <w:szCs w:val="28"/>
        </w:rPr>
      </w:pPr>
      <w:r w:rsidRPr="0012199A">
        <w:rPr>
          <w:sz w:val="28"/>
          <w:szCs w:val="28"/>
        </w:rPr>
        <w:t>Теория эпического рода литератур.</w:t>
      </w:r>
    </w:p>
    <w:p w14:paraId="03A12FDA" w14:textId="77777777" w:rsidR="0012199A" w:rsidRPr="0012199A" w:rsidRDefault="0012199A" w:rsidP="0012199A">
      <w:pPr>
        <w:numPr>
          <w:ilvl w:val="0"/>
          <w:numId w:val="24"/>
        </w:numPr>
        <w:contextualSpacing/>
        <w:jc w:val="both"/>
        <w:rPr>
          <w:sz w:val="28"/>
          <w:szCs w:val="28"/>
        </w:rPr>
      </w:pPr>
      <w:r w:rsidRPr="0012199A">
        <w:rPr>
          <w:sz w:val="28"/>
          <w:szCs w:val="28"/>
        </w:rPr>
        <w:t>Лирическое и лиризм в литературе.</w:t>
      </w:r>
    </w:p>
    <w:p w14:paraId="59B57C76" w14:textId="77777777" w:rsidR="0012199A" w:rsidRPr="0012199A" w:rsidRDefault="0012199A" w:rsidP="0012199A">
      <w:pPr>
        <w:numPr>
          <w:ilvl w:val="0"/>
          <w:numId w:val="24"/>
        </w:numPr>
        <w:contextualSpacing/>
        <w:jc w:val="both"/>
        <w:rPr>
          <w:sz w:val="28"/>
          <w:szCs w:val="28"/>
        </w:rPr>
      </w:pPr>
      <w:r w:rsidRPr="0012199A">
        <w:rPr>
          <w:sz w:val="28"/>
          <w:szCs w:val="28"/>
        </w:rPr>
        <w:t>Драматическое и драматизм в литературе.</w:t>
      </w:r>
    </w:p>
    <w:p w14:paraId="22749289" w14:textId="77777777" w:rsidR="0012199A" w:rsidRPr="0012199A" w:rsidRDefault="0012199A" w:rsidP="0012199A">
      <w:pPr>
        <w:numPr>
          <w:ilvl w:val="0"/>
          <w:numId w:val="24"/>
        </w:numPr>
        <w:contextualSpacing/>
        <w:jc w:val="both"/>
        <w:rPr>
          <w:sz w:val="28"/>
          <w:szCs w:val="28"/>
        </w:rPr>
      </w:pPr>
      <w:r w:rsidRPr="0012199A">
        <w:rPr>
          <w:sz w:val="28"/>
          <w:szCs w:val="28"/>
        </w:rPr>
        <w:t>Межродовые и внеродовые формы литературы.</w:t>
      </w:r>
    </w:p>
    <w:p w14:paraId="6D26592C" w14:textId="77777777" w:rsidR="0012199A" w:rsidRPr="0012199A" w:rsidRDefault="0012199A" w:rsidP="0012199A">
      <w:pPr>
        <w:numPr>
          <w:ilvl w:val="0"/>
          <w:numId w:val="24"/>
        </w:numPr>
        <w:contextualSpacing/>
        <w:jc w:val="both"/>
        <w:rPr>
          <w:sz w:val="28"/>
          <w:szCs w:val="28"/>
        </w:rPr>
      </w:pPr>
      <w:r w:rsidRPr="0012199A">
        <w:rPr>
          <w:sz w:val="28"/>
          <w:szCs w:val="28"/>
        </w:rPr>
        <w:t>Динамика жанров в истории литературы.</w:t>
      </w:r>
    </w:p>
    <w:p w14:paraId="7337F128" w14:textId="77777777" w:rsidR="0012199A" w:rsidRPr="0012199A" w:rsidRDefault="0012199A" w:rsidP="0012199A">
      <w:pPr>
        <w:numPr>
          <w:ilvl w:val="0"/>
          <w:numId w:val="24"/>
        </w:numPr>
        <w:contextualSpacing/>
        <w:jc w:val="both"/>
        <w:rPr>
          <w:sz w:val="28"/>
          <w:szCs w:val="28"/>
        </w:rPr>
      </w:pPr>
      <w:r w:rsidRPr="0012199A">
        <w:rPr>
          <w:sz w:val="28"/>
          <w:szCs w:val="28"/>
        </w:rPr>
        <w:lastRenderedPageBreak/>
        <w:t>Жанровая сущность романа.</w:t>
      </w:r>
    </w:p>
    <w:p w14:paraId="442B7541" w14:textId="77777777" w:rsidR="0012199A" w:rsidRPr="0012199A" w:rsidRDefault="0012199A" w:rsidP="0012199A">
      <w:pPr>
        <w:numPr>
          <w:ilvl w:val="0"/>
          <w:numId w:val="24"/>
        </w:numPr>
        <w:contextualSpacing/>
        <w:jc w:val="both"/>
        <w:rPr>
          <w:sz w:val="28"/>
          <w:szCs w:val="28"/>
        </w:rPr>
      </w:pPr>
      <w:r w:rsidRPr="0012199A">
        <w:rPr>
          <w:sz w:val="28"/>
          <w:szCs w:val="28"/>
        </w:rPr>
        <w:t>Категория текста в литературоведении.</w:t>
      </w:r>
    </w:p>
    <w:p w14:paraId="523E23D7" w14:textId="77777777" w:rsidR="0012199A" w:rsidRPr="0012199A" w:rsidRDefault="0012199A" w:rsidP="0012199A">
      <w:pPr>
        <w:numPr>
          <w:ilvl w:val="0"/>
          <w:numId w:val="24"/>
        </w:numPr>
        <w:contextualSpacing/>
        <w:jc w:val="both"/>
        <w:rPr>
          <w:sz w:val="28"/>
          <w:szCs w:val="28"/>
        </w:rPr>
      </w:pPr>
      <w:r w:rsidRPr="0012199A">
        <w:rPr>
          <w:sz w:val="28"/>
          <w:szCs w:val="28"/>
        </w:rPr>
        <w:t>Художественный образ в литературе.</w:t>
      </w:r>
    </w:p>
    <w:p w14:paraId="34F1D828" w14:textId="77777777" w:rsidR="0012199A" w:rsidRPr="0012199A" w:rsidRDefault="0012199A" w:rsidP="0012199A">
      <w:pPr>
        <w:numPr>
          <w:ilvl w:val="0"/>
          <w:numId w:val="24"/>
        </w:numPr>
        <w:tabs>
          <w:tab w:val="num" w:pos="426"/>
        </w:tabs>
        <w:contextualSpacing/>
        <w:jc w:val="both"/>
        <w:rPr>
          <w:sz w:val="28"/>
          <w:szCs w:val="28"/>
        </w:rPr>
      </w:pPr>
      <w:r w:rsidRPr="0012199A">
        <w:rPr>
          <w:sz w:val="28"/>
          <w:szCs w:val="28"/>
        </w:rPr>
        <w:t>Литературные иерархии и репутации.</w:t>
      </w:r>
    </w:p>
    <w:p w14:paraId="3CFE4355" w14:textId="77777777" w:rsidR="0012199A" w:rsidRPr="0012199A" w:rsidRDefault="0012199A" w:rsidP="0012199A">
      <w:pPr>
        <w:spacing w:line="276" w:lineRule="auto"/>
        <w:ind w:right="357"/>
        <w:jc w:val="both"/>
        <w:rPr>
          <w:sz w:val="28"/>
          <w:szCs w:val="28"/>
        </w:rPr>
      </w:pPr>
    </w:p>
    <w:p w14:paraId="518B39C9" w14:textId="77777777" w:rsidR="0012199A" w:rsidRPr="0012199A" w:rsidRDefault="0012199A" w:rsidP="0012199A">
      <w:pPr>
        <w:spacing w:line="276" w:lineRule="auto"/>
        <w:rPr>
          <w:b/>
          <w:sz w:val="28"/>
          <w:szCs w:val="28"/>
        </w:rPr>
      </w:pPr>
      <w:r w:rsidRPr="0012199A">
        <w:rPr>
          <w:b/>
          <w:sz w:val="28"/>
          <w:szCs w:val="28"/>
        </w:rPr>
        <w:t>Задания для самостоятельной работы (Оценка ПК-5):</w:t>
      </w:r>
    </w:p>
    <w:p w14:paraId="6534AC0F" w14:textId="77777777" w:rsidR="0012199A" w:rsidRPr="0012199A" w:rsidRDefault="0012199A" w:rsidP="0012199A">
      <w:pPr>
        <w:spacing w:line="276" w:lineRule="auto"/>
        <w:rPr>
          <w:sz w:val="28"/>
          <w:szCs w:val="28"/>
        </w:rPr>
      </w:pPr>
    </w:p>
    <w:p w14:paraId="30B9A5B3" w14:textId="77777777" w:rsidR="0012199A" w:rsidRPr="0012199A" w:rsidRDefault="0012199A" w:rsidP="0012199A">
      <w:pPr>
        <w:numPr>
          <w:ilvl w:val="0"/>
          <w:numId w:val="20"/>
        </w:numPr>
        <w:spacing w:line="276" w:lineRule="auto"/>
        <w:contextualSpacing/>
        <w:rPr>
          <w:sz w:val="28"/>
          <w:szCs w:val="28"/>
        </w:rPr>
      </w:pPr>
      <w:r w:rsidRPr="0012199A">
        <w:rPr>
          <w:sz w:val="28"/>
          <w:szCs w:val="28"/>
        </w:rPr>
        <w:t xml:space="preserve">Прочитайте стихотворения С. А. Есенина «Берёза», «Черёмуха», «Клён ты мой опавший». Какие художественные приёмы использует поэт, описывая «героев» своих стихов? Приведите конкретные примеры олицетворений, сравнений, эпитетов. </w:t>
      </w:r>
    </w:p>
    <w:p w14:paraId="5D168D3B" w14:textId="77777777" w:rsidR="0012199A" w:rsidRPr="0012199A" w:rsidRDefault="0012199A" w:rsidP="0012199A">
      <w:pPr>
        <w:numPr>
          <w:ilvl w:val="0"/>
          <w:numId w:val="20"/>
        </w:numPr>
        <w:spacing w:line="276" w:lineRule="auto"/>
        <w:contextualSpacing/>
        <w:rPr>
          <w:sz w:val="28"/>
          <w:szCs w:val="28"/>
        </w:rPr>
      </w:pPr>
      <w:r w:rsidRPr="0012199A">
        <w:rPr>
          <w:sz w:val="28"/>
          <w:szCs w:val="28"/>
        </w:rPr>
        <w:t>По словарю литературоведческих терминов выпишите определение понятий «трагедия», «катарсис». На примере одного-двух произведений покажите, что трагедийное начало было свойственно литературе 20-х гг. о революции и гражданской войне.</w:t>
      </w:r>
    </w:p>
    <w:p w14:paraId="4534FC08" w14:textId="77777777" w:rsidR="0012199A" w:rsidRPr="0012199A" w:rsidRDefault="0012199A" w:rsidP="0012199A">
      <w:pPr>
        <w:numPr>
          <w:ilvl w:val="0"/>
          <w:numId w:val="20"/>
        </w:numPr>
        <w:spacing w:line="276" w:lineRule="auto"/>
        <w:contextualSpacing/>
        <w:rPr>
          <w:sz w:val="28"/>
          <w:szCs w:val="28"/>
        </w:rPr>
      </w:pPr>
      <w:r w:rsidRPr="0012199A">
        <w:rPr>
          <w:sz w:val="28"/>
          <w:szCs w:val="28"/>
        </w:rPr>
        <w:t>Подготовьте ответ на вопрос «Человек и история в литературе 20-х гг.». Обратите внимания на следующие аспекты :</w:t>
      </w:r>
    </w:p>
    <w:p w14:paraId="1CB59274" w14:textId="77777777" w:rsidR="0012199A" w:rsidRPr="0012199A" w:rsidRDefault="0012199A" w:rsidP="0012199A">
      <w:pPr>
        <w:numPr>
          <w:ilvl w:val="1"/>
          <w:numId w:val="20"/>
        </w:numPr>
        <w:spacing w:line="276" w:lineRule="auto"/>
        <w:contextualSpacing/>
        <w:rPr>
          <w:sz w:val="28"/>
          <w:szCs w:val="28"/>
        </w:rPr>
      </w:pPr>
      <w:r w:rsidRPr="0012199A">
        <w:rPr>
          <w:sz w:val="28"/>
          <w:szCs w:val="28"/>
        </w:rPr>
        <w:t>- острота исторических и нравственных конфликтов;</w:t>
      </w:r>
    </w:p>
    <w:p w14:paraId="7CC033EB" w14:textId="77777777" w:rsidR="0012199A" w:rsidRPr="0012199A" w:rsidRDefault="0012199A" w:rsidP="0012199A">
      <w:pPr>
        <w:numPr>
          <w:ilvl w:val="1"/>
          <w:numId w:val="20"/>
        </w:numPr>
        <w:spacing w:line="276" w:lineRule="auto"/>
        <w:contextualSpacing/>
        <w:rPr>
          <w:sz w:val="28"/>
          <w:szCs w:val="28"/>
        </w:rPr>
      </w:pPr>
      <w:r w:rsidRPr="0012199A">
        <w:rPr>
          <w:sz w:val="28"/>
          <w:szCs w:val="28"/>
        </w:rPr>
        <w:t>- нравственно-эстетическая и философская проблематика произведений;</w:t>
      </w:r>
    </w:p>
    <w:p w14:paraId="7494BF05" w14:textId="77777777" w:rsidR="0012199A" w:rsidRPr="0012199A" w:rsidRDefault="0012199A" w:rsidP="0012199A">
      <w:pPr>
        <w:numPr>
          <w:ilvl w:val="1"/>
          <w:numId w:val="20"/>
        </w:numPr>
        <w:spacing w:line="276" w:lineRule="auto"/>
        <w:contextualSpacing/>
        <w:rPr>
          <w:sz w:val="28"/>
          <w:szCs w:val="28"/>
        </w:rPr>
      </w:pPr>
      <w:r w:rsidRPr="0012199A">
        <w:rPr>
          <w:sz w:val="28"/>
          <w:szCs w:val="28"/>
        </w:rPr>
        <w:t>- художественные принципы изображения взаимоотношений личности и коллектива, человека в историческом потоке, нравственного выбора личности; принципы психологического анализа;</w:t>
      </w:r>
    </w:p>
    <w:p w14:paraId="09711E60" w14:textId="77777777" w:rsidR="0012199A" w:rsidRPr="0012199A" w:rsidRDefault="0012199A" w:rsidP="0012199A">
      <w:pPr>
        <w:numPr>
          <w:ilvl w:val="1"/>
          <w:numId w:val="20"/>
        </w:numPr>
        <w:spacing w:line="276" w:lineRule="auto"/>
        <w:contextualSpacing/>
        <w:rPr>
          <w:sz w:val="28"/>
          <w:szCs w:val="28"/>
        </w:rPr>
      </w:pPr>
      <w:r w:rsidRPr="0012199A">
        <w:rPr>
          <w:sz w:val="28"/>
          <w:szCs w:val="28"/>
        </w:rPr>
        <w:t>- особенности сюжетов произведений, роль мотива движения в них, своеобразие финалов;</w:t>
      </w:r>
    </w:p>
    <w:p w14:paraId="53A71095" w14:textId="77777777" w:rsidR="0012199A" w:rsidRPr="0012199A" w:rsidRDefault="0012199A" w:rsidP="0012199A">
      <w:pPr>
        <w:numPr>
          <w:ilvl w:val="1"/>
          <w:numId w:val="20"/>
        </w:numPr>
        <w:spacing w:line="276" w:lineRule="auto"/>
        <w:contextualSpacing/>
        <w:rPr>
          <w:sz w:val="28"/>
          <w:szCs w:val="28"/>
        </w:rPr>
      </w:pPr>
      <w:r w:rsidRPr="0012199A">
        <w:rPr>
          <w:sz w:val="28"/>
          <w:szCs w:val="28"/>
        </w:rPr>
        <w:t>- символика в произведениях (библейские образы, образы стихий, цвет, роль эпиграфов, смысл названий);</w:t>
      </w:r>
    </w:p>
    <w:p w14:paraId="4B33F773" w14:textId="77777777" w:rsidR="0012199A" w:rsidRPr="0012199A" w:rsidRDefault="0012199A" w:rsidP="0012199A">
      <w:pPr>
        <w:numPr>
          <w:ilvl w:val="1"/>
          <w:numId w:val="20"/>
        </w:numPr>
        <w:spacing w:line="276" w:lineRule="auto"/>
        <w:contextualSpacing/>
        <w:rPr>
          <w:sz w:val="28"/>
          <w:szCs w:val="28"/>
        </w:rPr>
      </w:pPr>
      <w:r w:rsidRPr="0012199A">
        <w:rPr>
          <w:sz w:val="28"/>
          <w:szCs w:val="28"/>
        </w:rPr>
        <w:t xml:space="preserve">- традиции русской литературы </w:t>
      </w:r>
      <w:r w:rsidRPr="0012199A">
        <w:rPr>
          <w:sz w:val="28"/>
          <w:szCs w:val="28"/>
          <w:lang w:val="en-US"/>
        </w:rPr>
        <w:t>XIX</w:t>
      </w:r>
      <w:r w:rsidRPr="0012199A">
        <w:rPr>
          <w:sz w:val="28"/>
          <w:szCs w:val="28"/>
        </w:rPr>
        <w:t xml:space="preserve"> века.</w:t>
      </w:r>
    </w:p>
    <w:p w14:paraId="23A8D005" w14:textId="77777777" w:rsidR="0012199A" w:rsidRPr="0012199A" w:rsidRDefault="0012199A" w:rsidP="0012199A">
      <w:pPr>
        <w:numPr>
          <w:ilvl w:val="0"/>
          <w:numId w:val="20"/>
        </w:numPr>
        <w:spacing w:line="276" w:lineRule="auto"/>
        <w:contextualSpacing/>
        <w:rPr>
          <w:sz w:val="28"/>
          <w:szCs w:val="28"/>
        </w:rPr>
      </w:pPr>
      <w:r w:rsidRPr="0012199A">
        <w:rPr>
          <w:sz w:val="28"/>
          <w:szCs w:val="28"/>
        </w:rPr>
        <w:t>Проанализируйте одно стихотворение поэтов русского Зарубежья (З. Гиппиус, К. Бальмонта, Вл.Ходасевича, Г.Иванова и др.).</w:t>
      </w:r>
    </w:p>
    <w:p w14:paraId="1E41101B" w14:textId="77777777" w:rsidR="0012199A" w:rsidRPr="0012199A" w:rsidRDefault="0012199A" w:rsidP="0012199A">
      <w:pPr>
        <w:numPr>
          <w:ilvl w:val="0"/>
          <w:numId w:val="20"/>
        </w:numPr>
        <w:spacing w:line="276" w:lineRule="auto"/>
        <w:contextualSpacing/>
        <w:rPr>
          <w:sz w:val="28"/>
          <w:szCs w:val="28"/>
        </w:rPr>
      </w:pPr>
      <w:r w:rsidRPr="0012199A">
        <w:rPr>
          <w:sz w:val="28"/>
          <w:szCs w:val="28"/>
        </w:rPr>
        <w:t>В чём своеобразие композиции романа М. Булгакова «Мастер и Маргарита»?</w:t>
      </w:r>
    </w:p>
    <w:p w14:paraId="4113AFCE" w14:textId="77777777" w:rsidR="0012199A" w:rsidRPr="0012199A" w:rsidRDefault="0012199A" w:rsidP="0012199A">
      <w:pPr>
        <w:numPr>
          <w:ilvl w:val="0"/>
          <w:numId w:val="20"/>
        </w:numPr>
        <w:spacing w:line="276" w:lineRule="auto"/>
        <w:contextualSpacing/>
        <w:rPr>
          <w:sz w:val="28"/>
          <w:szCs w:val="28"/>
        </w:rPr>
      </w:pPr>
      <w:r w:rsidRPr="0012199A">
        <w:rPr>
          <w:sz w:val="28"/>
          <w:szCs w:val="28"/>
        </w:rPr>
        <w:t xml:space="preserve">Какова роль библейских глав в романе М. Булгакова «Мастер и Маргарита». Как они связаны с современными? </w:t>
      </w:r>
    </w:p>
    <w:p w14:paraId="2B4C3D11" w14:textId="77777777" w:rsidR="0012199A" w:rsidRPr="0012199A" w:rsidRDefault="0012199A" w:rsidP="0012199A">
      <w:pPr>
        <w:numPr>
          <w:ilvl w:val="0"/>
          <w:numId w:val="20"/>
        </w:numPr>
        <w:spacing w:line="276" w:lineRule="auto"/>
        <w:contextualSpacing/>
        <w:rPr>
          <w:sz w:val="28"/>
          <w:szCs w:val="28"/>
        </w:rPr>
      </w:pPr>
      <w:r w:rsidRPr="0012199A">
        <w:rPr>
          <w:sz w:val="28"/>
          <w:szCs w:val="28"/>
        </w:rPr>
        <w:t xml:space="preserve">Какую роль играет мотив движения в организации сюжетов произведений А. Платонова? Как связан этот мотив с поисками истины, смысла жизни и счастья? Дайте подробную характеристику «задумавшемуся» герою – Вощёву (повесть «Котлован»), «страннику» </w:t>
      </w:r>
      <w:r w:rsidRPr="0012199A">
        <w:rPr>
          <w:sz w:val="28"/>
          <w:szCs w:val="28"/>
        </w:rPr>
        <w:lastRenderedPageBreak/>
        <w:t>Дванову (роман «Чевенгур»), Найдите примеры, показывающие, над какими проблемами размышляют герои. Как вы понимаете слова Вощёва: «Без истины стыдно жить?».</w:t>
      </w:r>
    </w:p>
    <w:p w14:paraId="26CF76BD" w14:textId="77777777" w:rsidR="0012199A" w:rsidRPr="0012199A" w:rsidRDefault="0012199A" w:rsidP="0012199A">
      <w:pPr>
        <w:numPr>
          <w:ilvl w:val="0"/>
          <w:numId w:val="20"/>
        </w:numPr>
        <w:spacing w:line="276" w:lineRule="auto"/>
        <w:contextualSpacing/>
        <w:rPr>
          <w:sz w:val="28"/>
          <w:szCs w:val="28"/>
        </w:rPr>
      </w:pPr>
      <w:r w:rsidRPr="0012199A">
        <w:rPr>
          <w:sz w:val="28"/>
          <w:szCs w:val="28"/>
        </w:rPr>
        <w:t>Докажите, что метафоричность является свойством художественного мышления А. Платонова. Объясните смысл фразы: «Дом должен быть населён людьми, люди наполнены той излишней теплотою жизни, которая названа однажды душой». Приведите примеры высказываний героев, а также эпизодов, образов, которые имеют, помимо прямого, обобщающее значение.</w:t>
      </w:r>
    </w:p>
    <w:p w14:paraId="000B0808" w14:textId="77777777" w:rsidR="0012199A" w:rsidRPr="0012199A" w:rsidRDefault="0012199A" w:rsidP="0012199A">
      <w:pPr>
        <w:numPr>
          <w:ilvl w:val="0"/>
          <w:numId w:val="20"/>
        </w:numPr>
        <w:spacing w:line="276" w:lineRule="auto"/>
        <w:contextualSpacing/>
        <w:rPr>
          <w:sz w:val="28"/>
          <w:szCs w:val="28"/>
        </w:rPr>
      </w:pPr>
      <w:r w:rsidRPr="0012199A">
        <w:rPr>
          <w:sz w:val="28"/>
          <w:szCs w:val="28"/>
        </w:rPr>
        <w:t>В чём вы видите особенности языка произведений Платонова? Выпишите 5–10 примеров, раскрывающих вашу мысль.</w:t>
      </w:r>
    </w:p>
    <w:p w14:paraId="423FC671" w14:textId="77777777" w:rsidR="0012199A" w:rsidRPr="0012199A" w:rsidRDefault="0012199A" w:rsidP="0012199A">
      <w:pPr>
        <w:numPr>
          <w:ilvl w:val="0"/>
          <w:numId w:val="20"/>
        </w:numPr>
        <w:spacing w:line="276" w:lineRule="auto"/>
        <w:contextualSpacing/>
        <w:rPr>
          <w:sz w:val="28"/>
          <w:szCs w:val="28"/>
        </w:rPr>
      </w:pPr>
      <w:r w:rsidRPr="0012199A">
        <w:rPr>
          <w:sz w:val="28"/>
          <w:szCs w:val="28"/>
        </w:rPr>
        <w:t>Объясните смысл заглавия выбранных произведений. Как вы понимаете данное критикой определение жанра – «антиутопия»? Какое влияние оказали взгляды Н.Фёдорова на творчество А. Платонова?</w:t>
      </w:r>
    </w:p>
    <w:p w14:paraId="23ACA4FC" w14:textId="77777777" w:rsidR="0012199A" w:rsidRPr="0012199A" w:rsidRDefault="0012199A" w:rsidP="0012199A">
      <w:pPr>
        <w:numPr>
          <w:ilvl w:val="0"/>
          <w:numId w:val="20"/>
        </w:numPr>
        <w:spacing w:line="276" w:lineRule="auto"/>
        <w:contextualSpacing/>
        <w:rPr>
          <w:sz w:val="28"/>
          <w:szCs w:val="28"/>
        </w:rPr>
      </w:pPr>
      <w:r w:rsidRPr="0012199A">
        <w:rPr>
          <w:sz w:val="28"/>
          <w:szCs w:val="28"/>
        </w:rPr>
        <w:t xml:space="preserve">Выпишите определения понятий «трагическое» и «комическое». Покажите на конкретных примерах взаимодействие и роль этих двух начал в шолоховских произведениях.  Приведите примеры обращения Шолохова к реальным историческим фактам, лицам, документам. Какова функция документального начала в романах писателя? </w:t>
      </w:r>
    </w:p>
    <w:p w14:paraId="3142270C" w14:textId="77777777" w:rsidR="0012199A" w:rsidRPr="0012199A" w:rsidRDefault="0012199A" w:rsidP="0012199A">
      <w:pPr>
        <w:numPr>
          <w:ilvl w:val="0"/>
          <w:numId w:val="20"/>
        </w:numPr>
        <w:spacing w:line="276" w:lineRule="auto"/>
        <w:contextualSpacing/>
        <w:rPr>
          <w:sz w:val="28"/>
          <w:szCs w:val="28"/>
        </w:rPr>
      </w:pPr>
      <w:r w:rsidRPr="0012199A">
        <w:rPr>
          <w:sz w:val="28"/>
          <w:szCs w:val="28"/>
        </w:rPr>
        <w:t>Сопоставьте рассказ М. Шолохова «судьба человека» с рассказом Э. Хемингуэя «Старик и море». Как понимают сущность человеческой личности оба писателя? Какова роль трагического начала в произведениях?</w:t>
      </w:r>
    </w:p>
    <w:p w14:paraId="51E0C67C" w14:textId="77777777" w:rsidR="0012199A" w:rsidRPr="0012199A" w:rsidRDefault="0012199A" w:rsidP="0012199A">
      <w:pPr>
        <w:shd w:val="clear" w:color="auto" w:fill="FFFFFF"/>
        <w:autoSpaceDE w:val="0"/>
        <w:autoSpaceDN w:val="0"/>
        <w:adjustRightInd w:val="0"/>
        <w:spacing w:line="276" w:lineRule="auto"/>
        <w:rPr>
          <w:b/>
          <w:sz w:val="28"/>
          <w:szCs w:val="28"/>
        </w:rPr>
      </w:pPr>
    </w:p>
    <w:p w14:paraId="372B55B2" w14:textId="77777777" w:rsidR="0012199A" w:rsidRPr="0012199A" w:rsidRDefault="0012199A" w:rsidP="0012199A">
      <w:pPr>
        <w:spacing w:line="276" w:lineRule="auto"/>
        <w:rPr>
          <w:b/>
          <w:sz w:val="28"/>
          <w:szCs w:val="28"/>
        </w:rPr>
      </w:pPr>
      <w:r w:rsidRPr="0012199A">
        <w:rPr>
          <w:b/>
          <w:sz w:val="28"/>
          <w:szCs w:val="28"/>
        </w:rPr>
        <w:t>Контрольная работа (письменная) (Оценка ПК-5):</w:t>
      </w:r>
    </w:p>
    <w:p w14:paraId="14834E8E" w14:textId="77777777" w:rsidR="0012199A" w:rsidRPr="0012199A" w:rsidRDefault="0012199A" w:rsidP="0012199A">
      <w:pPr>
        <w:spacing w:line="276" w:lineRule="auto"/>
        <w:rPr>
          <w:sz w:val="28"/>
          <w:szCs w:val="28"/>
        </w:rPr>
      </w:pPr>
    </w:p>
    <w:p w14:paraId="0C695C9B" w14:textId="77777777" w:rsidR="0012199A" w:rsidRPr="0012199A" w:rsidRDefault="0012199A" w:rsidP="0012199A">
      <w:pPr>
        <w:numPr>
          <w:ilvl w:val="1"/>
          <w:numId w:val="21"/>
        </w:numPr>
        <w:spacing w:line="276" w:lineRule="auto"/>
        <w:jc w:val="both"/>
        <w:rPr>
          <w:sz w:val="28"/>
          <w:szCs w:val="28"/>
        </w:rPr>
      </w:pPr>
      <w:r w:rsidRPr="0012199A">
        <w:rPr>
          <w:sz w:val="28"/>
          <w:szCs w:val="28"/>
        </w:rPr>
        <w:t>Прочитайте рассказы Ю. Казакова «На полустанке» и «Голубое и зелёное». Сравните названия произведений. Покажите своеобразие сюжетов.  Что, на ваш взгляд, важнее для автора: событие или переживание? Докажите свою точку зрения. Кто ведёт повествование в рассказах и какой художественный эффект возникает в результате выбора повествователя? К каким тематическим и стилевым течениям в литературе 60-х гг. близки эти произведения?</w:t>
      </w:r>
    </w:p>
    <w:p w14:paraId="41125092" w14:textId="77777777" w:rsidR="0012199A" w:rsidRPr="0012199A" w:rsidRDefault="0012199A" w:rsidP="0012199A">
      <w:pPr>
        <w:numPr>
          <w:ilvl w:val="1"/>
          <w:numId w:val="21"/>
        </w:numPr>
        <w:spacing w:line="276" w:lineRule="auto"/>
        <w:jc w:val="both"/>
        <w:rPr>
          <w:sz w:val="28"/>
          <w:szCs w:val="28"/>
        </w:rPr>
      </w:pPr>
      <w:r w:rsidRPr="0012199A">
        <w:rPr>
          <w:sz w:val="28"/>
          <w:szCs w:val="28"/>
        </w:rPr>
        <w:t xml:space="preserve">Прочитайте рассказ А. Солженицына «Матрёнин двор». Объясните выбор мета действия и героини произведения. Для чего так подробно описаны детали быта? Расскажите о наиболее </w:t>
      </w:r>
      <w:r w:rsidRPr="0012199A">
        <w:rPr>
          <w:sz w:val="28"/>
          <w:szCs w:val="28"/>
        </w:rPr>
        <w:lastRenderedPageBreak/>
        <w:t>значительных эпизодах жизни Матрёны. Какие черты характера героини оттеняет автор? Какой обобщающий смысл имеет её судьба? Сравните два названия: авторское «Не стоит село без праведника» и окончательное, предложенное А. Твардовским.</w:t>
      </w:r>
    </w:p>
    <w:p w14:paraId="76A9B598" w14:textId="77777777" w:rsidR="0012199A" w:rsidRPr="0012199A" w:rsidRDefault="0012199A" w:rsidP="0012199A">
      <w:pPr>
        <w:numPr>
          <w:ilvl w:val="1"/>
          <w:numId w:val="21"/>
        </w:numPr>
        <w:spacing w:line="276" w:lineRule="auto"/>
        <w:jc w:val="both"/>
        <w:rPr>
          <w:sz w:val="28"/>
          <w:szCs w:val="28"/>
        </w:rPr>
      </w:pPr>
      <w:r w:rsidRPr="0012199A">
        <w:rPr>
          <w:sz w:val="28"/>
          <w:szCs w:val="28"/>
        </w:rPr>
        <w:t>Подберите литературоведческий тезаурус к ответу на вопрос «Литература оттепели: основные темы, герои, стилевые течения».</w:t>
      </w:r>
    </w:p>
    <w:p w14:paraId="67A89023" w14:textId="77777777" w:rsidR="0012199A" w:rsidRPr="0012199A" w:rsidRDefault="0012199A" w:rsidP="0012199A">
      <w:pPr>
        <w:spacing w:line="276" w:lineRule="auto"/>
        <w:jc w:val="both"/>
        <w:rPr>
          <w:sz w:val="28"/>
          <w:szCs w:val="28"/>
        </w:rPr>
      </w:pPr>
    </w:p>
    <w:p w14:paraId="48AE7BBC" w14:textId="77777777" w:rsidR="0012199A" w:rsidRPr="0012199A" w:rsidRDefault="0012199A" w:rsidP="0012199A">
      <w:pPr>
        <w:spacing w:line="276" w:lineRule="auto"/>
        <w:jc w:val="both"/>
        <w:rPr>
          <w:b/>
          <w:sz w:val="28"/>
          <w:szCs w:val="28"/>
        </w:rPr>
      </w:pPr>
      <w:r w:rsidRPr="0012199A">
        <w:rPr>
          <w:b/>
          <w:sz w:val="28"/>
          <w:szCs w:val="28"/>
        </w:rPr>
        <w:t>Задания для рубежного контроля:</w:t>
      </w:r>
    </w:p>
    <w:p w14:paraId="68CDC026" w14:textId="77777777" w:rsidR="0012199A" w:rsidRPr="0012199A" w:rsidRDefault="0012199A" w:rsidP="0012199A">
      <w:pPr>
        <w:spacing w:line="276" w:lineRule="auto"/>
        <w:jc w:val="both"/>
        <w:rPr>
          <w:sz w:val="28"/>
          <w:szCs w:val="28"/>
        </w:rPr>
      </w:pPr>
    </w:p>
    <w:p w14:paraId="38515E60" w14:textId="77777777" w:rsidR="0012199A" w:rsidRPr="0012199A" w:rsidRDefault="0012199A" w:rsidP="0012199A">
      <w:pPr>
        <w:numPr>
          <w:ilvl w:val="0"/>
          <w:numId w:val="22"/>
        </w:numPr>
        <w:tabs>
          <w:tab w:val="left" w:pos="851"/>
        </w:tabs>
        <w:ind w:left="0" w:firstLine="567"/>
        <w:contextualSpacing/>
        <w:rPr>
          <w:sz w:val="28"/>
          <w:szCs w:val="28"/>
        </w:rPr>
      </w:pPr>
      <w:r w:rsidRPr="0012199A">
        <w:rPr>
          <w:sz w:val="28"/>
          <w:szCs w:val="28"/>
        </w:rPr>
        <w:t>Назовите и кратко расшифруйте пять историко-литературных (литературоведческих) понятий, которые связаны с изучаемым периодом истории литературы (это могут быть названия культурно-исторической эпохи, творческого метода, характ</w:t>
      </w:r>
      <w:r w:rsidRPr="0012199A">
        <w:rPr>
          <w:i/>
          <w:sz w:val="28"/>
          <w:szCs w:val="28"/>
        </w:rPr>
        <w:t>е</w:t>
      </w:r>
      <w:r w:rsidRPr="0012199A">
        <w:rPr>
          <w:sz w:val="28"/>
          <w:szCs w:val="28"/>
        </w:rPr>
        <w:t xml:space="preserve">рных жанров, литературных направлений, объединений, журналов). </w:t>
      </w:r>
    </w:p>
    <w:p w14:paraId="249E6A49" w14:textId="77777777" w:rsidR="0012199A" w:rsidRPr="0012199A" w:rsidRDefault="0012199A" w:rsidP="0012199A">
      <w:pPr>
        <w:numPr>
          <w:ilvl w:val="0"/>
          <w:numId w:val="22"/>
        </w:numPr>
        <w:tabs>
          <w:tab w:val="left" w:pos="851"/>
        </w:tabs>
        <w:ind w:left="0" w:firstLine="567"/>
        <w:contextualSpacing/>
        <w:rPr>
          <w:sz w:val="28"/>
          <w:szCs w:val="28"/>
        </w:rPr>
      </w:pPr>
      <w:r w:rsidRPr="0012199A">
        <w:rPr>
          <w:sz w:val="28"/>
          <w:szCs w:val="28"/>
        </w:rPr>
        <w:t>Назовите прозаическое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теоретика литературы, обозначьте свои впечатления от прочитанного (объём —десять предложений (5/5), можно больше).</w:t>
      </w:r>
    </w:p>
    <w:p w14:paraId="6C602B17" w14:textId="77777777" w:rsidR="0012199A" w:rsidRPr="0012199A" w:rsidRDefault="0012199A" w:rsidP="0012199A">
      <w:pPr>
        <w:numPr>
          <w:ilvl w:val="0"/>
          <w:numId w:val="22"/>
        </w:numPr>
        <w:tabs>
          <w:tab w:val="left" w:pos="851"/>
        </w:tabs>
        <w:ind w:left="0" w:firstLine="567"/>
        <w:contextualSpacing/>
        <w:rPr>
          <w:sz w:val="28"/>
          <w:szCs w:val="28"/>
        </w:rPr>
      </w:pPr>
      <w:r w:rsidRPr="0012199A">
        <w:rPr>
          <w:sz w:val="28"/>
          <w:szCs w:val="28"/>
        </w:rPr>
        <w:t>Назовите поэтическое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теоретика литературы, обозначьте свои впечатления от прочитанного (объём —десять предложений (5/5), можно больше).</w:t>
      </w:r>
    </w:p>
    <w:p w14:paraId="4061F084" w14:textId="3456F45D" w:rsidR="0012199A" w:rsidRPr="0012199A" w:rsidRDefault="0012199A" w:rsidP="0012199A">
      <w:pPr>
        <w:numPr>
          <w:ilvl w:val="0"/>
          <w:numId w:val="22"/>
        </w:numPr>
        <w:tabs>
          <w:tab w:val="left" w:pos="851"/>
        </w:tabs>
        <w:ind w:left="0" w:firstLine="567"/>
        <w:contextualSpacing/>
        <w:rPr>
          <w:sz w:val="28"/>
          <w:szCs w:val="28"/>
        </w:rPr>
      </w:pPr>
      <w:r w:rsidRPr="0012199A">
        <w:rPr>
          <w:sz w:val="28"/>
          <w:szCs w:val="28"/>
        </w:rPr>
        <w:t>Проверка словаря литературоведческих терминов и тетради самоподготовки.</w:t>
      </w:r>
    </w:p>
    <w:p w14:paraId="529107F3" w14:textId="77777777" w:rsidR="0012199A" w:rsidRPr="0012199A" w:rsidRDefault="0012199A" w:rsidP="0012199A">
      <w:pPr>
        <w:pStyle w:val="ae"/>
        <w:shd w:val="clear" w:color="auto" w:fill="FFFFFF"/>
        <w:tabs>
          <w:tab w:val="left" w:pos="851"/>
        </w:tabs>
        <w:spacing w:line="276" w:lineRule="auto"/>
        <w:ind w:left="0" w:right="97" w:firstLine="567"/>
        <w:rPr>
          <w:b/>
          <w:bCs/>
          <w:sz w:val="28"/>
          <w:szCs w:val="28"/>
          <w:lang w:eastAsia="ar-SA"/>
        </w:rPr>
      </w:pPr>
    </w:p>
    <w:p w14:paraId="41B280BB" w14:textId="033FB61A" w:rsidR="0012199A" w:rsidRPr="0012199A" w:rsidRDefault="0012199A" w:rsidP="0012199A">
      <w:pPr>
        <w:pStyle w:val="ae"/>
        <w:shd w:val="clear" w:color="auto" w:fill="FFFFFF"/>
        <w:tabs>
          <w:tab w:val="left" w:pos="851"/>
        </w:tabs>
        <w:spacing w:line="276" w:lineRule="auto"/>
        <w:ind w:left="0" w:right="97" w:firstLine="567"/>
        <w:rPr>
          <w:b/>
          <w:bCs/>
          <w:color w:val="000000"/>
          <w:sz w:val="28"/>
          <w:szCs w:val="28"/>
          <w:lang w:eastAsia="ar-SA"/>
        </w:rPr>
      </w:pPr>
      <w:r w:rsidRPr="0012199A">
        <w:rPr>
          <w:b/>
          <w:bCs/>
          <w:sz w:val="28"/>
          <w:szCs w:val="28"/>
          <w:lang w:eastAsia="ar-SA"/>
        </w:rPr>
        <w:t>Примерные вопросы к Итоговой</w:t>
      </w:r>
      <w:r w:rsidRPr="0012199A">
        <w:rPr>
          <w:b/>
          <w:bCs/>
          <w:color w:val="000000"/>
          <w:sz w:val="28"/>
          <w:szCs w:val="28"/>
          <w:lang w:eastAsia="ar-SA"/>
        </w:rPr>
        <w:t xml:space="preserve"> аттестации:</w:t>
      </w:r>
    </w:p>
    <w:p w14:paraId="3E39C263" w14:textId="77777777" w:rsidR="0012199A" w:rsidRPr="0012199A" w:rsidRDefault="0012199A" w:rsidP="0012199A">
      <w:pPr>
        <w:pStyle w:val="ae"/>
        <w:shd w:val="clear" w:color="auto" w:fill="FFFFFF"/>
        <w:tabs>
          <w:tab w:val="left" w:pos="851"/>
        </w:tabs>
        <w:spacing w:line="276" w:lineRule="auto"/>
        <w:ind w:left="0" w:right="97" w:firstLine="567"/>
        <w:rPr>
          <w:b/>
          <w:bCs/>
          <w:color w:val="000000"/>
          <w:sz w:val="28"/>
          <w:szCs w:val="28"/>
          <w:lang w:eastAsia="ar-SA"/>
        </w:rPr>
      </w:pPr>
    </w:p>
    <w:p w14:paraId="7E955BB5" w14:textId="77777777" w:rsidR="0012199A" w:rsidRPr="0012199A" w:rsidRDefault="0012199A" w:rsidP="0012199A">
      <w:pPr>
        <w:numPr>
          <w:ilvl w:val="0"/>
          <w:numId w:val="15"/>
        </w:numPr>
        <w:tabs>
          <w:tab w:val="left" w:pos="851"/>
        </w:tabs>
        <w:spacing w:line="259" w:lineRule="auto"/>
        <w:ind w:left="0" w:firstLine="567"/>
        <w:contextualSpacing/>
        <w:jc w:val="both"/>
        <w:rPr>
          <w:sz w:val="28"/>
          <w:szCs w:val="28"/>
        </w:rPr>
      </w:pPr>
      <w:bookmarkStart w:id="1" w:name="_Hlk528536268"/>
      <w:r w:rsidRPr="0012199A">
        <w:rPr>
          <w:sz w:val="28"/>
          <w:szCs w:val="28"/>
        </w:rPr>
        <w:t xml:space="preserve">Теория литературы как наука о художественной литературе. Базовые и вспомогательные научные дисциплины в составе литературоведения. </w:t>
      </w:r>
    </w:p>
    <w:p w14:paraId="42EC3074" w14:textId="77777777" w:rsidR="0012199A" w:rsidRPr="0012199A" w:rsidRDefault="0012199A" w:rsidP="0012199A">
      <w:pPr>
        <w:numPr>
          <w:ilvl w:val="0"/>
          <w:numId w:val="15"/>
        </w:numPr>
        <w:tabs>
          <w:tab w:val="left" w:pos="851"/>
        </w:tabs>
        <w:spacing w:line="256" w:lineRule="auto"/>
        <w:ind w:left="0" w:firstLine="567"/>
        <w:contextualSpacing/>
        <w:jc w:val="both"/>
        <w:rPr>
          <w:sz w:val="28"/>
          <w:szCs w:val="28"/>
        </w:rPr>
      </w:pPr>
      <w:r w:rsidRPr="0012199A">
        <w:rPr>
          <w:sz w:val="28"/>
          <w:szCs w:val="28"/>
        </w:rPr>
        <w:t xml:space="preserve">Сущность искусства. Основные эстетические категории. Критерии художественности. Национальная специфика теории литературы. </w:t>
      </w:r>
    </w:p>
    <w:p w14:paraId="7A0BBC29" w14:textId="77777777" w:rsidR="0012199A" w:rsidRPr="0012199A" w:rsidRDefault="0012199A" w:rsidP="0012199A">
      <w:pPr>
        <w:numPr>
          <w:ilvl w:val="0"/>
          <w:numId w:val="15"/>
        </w:numPr>
        <w:tabs>
          <w:tab w:val="left" w:pos="851"/>
        </w:tabs>
        <w:spacing w:line="256" w:lineRule="auto"/>
        <w:ind w:left="0" w:firstLine="567"/>
        <w:contextualSpacing/>
        <w:jc w:val="both"/>
        <w:rPr>
          <w:sz w:val="28"/>
          <w:szCs w:val="28"/>
        </w:rPr>
      </w:pPr>
      <w:r w:rsidRPr="0012199A">
        <w:rPr>
          <w:sz w:val="28"/>
          <w:szCs w:val="28"/>
        </w:rPr>
        <w:t>Народность в науке о литературе. Взаимоотношение личности и народа. Народное и национальное. Споры о народности и соборности.</w:t>
      </w:r>
    </w:p>
    <w:p w14:paraId="2F3E71EC"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Специфика построения художественного мира произведения в различных литературных родах. Фантастика и жизнеподобие как принципы отражения замысла автора.</w:t>
      </w:r>
    </w:p>
    <w:p w14:paraId="09A53C7C"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 xml:space="preserve">Способы организации художественной речи литературного произведения: монологизм и разноречье.  </w:t>
      </w:r>
    </w:p>
    <w:p w14:paraId="230E1B0B"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lastRenderedPageBreak/>
        <w:t>Автор и повествователь. Виды повествования и образ повествователя (повествование от первого, третьего лица, несобственно-прямая речь, стилизация, имитация, сказ, персонификация).</w:t>
      </w:r>
    </w:p>
    <w:p w14:paraId="6F303F19"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 xml:space="preserve">Стихотворная и прозаическая речь. Критерии различия. Краткая характеристика различных систем стихосложения. </w:t>
      </w:r>
    </w:p>
    <w:p w14:paraId="28F19493"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 xml:space="preserve">Фонетические средства организации текста и создания художественного образа: аллитерация, ассонанс, ономатопея, рифма. </w:t>
      </w:r>
    </w:p>
    <w:p w14:paraId="56DD93DB"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 xml:space="preserve">Строфы, основные виды строф. Формализованные строфические жанры. </w:t>
      </w:r>
    </w:p>
    <w:p w14:paraId="0D7E2B34"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 xml:space="preserve">Синтаксические средства создания художественного образа. Троп и его функции. Виды тропов. </w:t>
      </w:r>
    </w:p>
    <w:p w14:paraId="3C4C19EC"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 xml:space="preserve">Специфика литературного изображения рукотворного (овеществлённого) пространства и материальных предметов. Структура изображенного мира. </w:t>
      </w:r>
    </w:p>
    <w:p w14:paraId="4E8B36C5"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 xml:space="preserve">Портрет в литературе. Типы изображений с точки зрения их эстетического, эмоционального, духовного наполнения и техники исполнения. Тенденции развития, эволюция литературного портрета. Авторская система ценностей в портретном изображении. </w:t>
      </w:r>
    </w:p>
    <w:p w14:paraId="4DC0FAB5"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 xml:space="preserve">Пейзаж в литературе. Типы изображений естественного ландшафта в литературе. Функции пейзажа. </w:t>
      </w:r>
    </w:p>
    <w:p w14:paraId="7F5ED51B"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 xml:space="preserve">Мир вещей в литературе Функции образов мира вещей. Воплощение в образах вещественного мира авторской системы ценностей. </w:t>
      </w:r>
    </w:p>
    <w:p w14:paraId="74226777"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 xml:space="preserve">Композиция художественного произведения. Функции композиции. Композиционные приемы. Статическая и динамическая сторона художественного мира произведения. </w:t>
      </w:r>
    </w:p>
    <w:p w14:paraId="66E82768"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Сюжет литературного произведения. Сюжет и фабула. Мотив. Сюжет и конфликт. Композиционно-сюжетные элементы литературного произведения. Внутренние возможности сюжета.</w:t>
      </w:r>
    </w:p>
    <w:p w14:paraId="733C9F43"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Содержание литературного произведения как его идеальная (эмоциональная, рациональная, душевная, духовная) сторона. Первичность идеального начала в творческом процессе. Структура и категории содержания.</w:t>
      </w:r>
    </w:p>
    <w:p w14:paraId="77B6CF6A"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 xml:space="preserve">Авторская система ценностей. Автор как субъект художественного творчества. Понятия «норма», «идеал», «антиценность» применительно к авторскому сознанию и творческому процессу. </w:t>
      </w:r>
    </w:p>
    <w:p w14:paraId="3B3FFBEF" w14:textId="77777777" w:rsidR="0012199A" w:rsidRPr="0012199A" w:rsidRDefault="0012199A" w:rsidP="0012199A">
      <w:pPr>
        <w:numPr>
          <w:ilvl w:val="0"/>
          <w:numId w:val="14"/>
        </w:numPr>
        <w:tabs>
          <w:tab w:val="left" w:pos="851"/>
        </w:tabs>
        <w:spacing w:line="240" w:lineRule="atLeast"/>
        <w:ind w:left="0" w:firstLine="567"/>
        <w:contextualSpacing/>
        <w:jc w:val="both"/>
        <w:rPr>
          <w:rFonts w:eastAsia="Calibri"/>
          <w:sz w:val="28"/>
          <w:szCs w:val="28"/>
        </w:rPr>
      </w:pPr>
      <w:r w:rsidRPr="0012199A">
        <w:rPr>
          <w:rFonts w:eastAsia="Calibri"/>
          <w:sz w:val="28"/>
          <w:szCs w:val="28"/>
        </w:rPr>
        <w:t>Персонаж, герой, тип, характер в литературе. Литературный (фольклорный) тип героя.  Литературный характер. Принципы, средства и приёмы создания литературного характера.</w:t>
      </w:r>
    </w:p>
    <w:p w14:paraId="20B0E55B" w14:textId="77777777" w:rsidR="0012199A" w:rsidRPr="0012199A" w:rsidRDefault="0012199A" w:rsidP="0012199A">
      <w:pPr>
        <w:numPr>
          <w:ilvl w:val="0"/>
          <w:numId w:val="14"/>
        </w:numPr>
        <w:tabs>
          <w:tab w:val="left" w:pos="851"/>
        </w:tabs>
        <w:spacing w:after="120" w:line="240" w:lineRule="atLeast"/>
        <w:ind w:left="0" w:firstLine="567"/>
        <w:contextualSpacing/>
        <w:jc w:val="both"/>
        <w:rPr>
          <w:rFonts w:eastAsia="Calibri"/>
          <w:sz w:val="28"/>
          <w:szCs w:val="28"/>
        </w:rPr>
      </w:pPr>
      <w:r w:rsidRPr="0012199A">
        <w:rPr>
          <w:rFonts w:eastAsia="Calibri"/>
          <w:sz w:val="28"/>
          <w:szCs w:val="28"/>
        </w:rPr>
        <w:t xml:space="preserve">Тематика литературного произведения. Понятие о тематических моделях, «вечных» темах. </w:t>
      </w:r>
    </w:p>
    <w:p w14:paraId="3D5B8C41" w14:textId="77777777" w:rsidR="0012199A" w:rsidRPr="0012199A" w:rsidRDefault="0012199A" w:rsidP="0012199A">
      <w:pPr>
        <w:numPr>
          <w:ilvl w:val="0"/>
          <w:numId w:val="14"/>
        </w:numPr>
        <w:tabs>
          <w:tab w:val="left" w:pos="851"/>
        </w:tabs>
        <w:spacing w:after="120" w:line="240" w:lineRule="atLeast"/>
        <w:ind w:left="0" w:firstLine="567"/>
        <w:contextualSpacing/>
        <w:jc w:val="both"/>
        <w:rPr>
          <w:rFonts w:eastAsia="Calibri"/>
          <w:sz w:val="28"/>
          <w:szCs w:val="28"/>
        </w:rPr>
      </w:pPr>
      <w:r w:rsidRPr="0012199A">
        <w:rPr>
          <w:rFonts w:eastAsia="Calibri"/>
          <w:sz w:val="28"/>
          <w:szCs w:val="28"/>
        </w:rPr>
        <w:t xml:space="preserve">Проблематика литературного произведения. Связь проблематики с тематикой. Ракурсы проблематического освещения темы в литературном произведении. Воплощение на проблематическом уровне авторской системы ценностей. </w:t>
      </w:r>
    </w:p>
    <w:p w14:paraId="7C207C4A" w14:textId="77777777" w:rsidR="0012199A" w:rsidRPr="0012199A" w:rsidRDefault="0012199A" w:rsidP="0012199A">
      <w:pPr>
        <w:numPr>
          <w:ilvl w:val="0"/>
          <w:numId w:val="14"/>
        </w:numPr>
        <w:tabs>
          <w:tab w:val="left" w:pos="851"/>
        </w:tabs>
        <w:spacing w:after="120" w:line="240" w:lineRule="atLeast"/>
        <w:ind w:left="0" w:firstLine="567"/>
        <w:contextualSpacing/>
        <w:jc w:val="both"/>
        <w:rPr>
          <w:rFonts w:eastAsia="Calibri"/>
          <w:sz w:val="28"/>
          <w:szCs w:val="28"/>
        </w:rPr>
      </w:pPr>
      <w:r w:rsidRPr="0012199A">
        <w:rPr>
          <w:rFonts w:eastAsia="Calibri"/>
          <w:sz w:val="28"/>
          <w:szCs w:val="28"/>
        </w:rPr>
        <w:lastRenderedPageBreak/>
        <w:t>Идея литературного произведения. Соотнесенность идеи с тематикой и проблематикой. Отражения на идейном уровне авторской системы ценностей.</w:t>
      </w:r>
    </w:p>
    <w:p w14:paraId="054D2B8E" w14:textId="77777777" w:rsidR="0012199A" w:rsidRPr="0012199A" w:rsidRDefault="0012199A" w:rsidP="0012199A">
      <w:pPr>
        <w:numPr>
          <w:ilvl w:val="0"/>
          <w:numId w:val="14"/>
        </w:numPr>
        <w:tabs>
          <w:tab w:val="left" w:pos="851"/>
        </w:tabs>
        <w:spacing w:after="120" w:line="240" w:lineRule="atLeast"/>
        <w:ind w:left="0" w:firstLine="567"/>
        <w:contextualSpacing/>
        <w:jc w:val="both"/>
        <w:rPr>
          <w:rFonts w:eastAsia="Calibri"/>
          <w:sz w:val="28"/>
          <w:szCs w:val="28"/>
        </w:rPr>
      </w:pPr>
      <w:r w:rsidRPr="0012199A">
        <w:rPr>
          <w:rFonts w:eastAsia="Calibri"/>
          <w:sz w:val="28"/>
          <w:szCs w:val="28"/>
        </w:rPr>
        <w:t xml:space="preserve">Пафос литературного произведения. Соотнесённость пафоса с тематикой, проблематикой и идеей. Выражение в пафосе эмоционально-оценочной позиции художника, наиболее точное и полное отражение его системы ценностей, душевного настроя и духовной ориентации. Виды пафоса </w:t>
      </w:r>
    </w:p>
    <w:p w14:paraId="7C8CA60C" w14:textId="77777777" w:rsidR="0012199A" w:rsidRPr="0012199A" w:rsidRDefault="0012199A" w:rsidP="0012199A">
      <w:pPr>
        <w:numPr>
          <w:ilvl w:val="0"/>
          <w:numId w:val="14"/>
        </w:numPr>
        <w:tabs>
          <w:tab w:val="left" w:pos="851"/>
        </w:tabs>
        <w:spacing w:after="120" w:line="240" w:lineRule="atLeast"/>
        <w:ind w:left="0" w:firstLine="567"/>
        <w:contextualSpacing/>
        <w:jc w:val="both"/>
        <w:rPr>
          <w:rFonts w:eastAsia="Calibri"/>
          <w:sz w:val="28"/>
          <w:szCs w:val="28"/>
        </w:rPr>
      </w:pPr>
      <w:r w:rsidRPr="0012199A">
        <w:rPr>
          <w:rFonts w:eastAsia="Calibri"/>
          <w:sz w:val="28"/>
          <w:szCs w:val="28"/>
        </w:rPr>
        <w:t xml:space="preserve">Психологизм в литературе. Отражение в психологическом образе чувств, мыслей персонажа (автора) — его эмоционального и рационального отношения к предметам, процессам, явлениям жизни. </w:t>
      </w:r>
    </w:p>
    <w:p w14:paraId="3ACB14CB" w14:textId="77777777" w:rsidR="0012199A" w:rsidRPr="0012199A" w:rsidRDefault="0012199A" w:rsidP="0012199A">
      <w:pPr>
        <w:numPr>
          <w:ilvl w:val="0"/>
          <w:numId w:val="14"/>
        </w:numPr>
        <w:tabs>
          <w:tab w:val="left" w:pos="851"/>
        </w:tabs>
        <w:spacing w:after="120" w:line="240" w:lineRule="atLeast"/>
        <w:ind w:left="0" w:firstLine="567"/>
        <w:contextualSpacing/>
        <w:jc w:val="both"/>
        <w:rPr>
          <w:rFonts w:eastAsia="Calibri"/>
          <w:sz w:val="28"/>
          <w:szCs w:val="28"/>
        </w:rPr>
      </w:pPr>
      <w:r w:rsidRPr="0012199A">
        <w:rPr>
          <w:rFonts w:eastAsia="Calibri"/>
          <w:sz w:val="28"/>
          <w:szCs w:val="28"/>
        </w:rPr>
        <w:t>Внутренний мир героя. Принципы, средства и приемы создания психологического образа героя. Особое значение русской словесности в создании психологических образов.</w:t>
      </w:r>
    </w:p>
    <w:p w14:paraId="1BE98218" w14:textId="77777777" w:rsidR="0012199A" w:rsidRPr="0012199A" w:rsidRDefault="0012199A" w:rsidP="0012199A">
      <w:pPr>
        <w:numPr>
          <w:ilvl w:val="0"/>
          <w:numId w:val="14"/>
        </w:numPr>
        <w:tabs>
          <w:tab w:val="left" w:pos="851"/>
        </w:tabs>
        <w:spacing w:after="160" w:line="259" w:lineRule="auto"/>
        <w:ind w:left="0" w:firstLine="567"/>
        <w:contextualSpacing/>
        <w:jc w:val="both"/>
        <w:rPr>
          <w:sz w:val="28"/>
          <w:szCs w:val="28"/>
        </w:rPr>
      </w:pPr>
      <w:r w:rsidRPr="0012199A">
        <w:rPr>
          <w:sz w:val="28"/>
          <w:szCs w:val="28"/>
        </w:rPr>
        <w:t xml:space="preserve">Категории содержания литературного произведения (художественный замысел, тематика, проблематика, художественная идея). </w:t>
      </w:r>
    </w:p>
    <w:p w14:paraId="68309E18" w14:textId="77777777" w:rsidR="0012199A" w:rsidRPr="0012199A" w:rsidRDefault="0012199A" w:rsidP="0012199A">
      <w:pPr>
        <w:numPr>
          <w:ilvl w:val="0"/>
          <w:numId w:val="14"/>
        </w:numPr>
        <w:tabs>
          <w:tab w:val="left" w:pos="851"/>
        </w:tabs>
        <w:spacing w:after="160" w:line="259" w:lineRule="auto"/>
        <w:ind w:left="0" w:firstLine="567"/>
        <w:contextualSpacing/>
        <w:jc w:val="both"/>
        <w:rPr>
          <w:sz w:val="28"/>
          <w:szCs w:val="28"/>
        </w:rPr>
      </w:pPr>
      <w:r w:rsidRPr="0012199A">
        <w:rPr>
          <w:sz w:val="28"/>
          <w:szCs w:val="28"/>
        </w:rPr>
        <w:t xml:space="preserve">Категории формы литературного произведения (сюжет и фабула, композиция литературного произведения, конфликт, внесюжетные элементы, художественная деталь, пейзаж). </w:t>
      </w:r>
    </w:p>
    <w:p w14:paraId="2C2DF495" w14:textId="77777777" w:rsidR="0012199A" w:rsidRPr="0012199A" w:rsidRDefault="0012199A" w:rsidP="0012199A">
      <w:pPr>
        <w:numPr>
          <w:ilvl w:val="0"/>
          <w:numId w:val="14"/>
        </w:numPr>
        <w:tabs>
          <w:tab w:val="left" w:pos="851"/>
        </w:tabs>
        <w:spacing w:after="160" w:line="259" w:lineRule="auto"/>
        <w:ind w:left="0" w:firstLine="567"/>
        <w:contextualSpacing/>
        <w:jc w:val="both"/>
        <w:rPr>
          <w:sz w:val="28"/>
          <w:szCs w:val="28"/>
        </w:rPr>
      </w:pPr>
      <w:r w:rsidRPr="0012199A">
        <w:rPr>
          <w:sz w:val="28"/>
          <w:szCs w:val="28"/>
        </w:rPr>
        <w:t>Художественное пространство и художественное время в литературном произведении. Понятие хронотопа.</w:t>
      </w:r>
    </w:p>
    <w:p w14:paraId="7A0CC740" w14:textId="77777777" w:rsidR="0012199A" w:rsidRPr="0012199A" w:rsidRDefault="0012199A" w:rsidP="0012199A">
      <w:pPr>
        <w:numPr>
          <w:ilvl w:val="0"/>
          <w:numId w:val="14"/>
        </w:numPr>
        <w:tabs>
          <w:tab w:val="left" w:pos="851"/>
        </w:tabs>
        <w:spacing w:after="160" w:line="259" w:lineRule="auto"/>
        <w:ind w:left="0" w:firstLine="567"/>
        <w:contextualSpacing/>
        <w:jc w:val="both"/>
        <w:rPr>
          <w:sz w:val="28"/>
          <w:szCs w:val="28"/>
        </w:rPr>
      </w:pPr>
      <w:r w:rsidRPr="0012199A">
        <w:rPr>
          <w:sz w:val="28"/>
          <w:szCs w:val="28"/>
        </w:rPr>
        <w:t>Деление литературы на три рода. Понятие литературного рода. Терминологические проблемы в теории литературных родов. Происхождение литературных родов. Межродовые и внеродовые формы литературы.</w:t>
      </w:r>
    </w:p>
    <w:p w14:paraId="5744DB42" w14:textId="77777777" w:rsidR="0012199A" w:rsidRPr="0012199A" w:rsidRDefault="0012199A" w:rsidP="0012199A">
      <w:pPr>
        <w:numPr>
          <w:ilvl w:val="0"/>
          <w:numId w:val="14"/>
        </w:numPr>
        <w:tabs>
          <w:tab w:val="left" w:pos="851"/>
        </w:tabs>
        <w:spacing w:after="160" w:line="259" w:lineRule="auto"/>
        <w:ind w:left="0" w:firstLine="567"/>
        <w:contextualSpacing/>
        <w:jc w:val="both"/>
        <w:rPr>
          <w:sz w:val="28"/>
          <w:szCs w:val="28"/>
        </w:rPr>
      </w:pPr>
      <w:r w:rsidRPr="0012199A">
        <w:rPr>
          <w:sz w:val="28"/>
          <w:szCs w:val="28"/>
        </w:rPr>
        <w:t xml:space="preserve">Эпический род литературы. Повествование и его субъект. </w:t>
      </w:r>
    </w:p>
    <w:p w14:paraId="079C5A4E" w14:textId="77777777" w:rsidR="0012199A" w:rsidRPr="0012199A" w:rsidRDefault="0012199A" w:rsidP="0012199A">
      <w:pPr>
        <w:numPr>
          <w:ilvl w:val="0"/>
          <w:numId w:val="14"/>
        </w:numPr>
        <w:tabs>
          <w:tab w:val="left" w:pos="851"/>
        </w:tabs>
        <w:spacing w:after="160" w:line="259" w:lineRule="auto"/>
        <w:ind w:left="0" w:firstLine="567"/>
        <w:contextualSpacing/>
        <w:jc w:val="both"/>
        <w:rPr>
          <w:sz w:val="28"/>
          <w:szCs w:val="28"/>
        </w:rPr>
      </w:pPr>
      <w:r w:rsidRPr="0012199A">
        <w:rPr>
          <w:sz w:val="28"/>
          <w:szCs w:val="28"/>
        </w:rPr>
        <w:t xml:space="preserve">Лирический род литературы. Лирический герой. </w:t>
      </w:r>
    </w:p>
    <w:p w14:paraId="14412852" w14:textId="77777777" w:rsidR="0012199A" w:rsidRPr="0012199A" w:rsidRDefault="0012199A" w:rsidP="0012199A">
      <w:pPr>
        <w:numPr>
          <w:ilvl w:val="0"/>
          <w:numId w:val="14"/>
        </w:numPr>
        <w:tabs>
          <w:tab w:val="left" w:pos="851"/>
        </w:tabs>
        <w:spacing w:after="160" w:line="259" w:lineRule="auto"/>
        <w:ind w:left="0" w:firstLine="567"/>
        <w:contextualSpacing/>
        <w:jc w:val="both"/>
        <w:rPr>
          <w:sz w:val="28"/>
          <w:szCs w:val="28"/>
        </w:rPr>
      </w:pPr>
      <w:r w:rsidRPr="0012199A">
        <w:rPr>
          <w:sz w:val="28"/>
          <w:szCs w:val="28"/>
        </w:rPr>
        <w:t xml:space="preserve">Драматический род литературы. Особенности драмы как литературного рода. </w:t>
      </w:r>
    </w:p>
    <w:p w14:paraId="22B49E4B" w14:textId="77777777" w:rsidR="0012199A" w:rsidRPr="0012199A" w:rsidRDefault="0012199A" w:rsidP="0012199A">
      <w:pPr>
        <w:numPr>
          <w:ilvl w:val="0"/>
          <w:numId w:val="14"/>
        </w:numPr>
        <w:tabs>
          <w:tab w:val="left" w:pos="851"/>
        </w:tabs>
        <w:spacing w:after="160" w:line="259" w:lineRule="auto"/>
        <w:ind w:left="0" w:firstLine="567"/>
        <w:contextualSpacing/>
        <w:jc w:val="both"/>
        <w:rPr>
          <w:sz w:val="28"/>
          <w:szCs w:val="28"/>
        </w:rPr>
      </w:pPr>
      <w:r w:rsidRPr="0012199A">
        <w:rPr>
          <w:sz w:val="28"/>
          <w:szCs w:val="28"/>
        </w:rPr>
        <w:t xml:space="preserve">Литературные жанры. Жанровая форма. Жанровое содержание. </w:t>
      </w:r>
    </w:p>
    <w:p w14:paraId="0629682F" w14:textId="77777777" w:rsidR="0012199A" w:rsidRPr="0012199A" w:rsidRDefault="0012199A" w:rsidP="0012199A">
      <w:pPr>
        <w:numPr>
          <w:ilvl w:val="0"/>
          <w:numId w:val="14"/>
        </w:numPr>
        <w:tabs>
          <w:tab w:val="left" w:pos="851"/>
        </w:tabs>
        <w:spacing w:after="160" w:line="259" w:lineRule="auto"/>
        <w:ind w:left="0" w:firstLine="567"/>
        <w:contextualSpacing/>
        <w:jc w:val="both"/>
        <w:rPr>
          <w:sz w:val="28"/>
          <w:szCs w:val="28"/>
        </w:rPr>
      </w:pPr>
      <w:r w:rsidRPr="0012199A">
        <w:rPr>
          <w:sz w:val="28"/>
          <w:szCs w:val="28"/>
        </w:rPr>
        <w:t xml:space="preserve">Понятие содержательной формы применительно к жанрам. Жанровые группы. Жанры как бытийные универсалии. Канонические жанровые формы. Неканонические жанры. Жанровые конфронтации и жанровые традиции. </w:t>
      </w:r>
    </w:p>
    <w:p w14:paraId="7D8E8ABE" w14:textId="77777777" w:rsidR="0012199A" w:rsidRPr="0012199A" w:rsidRDefault="0012199A" w:rsidP="0012199A">
      <w:pPr>
        <w:numPr>
          <w:ilvl w:val="0"/>
          <w:numId w:val="14"/>
        </w:numPr>
        <w:tabs>
          <w:tab w:val="left" w:pos="851"/>
        </w:tabs>
        <w:spacing w:after="160" w:line="259" w:lineRule="auto"/>
        <w:ind w:left="0" w:firstLine="567"/>
        <w:contextualSpacing/>
        <w:jc w:val="both"/>
        <w:rPr>
          <w:sz w:val="28"/>
          <w:szCs w:val="28"/>
        </w:rPr>
      </w:pPr>
      <w:r w:rsidRPr="0012199A">
        <w:rPr>
          <w:sz w:val="28"/>
          <w:szCs w:val="28"/>
        </w:rPr>
        <w:t>Жанровая сущность романа. Роман в эстетике классицизма. Роман в суждениях немецких романтиков. Роман в осмыслении отечественных литературоведов (А. Веселовский, М. Бахтин, В. Кожинов, Е. Мелетинский, Г. Косиков и др.). Синтетичность жанровой формы романа.</w:t>
      </w:r>
    </w:p>
    <w:p w14:paraId="606D99A7" w14:textId="77777777" w:rsidR="0012199A" w:rsidRPr="0012199A" w:rsidRDefault="0012199A" w:rsidP="0012199A">
      <w:pPr>
        <w:numPr>
          <w:ilvl w:val="0"/>
          <w:numId w:val="14"/>
        </w:numPr>
        <w:tabs>
          <w:tab w:val="left" w:pos="851"/>
        </w:tabs>
        <w:ind w:left="0" w:firstLine="567"/>
        <w:contextualSpacing/>
        <w:jc w:val="both"/>
        <w:rPr>
          <w:sz w:val="28"/>
          <w:szCs w:val="28"/>
        </w:rPr>
      </w:pPr>
      <w:r w:rsidRPr="0012199A">
        <w:rPr>
          <w:sz w:val="28"/>
          <w:szCs w:val="28"/>
        </w:rPr>
        <w:t xml:space="preserve">Художественный образ. Условность и жизнеподобие. Художественный символ. </w:t>
      </w:r>
    </w:p>
    <w:p w14:paraId="67AC749B" w14:textId="77777777" w:rsidR="0012199A" w:rsidRPr="0012199A" w:rsidRDefault="0012199A" w:rsidP="0012199A">
      <w:pPr>
        <w:numPr>
          <w:ilvl w:val="0"/>
          <w:numId w:val="14"/>
        </w:numPr>
        <w:tabs>
          <w:tab w:val="left" w:pos="851"/>
        </w:tabs>
        <w:ind w:left="0" w:firstLine="567"/>
        <w:contextualSpacing/>
        <w:jc w:val="both"/>
        <w:rPr>
          <w:sz w:val="28"/>
          <w:szCs w:val="28"/>
        </w:rPr>
      </w:pPr>
      <w:r w:rsidRPr="0012199A">
        <w:rPr>
          <w:sz w:val="28"/>
          <w:szCs w:val="28"/>
        </w:rPr>
        <w:t xml:space="preserve">Литературные иерархии и репутации. Понятие литературного ряда и литературной вертикали. </w:t>
      </w:r>
      <w:bookmarkEnd w:id="1"/>
    </w:p>
    <w:p w14:paraId="06E95D72" w14:textId="77777777" w:rsidR="0012199A" w:rsidRPr="0012199A" w:rsidRDefault="0012199A" w:rsidP="0012199A">
      <w:pPr>
        <w:contextualSpacing/>
        <w:rPr>
          <w:sz w:val="28"/>
          <w:szCs w:val="28"/>
        </w:rPr>
      </w:pPr>
    </w:p>
    <w:p w14:paraId="0854C5CF" w14:textId="77777777" w:rsidR="0012199A" w:rsidRPr="0012199A" w:rsidRDefault="0012199A" w:rsidP="0012199A">
      <w:pPr>
        <w:spacing w:line="276" w:lineRule="auto"/>
        <w:rPr>
          <w:sz w:val="28"/>
          <w:szCs w:val="28"/>
        </w:rPr>
      </w:pPr>
    </w:p>
    <w:p w14:paraId="114B866D" w14:textId="77777777" w:rsidR="0012199A" w:rsidRPr="0012199A" w:rsidRDefault="0012199A" w:rsidP="0012199A">
      <w:pPr>
        <w:tabs>
          <w:tab w:val="left" w:pos="270"/>
          <w:tab w:val="left" w:pos="567"/>
          <w:tab w:val="left" w:pos="1418"/>
          <w:tab w:val="left" w:pos="3915"/>
        </w:tabs>
        <w:rPr>
          <w:b/>
          <w:sz w:val="28"/>
          <w:szCs w:val="28"/>
        </w:rPr>
      </w:pPr>
    </w:p>
    <w:p w14:paraId="77CC7641" w14:textId="77777777" w:rsidR="008A4D23" w:rsidRPr="0012199A" w:rsidRDefault="008A4D23" w:rsidP="008A4D23">
      <w:pPr>
        <w:pStyle w:val="ae"/>
        <w:numPr>
          <w:ilvl w:val="0"/>
          <w:numId w:val="43"/>
        </w:numPr>
        <w:tabs>
          <w:tab w:val="left" w:pos="270"/>
          <w:tab w:val="left" w:pos="3915"/>
        </w:tabs>
        <w:contextualSpacing/>
        <w:rPr>
          <w:b/>
          <w:sz w:val="28"/>
          <w:szCs w:val="28"/>
        </w:rPr>
      </w:pPr>
      <w:r w:rsidRPr="0012199A">
        <w:rPr>
          <w:b/>
          <w:sz w:val="28"/>
          <w:szCs w:val="28"/>
        </w:rPr>
        <w:t>УЧЕБНО-МЕТОДИЧЕСКОЕ И ИНФОРМАЦИОННОЕ ОБЕСПЕЧЕНИЕ ДИСЦИПЛИНЫ</w:t>
      </w:r>
    </w:p>
    <w:p w14:paraId="5556981E" w14:textId="77777777" w:rsidR="00094261" w:rsidRPr="0012199A" w:rsidRDefault="00094261" w:rsidP="00094261">
      <w:pPr>
        <w:tabs>
          <w:tab w:val="left" w:pos="270"/>
          <w:tab w:val="left" w:pos="3915"/>
        </w:tabs>
        <w:ind w:left="720"/>
        <w:jc w:val="both"/>
        <w:rPr>
          <w:b/>
          <w:sz w:val="28"/>
          <w:szCs w:val="28"/>
        </w:rPr>
      </w:pPr>
    </w:p>
    <w:p w14:paraId="7616A869" w14:textId="77777777" w:rsidR="00094261" w:rsidRPr="0012199A" w:rsidRDefault="00094261" w:rsidP="00094261">
      <w:pPr>
        <w:jc w:val="both"/>
        <w:rPr>
          <w:i/>
          <w:sz w:val="28"/>
          <w:szCs w:val="28"/>
        </w:rPr>
      </w:pPr>
      <w:r w:rsidRPr="0012199A">
        <w:rPr>
          <w:b/>
          <w:i/>
          <w:sz w:val="28"/>
          <w:szCs w:val="28"/>
        </w:rPr>
        <w:t>7.1.    Список литературы и источников</w:t>
      </w:r>
      <w:r w:rsidRPr="0012199A">
        <w:rPr>
          <w:i/>
          <w:sz w:val="28"/>
          <w:szCs w:val="28"/>
        </w:rPr>
        <w:t xml:space="preserve"> </w:t>
      </w:r>
    </w:p>
    <w:p w14:paraId="4E818EEE" w14:textId="77777777" w:rsidR="008A4D23" w:rsidRPr="0012199A" w:rsidRDefault="008A4D23" w:rsidP="00094261">
      <w:pPr>
        <w:ind w:firstLine="601"/>
        <w:jc w:val="both"/>
        <w:rPr>
          <w:b/>
          <w:i/>
          <w:sz w:val="28"/>
          <w:szCs w:val="28"/>
        </w:rPr>
      </w:pPr>
    </w:p>
    <w:p w14:paraId="5E47CB77" w14:textId="72A8BDAD" w:rsidR="00094261" w:rsidRPr="0012199A" w:rsidRDefault="00094261" w:rsidP="00094261">
      <w:pPr>
        <w:ind w:firstLine="601"/>
        <w:jc w:val="both"/>
        <w:rPr>
          <w:i/>
          <w:sz w:val="28"/>
          <w:szCs w:val="28"/>
        </w:rPr>
      </w:pPr>
      <w:r w:rsidRPr="0012199A">
        <w:rPr>
          <w:b/>
          <w:i/>
          <w:sz w:val="28"/>
          <w:szCs w:val="28"/>
        </w:rPr>
        <w:t>Основная литература</w:t>
      </w:r>
      <w:r w:rsidRPr="0012199A">
        <w:rPr>
          <w:i/>
          <w:sz w:val="28"/>
          <w:szCs w:val="28"/>
        </w:rPr>
        <w:t xml:space="preserve">: </w:t>
      </w:r>
    </w:p>
    <w:p w14:paraId="1A323ADE" w14:textId="77777777" w:rsidR="00094261" w:rsidRPr="0012199A" w:rsidRDefault="00094261" w:rsidP="00094261">
      <w:pPr>
        <w:tabs>
          <w:tab w:val="center" w:pos="4153"/>
          <w:tab w:val="right" w:pos="8306"/>
        </w:tabs>
        <w:ind w:left="720"/>
        <w:jc w:val="both"/>
        <w:rPr>
          <w:sz w:val="28"/>
          <w:szCs w:val="28"/>
        </w:rPr>
      </w:pPr>
    </w:p>
    <w:p w14:paraId="2A371E1E" w14:textId="6519BED2" w:rsidR="0021281B" w:rsidRPr="0012199A" w:rsidRDefault="0021281B" w:rsidP="0012199A">
      <w:pPr>
        <w:numPr>
          <w:ilvl w:val="0"/>
          <w:numId w:val="10"/>
        </w:numPr>
        <w:ind w:left="0" w:firstLine="284"/>
        <w:contextualSpacing/>
        <w:jc w:val="both"/>
        <w:rPr>
          <w:color w:val="000000" w:themeColor="text1"/>
          <w:sz w:val="28"/>
          <w:szCs w:val="28"/>
        </w:rPr>
      </w:pPr>
      <w:r w:rsidRPr="0012199A">
        <w:rPr>
          <w:sz w:val="28"/>
          <w:szCs w:val="28"/>
        </w:rPr>
        <w:t xml:space="preserve">Волков И.Ф. Теория литературы: Учебное пос.для студентов и преподавателей / И. </w:t>
      </w:r>
      <w:r w:rsidRPr="0012199A">
        <w:rPr>
          <w:color w:val="000000" w:themeColor="text1"/>
          <w:sz w:val="28"/>
          <w:szCs w:val="28"/>
        </w:rPr>
        <w:t>Ф. Волков. М., 1995.</w:t>
      </w:r>
    </w:p>
    <w:p w14:paraId="02B3471A" w14:textId="77777777" w:rsidR="00094261" w:rsidRPr="0012199A" w:rsidRDefault="00094261" w:rsidP="0012199A">
      <w:pPr>
        <w:pStyle w:val="ae"/>
        <w:numPr>
          <w:ilvl w:val="0"/>
          <w:numId w:val="10"/>
        </w:numPr>
        <w:ind w:left="0" w:firstLine="284"/>
        <w:rPr>
          <w:color w:val="000000" w:themeColor="text1"/>
          <w:sz w:val="28"/>
          <w:szCs w:val="28"/>
        </w:rPr>
      </w:pPr>
      <w:r w:rsidRPr="0012199A">
        <w:rPr>
          <w:color w:val="000000" w:themeColor="text1"/>
          <w:sz w:val="28"/>
          <w:szCs w:val="28"/>
          <w:shd w:val="clear" w:color="auto" w:fill="FFFFFF"/>
        </w:rPr>
        <w:t>Есин, А. Б. Литературоведение. Культурология : Избранные труды : учебное пособие / А. Б. Есин. — 5-е изд., стер. — Москва : ФЛИНТА, 2022. — 349 с. — ISBN 978-5-89349-454-9. — Текст : электронный // Лань : электронно-библиотечная система. — URL: https://e.lanbook.com/book/232649</w:t>
      </w:r>
    </w:p>
    <w:p w14:paraId="23E93774" w14:textId="77777777" w:rsidR="00094261" w:rsidRPr="0012199A" w:rsidRDefault="00094261" w:rsidP="0012199A">
      <w:pPr>
        <w:numPr>
          <w:ilvl w:val="0"/>
          <w:numId w:val="10"/>
        </w:numPr>
        <w:ind w:left="0" w:firstLine="284"/>
        <w:contextualSpacing/>
        <w:jc w:val="both"/>
        <w:rPr>
          <w:sz w:val="28"/>
          <w:szCs w:val="28"/>
        </w:rPr>
      </w:pPr>
      <w:r w:rsidRPr="0012199A">
        <w:rPr>
          <w:sz w:val="28"/>
          <w:szCs w:val="28"/>
        </w:rPr>
        <w:t>Бабенко Л.Г. Лингвистический анализ художественного текста. Теория и практика: Учебник. Практикум. М., 2003.</w:t>
      </w:r>
    </w:p>
    <w:p w14:paraId="47BEE9B8" w14:textId="77777777" w:rsidR="00094261" w:rsidRPr="0012199A" w:rsidRDefault="00094261" w:rsidP="0012199A">
      <w:pPr>
        <w:tabs>
          <w:tab w:val="center" w:pos="4153"/>
          <w:tab w:val="right" w:pos="8306"/>
        </w:tabs>
        <w:ind w:firstLine="284"/>
        <w:jc w:val="both"/>
        <w:rPr>
          <w:sz w:val="28"/>
          <w:szCs w:val="28"/>
        </w:rPr>
      </w:pPr>
    </w:p>
    <w:p w14:paraId="53F7C220" w14:textId="77777777" w:rsidR="0021281B" w:rsidRPr="0012199A" w:rsidRDefault="0021281B" w:rsidP="0012199A">
      <w:pPr>
        <w:ind w:firstLine="284"/>
        <w:rPr>
          <w:sz w:val="28"/>
          <w:szCs w:val="28"/>
        </w:rPr>
      </w:pPr>
    </w:p>
    <w:p w14:paraId="62DF2B13" w14:textId="5DD1AB2D" w:rsidR="0021281B" w:rsidRPr="0012199A" w:rsidRDefault="008A4D23" w:rsidP="0012199A">
      <w:pPr>
        <w:spacing w:after="200" w:line="360" w:lineRule="auto"/>
        <w:ind w:firstLine="284"/>
        <w:rPr>
          <w:b/>
          <w:sz w:val="28"/>
          <w:szCs w:val="28"/>
        </w:rPr>
      </w:pPr>
      <w:r w:rsidRPr="0012199A">
        <w:rPr>
          <w:b/>
          <w:sz w:val="28"/>
          <w:szCs w:val="28"/>
        </w:rPr>
        <w:t>Д</w:t>
      </w:r>
      <w:r w:rsidR="0021281B" w:rsidRPr="0012199A">
        <w:rPr>
          <w:b/>
          <w:sz w:val="28"/>
          <w:szCs w:val="28"/>
        </w:rPr>
        <w:t>ополнительная литература</w:t>
      </w:r>
      <w:r w:rsidRPr="0012199A">
        <w:rPr>
          <w:b/>
          <w:sz w:val="28"/>
          <w:szCs w:val="28"/>
        </w:rPr>
        <w:t>:</w:t>
      </w:r>
    </w:p>
    <w:p w14:paraId="49B3FF4D" w14:textId="77777777" w:rsidR="00094261" w:rsidRPr="0012199A" w:rsidRDefault="00094261" w:rsidP="0012199A">
      <w:pPr>
        <w:numPr>
          <w:ilvl w:val="0"/>
          <w:numId w:val="9"/>
        </w:numPr>
        <w:ind w:left="0" w:firstLine="284"/>
        <w:contextualSpacing/>
        <w:jc w:val="both"/>
        <w:rPr>
          <w:sz w:val="28"/>
          <w:szCs w:val="28"/>
        </w:rPr>
      </w:pPr>
      <w:r w:rsidRPr="0012199A">
        <w:rPr>
          <w:sz w:val="28"/>
          <w:szCs w:val="28"/>
        </w:rPr>
        <w:t xml:space="preserve">Акаткин В.М., Копылов Н.И. Терминологический минимум студента-филолога. Учебно-методическое пособие по курсу «Введение в литературоведение». Воронеж, Изд. ВГУ, 2005. </w:t>
      </w:r>
    </w:p>
    <w:p w14:paraId="19560C36" w14:textId="77777777" w:rsidR="00094261" w:rsidRPr="0012199A" w:rsidRDefault="00094261" w:rsidP="0012199A">
      <w:pPr>
        <w:numPr>
          <w:ilvl w:val="0"/>
          <w:numId w:val="9"/>
        </w:numPr>
        <w:tabs>
          <w:tab w:val="center" w:pos="4153"/>
          <w:tab w:val="right" w:pos="8306"/>
        </w:tabs>
        <w:ind w:left="0" w:firstLine="284"/>
        <w:jc w:val="both"/>
        <w:rPr>
          <w:sz w:val="28"/>
          <w:szCs w:val="28"/>
        </w:rPr>
      </w:pPr>
      <w:r w:rsidRPr="0012199A">
        <w:rPr>
          <w:sz w:val="28"/>
          <w:szCs w:val="28"/>
        </w:rPr>
        <w:t>Введение в литературоведение: Хрестоматия / Под ред. П.А. Николаева, А.Я. Эльсанек. М., 2006.</w:t>
      </w:r>
    </w:p>
    <w:p w14:paraId="268475DC"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Волков И.Ф. Литература как вид художественного творчества. М., 1995.</w:t>
      </w:r>
    </w:p>
    <w:p w14:paraId="42AA395C"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Илюхин А.А. Русское стихосложение. М., 1998.</w:t>
      </w:r>
    </w:p>
    <w:p w14:paraId="1767605B"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Поспелов Г.Н. Введение в литературоведение. М., 2005.</w:t>
      </w:r>
    </w:p>
    <w:p w14:paraId="73E8460B"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Поспелов Г.Н. Искусство и эстетика. М., 2006.</w:t>
      </w:r>
    </w:p>
    <w:p w14:paraId="30D3FCAC"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Литературоведческий энциклопедический словарь (под редакцией В.М. Кожевникова и П.А. Николаева). М., 1997.</w:t>
      </w:r>
    </w:p>
    <w:p w14:paraId="4F9122E2"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Федотов О.И. Введение в литературоведение. М. 1998.</w:t>
      </w:r>
    </w:p>
    <w:p w14:paraId="0DF40E1F"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Хрестоматия по теории литературы /Сост. Л.Н. Осьмакова. М., 1992.</w:t>
      </w:r>
    </w:p>
    <w:p w14:paraId="66CE82D1"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Аверинцев С.С. Историческая поэтика: Литературные эпохи и типы художественного сознания. М., 1994.</w:t>
      </w:r>
    </w:p>
    <w:p w14:paraId="1B7D77AD"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Аристотель. Поэтика (любое издание). / Для проведения практических занятий достаточно – хрестоматийного/.</w:t>
      </w:r>
    </w:p>
    <w:p w14:paraId="3764E2F8"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Бахтин М.М. Вопросы литературы и эстетики. М., 1975.</w:t>
      </w:r>
    </w:p>
    <w:p w14:paraId="346403A2"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Бахтин М.М. Эстетика словесного творчества. М., 1979.</w:t>
      </w:r>
    </w:p>
    <w:p w14:paraId="7BEC38E3"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lastRenderedPageBreak/>
        <w:t xml:space="preserve">Бройтман С.Н.  Русская лирика </w:t>
      </w:r>
      <w:r w:rsidRPr="0012199A">
        <w:rPr>
          <w:sz w:val="28"/>
          <w:szCs w:val="28"/>
          <w:lang w:val="en-US"/>
        </w:rPr>
        <w:t>XIX</w:t>
      </w:r>
      <w:r w:rsidRPr="0012199A">
        <w:rPr>
          <w:sz w:val="28"/>
          <w:szCs w:val="28"/>
        </w:rPr>
        <w:t xml:space="preserve"> – начала ХХ века в свете исторической поэтики. Субъектно-образная структура. М., 1997.</w:t>
      </w:r>
    </w:p>
    <w:p w14:paraId="304F50E8"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Буало Н. Поэтическое искусство // Литературные манифесты западноевропейских классицистов. М., 1980.</w:t>
      </w:r>
    </w:p>
    <w:p w14:paraId="6DDF923F"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Введение  в литературоведение / Под ред. Л.М. Крупчанова. М., 2005.</w:t>
      </w:r>
    </w:p>
    <w:p w14:paraId="34FA5D0B"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Введение в литературоведение. Литературное произведение: основные понятия и термины / Под ред. Л.В. Чернец. М., 1999.</w:t>
      </w:r>
    </w:p>
    <w:p w14:paraId="03D0470A"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Введение в литературоведение: Хрестоматия / Под ред. П.А. Николаева, А.Я. Эсалнек. М., 2006.</w:t>
      </w:r>
    </w:p>
    <w:p w14:paraId="68420E84"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Винокур Г.О. О языке художественной литературы. М., 1991.</w:t>
      </w:r>
    </w:p>
    <w:p w14:paraId="4933CD85"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Веселовский А.Н. Поэтика сюжетов //Историческая поэтика. М., 1989.</w:t>
      </w:r>
    </w:p>
    <w:p w14:paraId="636052E9"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Виноградов В.В. О языке художественной литературы. М., 1969.</w:t>
      </w:r>
    </w:p>
    <w:p w14:paraId="0159AE8F"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Виноградов В.В. Сюжет и стиль. М., 1963.</w:t>
      </w:r>
    </w:p>
    <w:p w14:paraId="688A455D"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Волков И.Ф. Творческие методы и художественные системы. М., 1989.</w:t>
      </w:r>
    </w:p>
    <w:p w14:paraId="1B940171"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Гаспаров М.Л. Очерки истории русского стиха: Метрика. Ритмика. Строфика. М., 1984.</w:t>
      </w:r>
    </w:p>
    <w:p w14:paraId="18080646"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Гаспаров Б.М. Литературные лейтмотивы. М., 1994.</w:t>
      </w:r>
    </w:p>
    <w:p w14:paraId="06E56414"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Гаспаров М. О русской поэзии. СПб., 2001.</w:t>
      </w:r>
    </w:p>
    <w:p w14:paraId="293D1308"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Гегель Г. Лекции по эстетике // Гегель. Эстетика. (любое издание).</w:t>
      </w:r>
    </w:p>
    <w:p w14:paraId="270FE37D"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Гинзбург Л.Я. О лирике. СПб., 1997.</w:t>
      </w:r>
    </w:p>
    <w:p w14:paraId="2796F420"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Гинзбург Л.Я. О психологической прозе. М., 1999.</w:t>
      </w:r>
    </w:p>
    <w:p w14:paraId="65202E90"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Гиршман М.М. Литературное произведение: Теория художественной целостности. М., 2002.</w:t>
      </w:r>
    </w:p>
    <w:p w14:paraId="1EA73A55"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Гоголь Н.В. Искусство есть примирение с жизнью /письмо к В.А.Жуковскому от 10 янв. н.ст. 1848 г. // Гоголь Н.В. Избранное. Изд. Сретенского монастыря. 1999.</w:t>
      </w:r>
    </w:p>
    <w:p w14:paraId="10759790" w14:textId="77777777" w:rsidR="0021281B" w:rsidRPr="0012199A" w:rsidRDefault="0021281B" w:rsidP="0012199A">
      <w:pPr>
        <w:numPr>
          <w:ilvl w:val="0"/>
          <w:numId w:val="9"/>
        </w:numPr>
        <w:ind w:left="0" w:firstLine="284"/>
        <w:contextualSpacing/>
        <w:jc w:val="both"/>
        <w:rPr>
          <w:sz w:val="28"/>
          <w:szCs w:val="28"/>
        </w:rPr>
      </w:pPr>
      <w:r w:rsidRPr="0012199A">
        <w:rPr>
          <w:rFonts w:eastAsia="Calibri"/>
          <w:sz w:val="28"/>
          <w:szCs w:val="28"/>
        </w:rPr>
        <w:t xml:space="preserve">Гоголь Н.В. О том, что такое слово // Выбранные места из переписки с друзьями // Гоголь Н.В. Избранное. Изд. Сретенского Монастыря. 1999. </w:t>
      </w:r>
    </w:p>
    <w:p w14:paraId="0A442A23"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Грехнев В.А. Словесный образ и литературное произведение. М., 1998.</w:t>
      </w:r>
    </w:p>
    <w:p w14:paraId="74112461"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Гуляев Н.А. Теория литературы. М., 1985.</w:t>
      </w:r>
    </w:p>
    <w:p w14:paraId="50AD88C2"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 xml:space="preserve">Гуляев Н.А. Литературные направления и методы в русской и зарубежной литературе </w:t>
      </w:r>
      <w:r w:rsidRPr="0012199A">
        <w:rPr>
          <w:rFonts w:eastAsia="Calibri"/>
          <w:sz w:val="28"/>
          <w:szCs w:val="28"/>
          <w:lang w:val="en-US"/>
        </w:rPr>
        <w:t>XVII</w:t>
      </w:r>
      <w:r w:rsidRPr="0012199A">
        <w:rPr>
          <w:rFonts w:eastAsia="Calibri"/>
          <w:sz w:val="28"/>
          <w:szCs w:val="28"/>
        </w:rPr>
        <w:t xml:space="preserve"> </w:t>
      </w:r>
      <w:r w:rsidRPr="0012199A">
        <w:rPr>
          <w:rFonts w:eastAsia="Calibri"/>
          <w:sz w:val="28"/>
          <w:szCs w:val="28"/>
          <w:lang w:val="en-US"/>
        </w:rPr>
        <w:t>XIX</w:t>
      </w:r>
      <w:r w:rsidRPr="0012199A">
        <w:rPr>
          <w:rFonts w:eastAsia="Calibri"/>
          <w:sz w:val="28"/>
          <w:szCs w:val="28"/>
        </w:rPr>
        <w:t xml:space="preserve">  веков. М., 1983.</w:t>
      </w:r>
    </w:p>
    <w:p w14:paraId="2C646D7E"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Давыдова Т.Т., Пронин В.А. Теория литературы. М., 2003.</w:t>
      </w:r>
    </w:p>
    <w:p w14:paraId="23C94DA5"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Добин Е.С. Сюжет и действительность. Л., 1976.</w:t>
      </w:r>
    </w:p>
    <w:p w14:paraId="7CB488BB"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 xml:space="preserve">Добролюбов Н.А. О степени участия народности в развитии русской литературы. (любое издание). </w:t>
      </w:r>
    </w:p>
    <w:p w14:paraId="34EE6D50"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Есин А.Б. Литературное произведение: типологический анализ /пособие по спецкурсу/. М., 1992.</w:t>
      </w:r>
    </w:p>
    <w:p w14:paraId="39E467CF"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Есин А.Б. Принципы и приемы анализа литературного произведения. М., 2002.</w:t>
      </w:r>
    </w:p>
    <w:p w14:paraId="0A6F5090"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Есин А.Б. Психологизм русской классической литературы. М., 1988.</w:t>
      </w:r>
    </w:p>
    <w:p w14:paraId="6B72480D" w14:textId="22656D4B" w:rsidR="0021281B" w:rsidRPr="0012199A" w:rsidRDefault="00094261" w:rsidP="0012199A">
      <w:pPr>
        <w:numPr>
          <w:ilvl w:val="0"/>
          <w:numId w:val="9"/>
        </w:numPr>
        <w:ind w:left="0" w:firstLine="284"/>
        <w:contextualSpacing/>
        <w:jc w:val="both"/>
        <w:rPr>
          <w:sz w:val="28"/>
          <w:szCs w:val="28"/>
        </w:rPr>
      </w:pPr>
      <w:r w:rsidRPr="0012199A">
        <w:rPr>
          <w:sz w:val="28"/>
          <w:szCs w:val="28"/>
        </w:rPr>
        <w:t>Жирмунский В.М. Введение в литературоведение. СПб., 1996.</w:t>
      </w:r>
      <w:r w:rsidR="0021281B" w:rsidRPr="0012199A">
        <w:rPr>
          <w:sz w:val="28"/>
          <w:szCs w:val="28"/>
        </w:rPr>
        <w:t>Жирмунский В.М. Введение в литературоведение. СПб., 1996.</w:t>
      </w:r>
    </w:p>
    <w:p w14:paraId="1A430D37"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lastRenderedPageBreak/>
        <w:t>Катышева Д. Вопросы теории драмы: действие, композиция, жанр. СПб., 2001.</w:t>
      </w:r>
    </w:p>
    <w:p w14:paraId="195EBF70"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Коваленко А.Г. Художественный конфликт в русской литературе. М.. 1996.</w:t>
      </w:r>
    </w:p>
    <w:p w14:paraId="62E2F7F6"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Корецкая И.В. Литература в кругу искусств. М., 2001.</w:t>
      </w:r>
    </w:p>
    <w:p w14:paraId="384F9520"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Кормилов С.И. Основные понятия теории литературы. М., 1999.</w:t>
      </w:r>
    </w:p>
    <w:p w14:paraId="6018B0A9"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Кочеткова Н.Д. Литература русского сентиментализма: эстетические и художественные искания. СПб., 1994.</w:t>
      </w:r>
    </w:p>
    <w:p w14:paraId="2E3E1A8A"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Кричевская Ю.Р. Модернизм в русской литературе: Эпоха Серебряного века. М., 1994.</w:t>
      </w:r>
    </w:p>
    <w:p w14:paraId="1F8CDD20"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Ладыгин М.Б. Основы поэтики литературного произведения. М., 2002.</w:t>
      </w:r>
    </w:p>
    <w:p w14:paraId="7A0BE8EB"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Ладыгин М.Б. Роды и жанры литературы. М., 2001.</w:t>
      </w:r>
    </w:p>
    <w:p w14:paraId="35F36679"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Ладыгин М.Б. Литературные направления. М., 2000.</w:t>
      </w:r>
    </w:p>
    <w:p w14:paraId="55AF0766"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Лармин О.В. Художественный метод и стиль. М., 1964.</w:t>
      </w:r>
    </w:p>
    <w:p w14:paraId="36BBACEC"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Левитан Л.С., Цилевич Л.М. Сюжет в художественной системе литературного произведения. Рига,1990.</w:t>
      </w:r>
    </w:p>
    <w:p w14:paraId="58E59D8B"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Лессинг Г. Лаокоон или о границах живописи и поэзии. (любое издание).</w:t>
      </w:r>
    </w:p>
    <w:p w14:paraId="7BD9C618"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Литературная энциклопедия терминов и понятий. М., 2001.</w:t>
      </w:r>
    </w:p>
    <w:p w14:paraId="6C91766F"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Лихачев Д.С. Литература – реальность – литература. Л., 1981.</w:t>
      </w:r>
    </w:p>
    <w:p w14:paraId="237979EF"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Лихачев Д.С. Поэтика художественного пространства. Поэтика литературы как системного целого. //Поэтика древнерусской литературы. Л., 1987.</w:t>
      </w:r>
    </w:p>
    <w:p w14:paraId="0647982D"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Лосев А.Ф. Проблема символа и реалистическое искусство. М., 1976.</w:t>
      </w:r>
    </w:p>
    <w:p w14:paraId="03A59B5E"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Манн Ю.В. Диалектика художественного образа. М., 1987.</w:t>
      </w:r>
    </w:p>
    <w:p w14:paraId="03460E4A"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Манн Ю.В. Поэтика русского романтизма. М., 1976.</w:t>
      </w:r>
    </w:p>
    <w:p w14:paraId="319ED5A5"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Мильдон В.И. Вершины русской драмы (Классика жанра). М., 2002.</w:t>
      </w:r>
    </w:p>
    <w:p w14:paraId="3576ED97"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Минц З.Г. Поэтика символизма. СПб., 2000.</w:t>
      </w:r>
    </w:p>
    <w:p w14:paraId="2E8591BF"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Николаев П.А. Реализм как творческий метод. М., 1975.</w:t>
      </w:r>
    </w:p>
    <w:p w14:paraId="553528B3"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Основы поэтики литературного произведения. М., 2002.</w:t>
      </w:r>
    </w:p>
    <w:p w14:paraId="73672C79"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Платон. Государство (любое издание). / Для проведения практических занятий достаточно – хрестоматийного/.</w:t>
      </w:r>
    </w:p>
    <w:p w14:paraId="582208CE"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Поспелов Г.Н. Искусство и поэтика. М., 1984.</w:t>
      </w:r>
    </w:p>
    <w:p w14:paraId="2CB8A193"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Поспелов Г.Н. Лирика среди литературных родов. М., 1976.</w:t>
      </w:r>
    </w:p>
    <w:p w14:paraId="421B5CF8"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Потебня А.А. Теоретическая поэтика. М., 1990.</w:t>
      </w:r>
    </w:p>
    <w:p w14:paraId="2ECA6465"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Русская литература ХХ века: Школы, направления, методы творческой работы. СПб.; М., 2002.</w:t>
      </w:r>
    </w:p>
    <w:p w14:paraId="257A496A"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Семенов А.Н., Семенова В.В. Теория литературы: Вопросы и задания. М., 2003.</w:t>
      </w:r>
    </w:p>
    <w:p w14:paraId="5F5F2F5D"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Смелкова З.С. Литература как вид искусства. М., 1997.</w:t>
      </w:r>
    </w:p>
    <w:p w14:paraId="61A8E40A"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Тимофеев Л.И. Очерки теории и истории русского стиха. М., 1958.</w:t>
      </w:r>
    </w:p>
    <w:p w14:paraId="27414AFF"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Тимофеев Л.И. Слово о стихе. М., 1987.</w:t>
      </w:r>
    </w:p>
    <w:p w14:paraId="0EE6D9AE"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Томашевский Б.В. Стих и язык: Филологические очерки. М.-Л., 1959.</w:t>
      </w:r>
    </w:p>
    <w:p w14:paraId="49398ECC"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Успенский Б.А. Поэтика композиции. М., 1995.</w:t>
      </w:r>
    </w:p>
    <w:p w14:paraId="70A825A6" w14:textId="3F97174B" w:rsidR="00094261"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lastRenderedPageBreak/>
        <w:t>Утехин Н.П. Жанры художественной прозы. Л., 1982.</w:t>
      </w:r>
    </w:p>
    <w:p w14:paraId="7DB93B2D" w14:textId="77777777" w:rsidR="00094261" w:rsidRPr="0012199A" w:rsidRDefault="00094261" w:rsidP="0012199A">
      <w:pPr>
        <w:numPr>
          <w:ilvl w:val="0"/>
          <w:numId w:val="9"/>
        </w:numPr>
        <w:ind w:left="0" w:firstLine="284"/>
        <w:contextualSpacing/>
        <w:jc w:val="both"/>
        <w:rPr>
          <w:sz w:val="28"/>
          <w:szCs w:val="28"/>
        </w:rPr>
      </w:pPr>
      <w:r w:rsidRPr="0012199A">
        <w:rPr>
          <w:sz w:val="28"/>
          <w:szCs w:val="28"/>
        </w:rPr>
        <w:t>Купина Н.А. Филологический анализ художественного текста: Практикум / Н.А. Купина, Н.А. Николина. М., 2003.</w:t>
      </w:r>
    </w:p>
    <w:p w14:paraId="46202083" w14:textId="77777777" w:rsidR="00094261" w:rsidRPr="0012199A" w:rsidRDefault="00094261" w:rsidP="0012199A">
      <w:pPr>
        <w:numPr>
          <w:ilvl w:val="0"/>
          <w:numId w:val="9"/>
        </w:numPr>
        <w:ind w:left="0" w:firstLine="284"/>
        <w:contextualSpacing/>
        <w:jc w:val="both"/>
        <w:rPr>
          <w:sz w:val="28"/>
          <w:szCs w:val="28"/>
        </w:rPr>
      </w:pPr>
      <w:r w:rsidRPr="0012199A">
        <w:rPr>
          <w:sz w:val="28"/>
          <w:szCs w:val="28"/>
        </w:rPr>
        <w:t>Николина Н.А. Филологический анализ текста. М., 2003.</w:t>
      </w:r>
    </w:p>
    <w:p w14:paraId="598C2279" w14:textId="77777777" w:rsidR="00094261" w:rsidRPr="0012199A" w:rsidRDefault="00094261" w:rsidP="0012199A">
      <w:pPr>
        <w:numPr>
          <w:ilvl w:val="0"/>
          <w:numId w:val="9"/>
        </w:numPr>
        <w:tabs>
          <w:tab w:val="center" w:pos="4153"/>
          <w:tab w:val="right" w:pos="8306"/>
        </w:tabs>
        <w:ind w:left="0" w:firstLine="284"/>
        <w:jc w:val="both"/>
        <w:rPr>
          <w:sz w:val="28"/>
          <w:szCs w:val="28"/>
        </w:rPr>
      </w:pPr>
      <w:r w:rsidRPr="0012199A">
        <w:rPr>
          <w:sz w:val="28"/>
          <w:szCs w:val="28"/>
        </w:rPr>
        <w:t>Основы литературоведения / Под общ.ред.В.П.Мещерякова. М., 2000.</w:t>
      </w:r>
    </w:p>
    <w:p w14:paraId="70135079" w14:textId="77777777" w:rsidR="00094261" w:rsidRPr="0012199A" w:rsidRDefault="00094261" w:rsidP="0012199A">
      <w:pPr>
        <w:numPr>
          <w:ilvl w:val="0"/>
          <w:numId w:val="9"/>
        </w:numPr>
        <w:tabs>
          <w:tab w:val="center" w:pos="4153"/>
          <w:tab w:val="right" w:pos="8306"/>
        </w:tabs>
        <w:ind w:left="0" w:firstLine="284"/>
        <w:jc w:val="both"/>
        <w:rPr>
          <w:sz w:val="28"/>
          <w:szCs w:val="28"/>
        </w:rPr>
      </w:pPr>
      <w:r w:rsidRPr="0012199A">
        <w:rPr>
          <w:sz w:val="28"/>
          <w:szCs w:val="28"/>
        </w:rPr>
        <w:t>Фарино, Ежи  Введение в литературоведение: Учеб. пособ. СПб., 2004.</w:t>
      </w:r>
    </w:p>
    <w:p w14:paraId="30032DF7" w14:textId="77777777" w:rsidR="00094261" w:rsidRPr="0012199A" w:rsidRDefault="00094261" w:rsidP="0012199A">
      <w:pPr>
        <w:numPr>
          <w:ilvl w:val="0"/>
          <w:numId w:val="9"/>
        </w:numPr>
        <w:ind w:left="0" w:firstLine="284"/>
        <w:contextualSpacing/>
        <w:jc w:val="both"/>
        <w:rPr>
          <w:sz w:val="28"/>
          <w:szCs w:val="28"/>
        </w:rPr>
      </w:pPr>
      <w:r w:rsidRPr="0012199A">
        <w:rPr>
          <w:sz w:val="28"/>
          <w:szCs w:val="28"/>
        </w:rPr>
        <w:t>Федотов О.И. Основы теории литературы: Учеб. пособие: В 2-х ч. М., 2003.</w:t>
      </w:r>
    </w:p>
    <w:p w14:paraId="050727E3" w14:textId="77777777" w:rsidR="00094261" w:rsidRPr="0012199A" w:rsidRDefault="00094261" w:rsidP="0012199A">
      <w:pPr>
        <w:numPr>
          <w:ilvl w:val="0"/>
          <w:numId w:val="9"/>
        </w:numPr>
        <w:spacing w:line="276" w:lineRule="auto"/>
        <w:ind w:left="0" w:firstLine="284"/>
        <w:contextualSpacing/>
        <w:jc w:val="both"/>
        <w:rPr>
          <w:sz w:val="28"/>
          <w:szCs w:val="28"/>
        </w:rPr>
      </w:pPr>
      <w:r w:rsidRPr="0012199A">
        <w:rPr>
          <w:sz w:val="28"/>
          <w:szCs w:val="28"/>
        </w:rPr>
        <w:t xml:space="preserve">Чернец Л.В. Введение в литературоведение. 3-е изд,, испр. и доп.- М.: </w:t>
      </w:r>
      <w:r w:rsidRPr="0012199A">
        <w:rPr>
          <w:sz w:val="28"/>
          <w:szCs w:val="28"/>
          <w:lang w:val="en-US"/>
        </w:rPr>
        <w:t>Academia</w:t>
      </w:r>
      <w:r w:rsidRPr="0012199A">
        <w:rPr>
          <w:sz w:val="28"/>
          <w:szCs w:val="28"/>
        </w:rPr>
        <w:t>, 2010.</w:t>
      </w:r>
    </w:p>
    <w:p w14:paraId="5D0194DE"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Федоров А.В. Язык и стиль художественного произведения. М.-Л., 1968.</w:t>
      </w:r>
    </w:p>
    <w:p w14:paraId="20B8E32A"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Федотов О.И. Введение в литературоведение. М.,1998.</w:t>
      </w:r>
    </w:p>
    <w:p w14:paraId="6FEF85EA"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Фрейденберг О.М. Поэтика сюжета и жанра. М., 1997.</w:t>
      </w:r>
    </w:p>
    <w:p w14:paraId="52F16309"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Фридлендер Г.М. Литература в движении времени: Историко-литературные и теоретические очерки. М., 1983.</w:t>
      </w:r>
    </w:p>
    <w:p w14:paraId="11712205"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Фридлендер Г.М. Поэтика русского реализма. Л., 1971.</w:t>
      </w:r>
    </w:p>
    <w:p w14:paraId="3C32D3D0"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Хализев В.Е. Драма как род литературы. (поэтика, генезис, функционирование). М., 1986.</w:t>
      </w:r>
    </w:p>
    <w:p w14:paraId="75AD5897" w14:textId="77777777" w:rsidR="00094261" w:rsidRPr="0012199A" w:rsidRDefault="00094261" w:rsidP="0012199A">
      <w:pPr>
        <w:numPr>
          <w:ilvl w:val="0"/>
          <w:numId w:val="9"/>
        </w:numPr>
        <w:ind w:left="0" w:firstLine="284"/>
        <w:contextualSpacing/>
        <w:jc w:val="both"/>
        <w:rPr>
          <w:sz w:val="28"/>
          <w:szCs w:val="28"/>
        </w:rPr>
      </w:pPr>
      <w:r w:rsidRPr="0012199A">
        <w:rPr>
          <w:sz w:val="28"/>
          <w:szCs w:val="28"/>
        </w:rPr>
        <w:t>Хализев В .Е.  Теория литературы. М., 2002.</w:t>
      </w:r>
    </w:p>
    <w:p w14:paraId="162C9098" w14:textId="77777777" w:rsidR="00094261" w:rsidRPr="0012199A" w:rsidRDefault="00094261" w:rsidP="0012199A">
      <w:pPr>
        <w:numPr>
          <w:ilvl w:val="0"/>
          <w:numId w:val="9"/>
        </w:numPr>
        <w:spacing w:line="276" w:lineRule="auto"/>
        <w:ind w:left="0" w:firstLine="284"/>
        <w:contextualSpacing/>
        <w:jc w:val="both"/>
        <w:rPr>
          <w:sz w:val="28"/>
          <w:szCs w:val="28"/>
        </w:rPr>
      </w:pPr>
      <w:r w:rsidRPr="0012199A">
        <w:rPr>
          <w:sz w:val="28"/>
          <w:szCs w:val="28"/>
        </w:rPr>
        <w:t xml:space="preserve">Хализев В.Е., Чернец Л.В., Эсалнек А.Я. Введение в литературоведение. Изд. Высшая школа, 2006. </w:t>
      </w:r>
    </w:p>
    <w:p w14:paraId="04F49CAC"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Холшевников В.Е. Основы стиховедения: Русское стихосложение. Л., 1972.</w:t>
      </w:r>
    </w:p>
    <w:p w14:paraId="372B1840"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Храпченко М.Б. Творческая индивидуальность писателя и развитие литературы. М., 1975.</w:t>
      </w:r>
    </w:p>
    <w:p w14:paraId="0B4E17B6"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Храпченко М.Б. Художественное творчество: Действительность. Человек. М.,1976.</w:t>
      </w:r>
    </w:p>
    <w:p w14:paraId="4DF04708"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Чернец Л.В. Литературные жанры. М., 1982.</w:t>
      </w:r>
    </w:p>
    <w:p w14:paraId="15E1D44D"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Чернышевский Н.Г. Эстетические отношения искусства к действительности (тезисы диссертации – по хрестоматии).</w:t>
      </w:r>
    </w:p>
    <w:p w14:paraId="139A5203" w14:textId="77777777" w:rsidR="0021281B" w:rsidRPr="0012199A" w:rsidRDefault="0021281B" w:rsidP="0012199A">
      <w:pPr>
        <w:numPr>
          <w:ilvl w:val="0"/>
          <w:numId w:val="9"/>
        </w:numPr>
        <w:spacing w:after="120" w:line="240" w:lineRule="atLeast"/>
        <w:ind w:left="0" w:firstLine="284"/>
        <w:contextualSpacing/>
        <w:jc w:val="both"/>
        <w:rPr>
          <w:rFonts w:eastAsia="Calibri"/>
          <w:sz w:val="28"/>
          <w:szCs w:val="28"/>
        </w:rPr>
      </w:pPr>
      <w:r w:rsidRPr="0012199A">
        <w:rPr>
          <w:rFonts w:eastAsia="Calibri"/>
          <w:sz w:val="28"/>
          <w:szCs w:val="28"/>
        </w:rPr>
        <w:t>Чудаков А.П. Мир Чехова: Возникновение и утверждение. М., 1986.</w:t>
      </w:r>
    </w:p>
    <w:p w14:paraId="2248EDDF"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Эсалнек А.Я. Основы литературоведения: Анализ художественного произведения. М., 2001.</w:t>
      </w:r>
    </w:p>
    <w:p w14:paraId="62DA4100" w14:textId="77777777" w:rsidR="0021281B" w:rsidRPr="0012199A" w:rsidRDefault="0021281B" w:rsidP="0012199A">
      <w:pPr>
        <w:numPr>
          <w:ilvl w:val="0"/>
          <w:numId w:val="9"/>
        </w:numPr>
        <w:ind w:left="0" w:firstLine="284"/>
        <w:contextualSpacing/>
        <w:jc w:val="both"/>
        <w:rPr>
          <w:sz w:val="28"/>
          <w:szCs w:val="28"/>
        </w:rPr>
      </w:pPr>
      <w:r w:rsidRPr="0012199A">
        <w:rPr>
          <w:sz w:val="28"/>
          <w:szCs w:val="28"/>
        </w:rPr>
        <w:t>Эткинд Е.Г. Проза о стихах. СПб., 2001.</w:t>
      </w:r>
    </w:p>
    <w:p w14:paraId="69FC97A8" w14:textId="52FB3980" w:rsidR="007B0BEE" w:rsidRPr="0012199A" w:rsidRDefault="0021281B" w:rsidP="0012199A">
      <w:pPr>
        <w:numPr>
          <w:ilvl w:val="0"/>
          <w:numId w:val="9"/>
        </w:numPr>
        <w:ind w:left="0" w:firstLine="284"/>
        <w:contextualSpacing/>
        <w:jc w:val="both"/>
        <w:rPr>
          <w:sz w:val="28"/>
          <w:szCs w:val="28"/>
        </w:rPr>
      </w:pPr>
      <w:r w:rsidRPr="0012199A">
        <w:rPr>
          <w:sz w:val="28"/>
          <w:szCs w:val="28"/>
        </w:rPr>
        <w:t>Якобсон Р.О. Работы по поэтике. М., 1993.</w:t>
      </w:r>
    </w:p>
    <w:p w14:paraId="0AD9D0AD" w14:textId="4D20B292" w:rsidR="00094261" w:rsidRPr="0012199A" w:rsidRDefault="00094261" w:rsidP="00094261">
      <w:pPr>
        <w:contextualSpacing/>
        <w:jc w:val="both"/>
        <w:rPr>
          <w:sz w:val="28"/>
          <w:szCs w:val="28"/>
        </w:rPr>
      </w:pPr>
    </w:p>
    <w:p w14:paraId="7A6F71B0" w14:textId="77777777" w:rsidR="00094261" w:rsidRPr="0012199A" w:rsidRDefault="00094261" w:rsidP="00094261">
      <w:pPr>
        <w:contextualSpacing/>
        <w:jc w:val="both"/>
        <w:rPr>
          <w:sz w:val="28"/>
          <w:szCs w:val="28"/>
        </w:rPr>
      </w:pPr>
    </w:p>
    <w:p w14:paraId="2C09FB23" w14:textId="77777777" w:rsidR="00094261" w:rsidRPr="0012199A" w:rsidRDefault="00094261" w:rsidP="00094261">
      <w:pPr>
        <w:jc w:val="both"/>
        <w:rPr>
          <w:b/>
          <w:i/>
          <w:sz w:val="28"/>
          <w:szCs w:val="28"/>
        </w:rPr>
      </w:pPr>
      <w:r w:rsidRPr="0012199A">
        <w:rPr>
          <w:b/>
          <w:i/>
          <w:sz w:val="28"/>
          <w:szCs w:val="28"/>
        </w:rPr>
        <w:t>7.2. Перечень ресурсов информационно-телекоммуникационной сети «Интернет»:</w:t>
      </w:r>
    </w:p>
    <w:p w14:paraId="357328F9" w14:textId="1DF7BA9E" w:rsidR="00094261" w:rsidRPr="0012199A" w:rsidRDefault="00094261" w:rsidP="00094261">
      <w:pPr>
        <w:contextualSpacing/>
        <w:jc w:val="both"/>
        <w:rPr>
          <w:sz w:val="28"/>
          <w:szCs w:val="28"/>
        </w:rPr>
      </w:pPr>
    </w:p>
    <w:p w14:paraId="0F2D906A" w14:textId="77777777" w:rsidR="00094261" w:rsidRPr="0012199A" w:rsidRDefault="00094261" w:rsidP="00094261">
      <w:pPr>
        <w:ind w:firstLine="567"/>
        <w:jc w:val="both"/>
        <w:rPr>
          <w:b/>
          <w:bCs/>
          <w:sz w:val="28"/>
          <w:szCs w:val="28"/>
        </w:rPr>
      </w:pPr>
      <w:r w:rsidRPr="0012199A">
        <w:rPr>
          <w:b/>
          <w:bCs/>
          <w:sz w:val="28"/>
          <w:szCs w:val="28"/>
        </w:rPr>
        <w:t>Доступ в ЭБС:</w:t>
      </w:r>
    </w:p>
    <w:p w14:paraId="588AD36A" w14:textId="77777777" w:rsidR="00B146CA" w:rsidRDefault="00B146CA" w:rsidP="00B146CA">
      <w:pPr>
        <w:pStyle w:val="ae"/>
        <w:widowControl w:val="0"/>
        <w:numPr>
          <w:ilvl w:val="0"/>
          <w:numId w:val="50"/>
        </w:numPr>
        <w:autoSpaceDE w:val="0"/>
        <w:autoSpaceDN w:val="0"/>
        <w:adjustRightInd w:val="0"/>
        <w:contextualSpacing/>
      </w:pPr>
      <w:r w:rsidRPr="00E759AB">
        <w:lastRenderedPageBreak/>
        <w:t>ЭБС Ю-райт</w:t>
      </w:r>
    </w:p>
    <w:p w14:paraId="60DD6D3C" w14:textId="77777777" w:rsidR="00B146CA" w:rsidRDefault="00B146CA" w:rsidP="00B146CA">
      <w:pPr>
        <w:pStyle w:val="ae"/>
        <w:widowControl w:val="0"/>
        <w:numPr>
          <w:ilvl w:val="0"/>
          <w:numId w:val="50"/>
        </w:numPr>
        <w:autoSpaceDE w:val="0"/>
        <w:autoSpaceDN w:val="0"/>
        <w:adjustRightInd w:val="0"/>
        <w:contextualSpacing/>
      </w:pPr>
      <w:r w:rsidRPr="00E759AB">
        <w:t>ЭБС ЛАНЬ</w:t>
      </w:r>
    </w:p>
    <w:p w14:paraId="29B48DEF" w14:textId="77777777" w:rsidR="00B146CA" w:rsidRPr="00E759AB" w:rsidRDefault="00B146CA" w:rsidP="00B146CA">
      <w:pPr>
        <w:pStyle w:val="ae"/>
        <w:widowControl w:val="0"/>
        <w:numPr>
          <w:ilvl w:val="0"/>
          <w:numId w:val="50"/>
        </w:numPr>
        <w:autoSpaceDE w:val="0"/>
        <w:autoSpaceDN w:val="0"/>
        <w:adjustRightInd w:val="0"/>
        <w:contextualSpacing/>
      </w:pPr>
      <w:r w:rsidRPr="00E759AB">
        <w:t xml:space="preserve">ЭБС </w:t>
      </w:r>
      <w:r w:rsidRPr="00E759AB">
        <w:rPr>
          <w:lang w:val="en-US"/>
        </w:rPr>
        <w:t>IPR</w:t>
      </w:r>
      <w:r w:rsidRPr="00E759AB">
        <w:t xml:space="preserve"> </w:t>
      </w:r>
      <w:r w:rsidRPr="00E759AB">
        <w:rPr>
          <w:lang w:val="en-US"/>
        </w:rPr>
        <w:t>Media</w:t>
      </w:r>
    </w:p>
    <w:p w14:paraId="0EB5DC53" w14:textId="77777777" w:rsidR="00B146CA" w:rsidRDefault="00B146CA" w:rsidP="00B146CA">
      <w:pPr>
        <w:pStyle w:val="ae"/>
        <w:widowControl w:val="0"/>
        <w:numPr>
          <w:ilvl w:val="0"/>
          <w:numId w:val="50"/>
        </w:numPr>
        <w:autoSpaceDE w:val="0"/>
        <w:autoSpaceDN w:val="0"/>
        <w:adjustRightInd w:val="0"/>
        <w:contextualSpacing/>
      </w:pPr>
      <w:r w:rsidRPr="00E759AB">
        <w:t>ЭБС РУКОНТ</w:t>
      </w:r>
    </w:p>
    <w:p w14:paraId="71D20F1A" w14:textId="77777777" w:rsidR="00B146CA" w:rsidRDefault="00B146CA" w:rsidP="00B146CA">
      <w:pPr>
        <w:pStyle w:val="ae"/>
        <w:widowControl w:val="0"/>
        <w:numPr>
          <w:ilvl w:val="0"/>
          <w:numId w:val="50"/>
        </w:numPr>
        <w:autoSpaceDE w:val="0"/>
        <w:autoSpaceDN w:val="0"/>
        <w:adjustRightInd w:val="0"/>
        <w:contextualSpacing/>
      </w:pPr>
      <w:r w:rsidRPr="00E759AB">
        <w:t>ЭБС Нексмедиа</w:t>
      </w:r>
      <w:r>
        <w:t xml:space="preserve"> (Университетская библиотека онлайн)</w:t>
      </w:r>
    </w:p>
    <w:p w14:paraId="43BEF0ED" w14:textId="77777777" w:rsidR="00094261" w:rsidRPr="0012199A" w:rsidRDefault="00094261" w:rsidP="00094261">
      <w:pPr>
        <w:contextualSpacing/>
        <w:jc w:val="both"/>
        <w:rPr>
          <w:sz w:val="28"/>
          <w:szCs w:val="28"/>
        </w:rPr>
      </w:pPr>
      <w:bookmarkStart w:id="2" w:name="_GoBack"/>
      <w:bookmarkEnd w:id="2"/>
    </w:p>
    <w:p w14:paraId="1A52EF23" w14:textId="77777777" w:rsidR="00FC09D3" w:rsidRPr="0012199A" w:rsidRDefault="00FC09D3" w:rsidP="00D744DB">
      <w:pPr>
        <w:spacing w:line="276" w:lineRule="auto"/>
        <w:jc w:val="both"/>
        <w:rPr>
          <w:i/>
          <w:sz w:val="28"/>
          <w:szCs w:val="28"/>
        </w:rPr>
      </w:pPr>
    </w:p>
    <w:p w14:paraId="7CED6E13" w14:textId="77777777" w:rsidR="00D744DB" w:rsidRPr="0012199A" w:rsidRDefault="00D744DB" w:rsidP="00D744DB">
      <w:pPr>
        <w:spacing w:line="276" w:lineRule="auto"/>
        <w:ind w:firstLine="709"/>
        <w:jc w:val="both"/>
        <w:rPr>
          <w:i/>
          <w:sz w:val="28"/>
          <w:szCs w:val="28"/>
        </w:rPr>
      </w:pPr>
    </w:p>
    <w:p w14:paraId="3BA4D865" w14:textId="77777777" w:rsidR="00D744DB" w:rsidRPr="0012199A" w:rsidRDefault="00D744DB" w:rsidP="00D744DB">
      <w:pPr>
        <w:ind w:left="1080"/>
        <w:contextualSpacing/>
        <w:rPr>
          <w:b/>
          <w:sz w:val="28"/>
          <w:szCs w:val="28"/>
        </w:rPr>
      </w:pPr>
      <w:r w:rsidRPr="0012199A">
        <w:rPr>
          <w:b/>
          <w:sz w:val="28"/>
          <w:szCs w:val="28"/>
        </w:rPr>
        <w:t>Избранные Интернет-ресурсы по русской литературе</w:t>
      </w:r>
    </w:p>
    <w:p w14:paraId="3E0E8085" w14:textId="77777777" w:rsidR="00D744DB" w:rsidRPr="0012199A" w:rsidRDefault="00D744DB" w:rsidP="00D744DB">
      <w:pPr>
        <w:ind w:left="720" w:right="-365"/>
        <w:contextualSpacing/>
        <w:rPr>
          <w:i/>
          <w:sz w:val="28"/>
          <w:szCs w:val="28"/>
        </w:rPr>
      </w:pPr>
    </w:p>
    <w:p w14:paraId="4D654263" w14:textId="77777777" w:rsidR="00D744DB" w:rsidRPr="0012199A" w:rsidRDefault="00D744DB" w:rsidP="00D744DB">
      <w:pPr>
        <w:ind w:left="1080"/>
        <w:contextualSpacing/>
        <w:rPr>
          <w:b/>
          <w:sz w:val="28"/>
          <w:szCs w:val="28"/>
        </w:rPr>
      </w:pPr>
      <w:r w:rsidRPr="0012199A">
        <w:rPr>
          <w:b/>
          <w:sz w:val="28"/>
          <w:szCs w:val="28"/>
        </w:rPr>
        <w:t>Многопрофильные филологические сайты</w:t>
      </w:r>
    </w:p>
    <w:p w14:paraId="40B0A229" w14:textId="77777777" w:rsidR="00D744DB" w:rsidRPr="0012199A" w:rsidRDefault="00D744DB" w:rsidP="00D744DB">
      <w:pPr>
        <w:ind w:left="720"/>
        <w:contextualSpacing/>
        <w:rPr>
          <w:sz w:val="28"/>
          <w:szCs w:val="28"/>
        </w:rPr>
      </w:pPr>
    </w:p>
    <w:p w14:paraId="5349E2B3" w14:textId="77777777" w:rsidR="00D744DB" w:rsidRPr="0012199A" w:rsidRDefault="00D744DB" w:rsidP="00D744DB">
      <w:pPr>
        <w:ind w:left="360"/>
        <w:contextualSpacing/>
        <w:rPr>
          <w:sz w:val="28"/>
          <w:szCs w:val="28"/>
        </w:rPr>
      </w:pPr>
      <w:r w:rsidRPr="0012199A">
        <w:rPr>
          <w:sz w:val="28"/>
          <w:szCs w:val="28"/>
        </w:rPr>
        <w:t>Друзья и партнёры (</w:t>
      </w:r>
      <w:r w:rsidRPr="0012199A">
        <w:rPr>
          <w:sz w:val="28"/>
          <w:szCs w:val="28"/>
          <w:lang w:val="en-US"/>
        </w:rPr>
        <w:t>Friends</w:t>
      </w:r>
      <w:r w:rsidRPr="0012199A">
        <w:rPr>
          <w:sz w:val="28"/>
          <w:szCs w:val="28"/>
        </w:rPr>
        <w:t xml:space="preserve"> </w:t>
      </w:r>
      <w:r w:rsidRPr="0012199A">
        <w:rPr>
          <w:sz w:val="28"/>
          <w:szCs w:val="28"/>
          <w:lang w:val="en-US"/>
        </w:rPr>
        <w:t>and</w:t>
      </w:r>
      <w:r w:rsidRPr="0012199A">
        <w:rPr>
          <w:sz w:val="28"/>
          <w:szCs w:val="28"/>
        </w:rPr>
        <w:t xml:space="preserve"> </w:t>
      </w:r>
      <w:r w:rsidRPr="0012199A">
        <w:rPr>
          <w:sz w:val="28"/>
          <w:szCs w:val="28"/>
          <w:lang w:val="en-US"/>
        </w:rPr>
        <w:t>Partners</w:t>
      </w:r>
      <w:r w:rsidRPr="0012199A">
        <w:rPr>
          <w:sz w:val="28"/>
          <w:szCs w:val="28"/>
        </w:rPr>
        <w:t xml:space="preserve">): Двуязычный информационно-поисковый сайт по русской литературе </w:t>
      </w:r>
      <w:r w:rsidRPr="0012199A">
        <w:rPr>
          <w:sz w:val="28"/>
          <w:szCs w:val="28"/>
          <w:lang w:val="en-US"/>
        </w:rPr>
        <w:t>XIX</w:t>
      </w:r>
      <w:r w:rsidRPr="0012199A">
        <w:rPr>
          <w:sz w:val="28"/>
          <w:szCs w:val="28"/>
        </w:rPr>
        <w:t>–</w:t>
      </w:r>
      <w:r w:rsidRPr="0012199A">
        <w:rPr>
          <w:sz w:val="28"/>
          <w:szCs w:val="28"/>
          <w:lang w:val="en-US"/>
        </w:rPr>
        <w:t>XX</w:t>
      </w:r>
      <w:r w:rsidRPr="0012199A">
        <w:rPr>
          <w:sz w:val="28"/>
          <w:szCs w:val="28"/>
        </w:rPr>
        <w:t xml:space="preserve"> вв.:  </w:t>
      </w:r>
      <w:hyperlink r:id="rId8"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fplib</w:t>
        </w:r>
        <w:r w:rsidRPr="0012199A">
          <w:rPr>
            <w:color w:val="0000FF"/>
            <w:sz w:val="28"/>
            <w:szCs w:val="28"/>
            <w:u w:val="single"/>
          </w:rPr>
          <w:t>.</w:t>
        </w:r>
        <w:r w:rsidRPr="0012199A">
          <w:rPr>
            <w:color w:val="0000FF"/>
            <w:sz w:val="28"/>
            <w:szCs w:val="28"/>
            <w:u w:val="single"/>
            <w:lang w:val="en-US"/>
          </w:rPr>
          <w:t>ru</w:t>
        </w:r>
        <w:r w:rsidRPr="0012199A">
          <w:rPr>
            <w:color w:val="0000FF"/>
            <w:sz w:val="28"/>
            <w:szCs w:val="28"/>
            <w:u w:val="single"/>
          </w:rPr>
          <w:t>/</w:t>
        </w:r>
        <w:r w:rsidRPr="0012199A">
          <w:rPr>
            <w:color w:val="0000FF"/>
            <w:sz w:val="28"/>
            <w:szCs w:val="28"/>
            <w:u w:val="single"/>
            <w:lang w:val="en-US"/>
          </w:rPr>
          <w:t>literature</w:t>
        </w:r>
        <w:r w:rsidRPr="0012199A">
          <w:rPr>
            <w:color w:val="0000FF"/>
            <w:sz w:val="28"/>
            <w:szCs w:val="28"/>
            <w:u w:val="single"/>
          </w:rPr>
          <w:t>/</w:t>
        </w:r>
      </w:hyperlink>
      <w:r w:rsidRPr="0012199A">
        <w:rPr>
          <w:sz w:val="28"/>
          <w:szCs w:val="28"/>
        </w:rPr>
        <w:t xml:space="preserve"> </w:t>
      </w:r>
    </w:p>
    <w:p w14:paraId="548AC4C4" w14:textId="77777777" w:rsidR="00D744DB" w:rsidRPr="0012199A" w:rsidRDefault="00D744DB" w:rsidP="00D744DB">
      <w:pPr>
        <w:ind w:left="360"/>
        <w:contextualSpacing/>
        <w:rPr>
          <w:sz w:val="28"/>
          <w:szCs w:val="28"/>
        </w:rPr>
      </w:pPr>
      <w:r w:rsidRPr="0012199A">
        <w:rPr>
          <w:sz w:val="28"/>
          <w:szCs w:val="28"/>
        </w:rPr>
        <w:t xml:space="preserve">Каталог: Историко-литературное издание:  </w:t>
      </w:r>
      <w:hyperlink r:id="rId9"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litcatalog</w:t>
        </w:r>
        <w:r w:rsidRPr="0012199A">
          <w:rPr>
            <w:color w:val="0000FF"/>
            <w:sz w:val="28"/>
            <w:szCs w:val="28"/>
            <w:u w:val="single"/>
          </w:rPr>
          <w:t>.</w:t>
        </w:r>
        <w:r w:rsidRPr="0012199A">
          <w:rPr>
            <w:color w:val="0000FF"/>
            <w:sz w:val="28"/>
            <w:szCs w:val="28"/>
            <w:u w:val="single"/>
            <w:lang w:val="en-US"/>
          </w:rPr>
          <w:t>al</w:t>
        </w:r>
        <w:r w:rsidRPr="0012199A">
          <w:rPr>
            <w:color w:val="0000FF"/>
            <w:sz w:val="28"/>
            <w:szCs w:val="28"/>
            <w:u w:val="single"/>
          </w:rPr>
          <w:t>.</w:t>
        </w:r>
        <w:r w:rsidRPr="0012199A">
          <w:rPr>
            <w:color w:val="0000FF"/>
            <w:sz w:val="28"/>
            <w:szCs w:val="28"/>
            <w:u w:val="single"/>
            <w:lang w:val="en-US"/>
          </w:rPr>
          <w:t>ru</w:t>
        </w:r>
      </w:hyperlink>
      <w:r w:rsidRPr="0012199A">
        <w:rPr>
          <w:sz w:val="28"/>
          <w:szCs w:val="28"/>
        </w:rPr>
        <w:t xml:space="preserve"> </w:t>
      </w:r>
    </w:p>
    <w:p w14:paraId="6AAB87F0" w14:textId="77777777" w:rsidR="00D744DB" w:rsidRPr="0012199A" w:rsidRDefault="00D744DB" w:rsidP="00D744DB">
      <w:pPr>
        <w:ind w:left="360"/>
        <w:contextualSpacing/>
        <w:rPr>
          <w:sz w:val="28"/>
          <w:szCs w:val="28"/>
        </w:rPr>
      </w:pPr>
      <w:r w:rsidRPr="0012199A">
        <w:rPr>
          <w:sz w:val="28"/>
          <w:szCs w:val="28"/>
        </w:rPr>
        <w:t xml:space="preserve">Литература в Сети: </w:t>
      </w:r>
      <w:hyperlink r:id="rId10"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litera</w:t>
        </w:r>
        <w:r w:rsidRPr="0012199A">
          <w:rPr>
            <w:color w:val="0000FF"/>
            <w:sz w:val="28"/>
            <w:szCs w:val="28"/>
            <w:u w:val="single"/>
          </w:rPr>
          <w:t>.</w:t>
        </w:r>
        <w:r w:rsidRPr="0012199A">
          <w:rPr>
            <w:color w:val="0000FF"/>
            <w:sz w:val="28"/>
            <w:szCs w:val="28"/>
            <w:u w:val="single"/>
            <w:lang w:val="en-US"/>
          </w:rPr>
          <w:t>ru</w:t>
        </w:r>
      </w:hyperlink>
      <w:r w:rsidRPr="0012199A">
        <w:rPr>
          <w:sz w:val="28"/>
          <w:szCs w:val="28"/>
        </w:rPr>
        <w:t xml:space="preserve"> </w:t>
      </w:r>
    </w:p>
    <w:p w14:paraId="518B023D" w14:textId="77777777" w:rsidR="00D744DB" w:rsidRPr="0012199A" w:rsidRDefault="00D744DB" w:rsidP="00D744DB">
      <w:pPr>
        <w:ind w:left="360"/>
        <w:contextualSpacing/>
        <w:rPr>
          <w:sz w:val="28"/>
          <w:szCs w:val="28"/>
        </w:rPr>
      </w:pPr>
      <w:r w:rsidRPr="0012199A">
        <w:rPr>
          <w:sz w:val="28"/>
          <w:szCs w:val="28"/>
        </w:rPr>
        <w:t xml:space="preserve">Русский филологический портал: </w:t>
      </w:r>
      <w:hyperlink r:id="rId11"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philology</w:t>
        </w:r>
        <w:r w:rsidRPr="0012199A">
          <w:rPr>
            <w:color w:val="0000FF"/>
            <w:sz w:val="28"/>
            <w:szCs w:val="28"/>
            <w:u w:val="single"/>
          </w:rPr>
          <w:t>.</w:t>
        </w:r>
        <w:r w:rsidRPr="0012199A">
          <w:rPr>
            <w:color w:val="0000FF"/>
            <w:sz w:val="28"/>
            <w:szCs w:val="28"/>
            <w:u w:val="single"/>
            <w:lang w:val="en-US"/>
          </w:rPr>
          <w:t>ru</w:t>
        </w:r>
      </w:hyperlink>
      <w:r w:rsidRPr="0012199A">
        <w:rPr>
          <w:sz w:val="28"/>
          <w:szCs w:val="28"/>
        </w:rPr>
        <w:t xml:space="preserve"> </w:t>
      </w:r>
    </w:p>
    <w:p w14:paraId="5CE1C842" w14:textId="77777777" w:rsidR="00D744DB" w:rsidRPr="0012199A" w:rsidRDefault="00D744DB" w:rsidP="00D744DB">
      <w:pPr>
        <w:ind w:left="360"/>
        <w:contextualSpacing/>
        <w:rPr>
          <w:sz w:val="28"/>
          <w:szCs w:val="28"/>
        </w:rPr>
      </w:pPr>
      <w:r w:rsidRPr="0012199A">
        <w:rPr>
          <w:sz w:val="28"/>
          <w:szCs w:val="28"/>
        </w:rPr>
        <w:t>Русск</w:t>
      </w:r>
      <w:r w:rsidRPr="0012199A">
        <w:rPr>
          <w:sz w:val="28"/>
          <w:szCs w:val="28"/>
          <w:lang w:val="en-US"/>
        </w:rPr>
        <w:t>i</w:t>
      </w:r>
      <w:r w:rsidRPr="0012199A">
        <w:rPr>
          <w:sz w:val="28"/>
          <w:szCs w:val="28"/>
        </w:rPr>
        <w:t xml:space="preserve">й язык: сайт для филологов, </w:t>
      </w:r>
      <w:r w:rsidRPr="0012199A">
        <w:rPr>
          <w:sz w:val="28"/>
          <w:szCs w:val="28"/>
          <w:lang w:val="en-US"/>
        </w:rPr>
        <w:t>c</w:t>
      </w:r>
      <w:r w:rsidRPr="0012199A">
        <w:rPr>
          <w:sz w:val="28"/>
          <w:szCs w:val="28"/>
        </w:rPr>
        <w:t xml:space="preserve">емиологов, учителей русского языка и литературы: </w:t>
      </w:r>
      <w:hyperlink r:id="rId12"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teneta</w:t>
        </w:r>
        <w:r w:rsidRPr="0012199A">
          <w:rPr>
            <w:color w:val="0000FF"/>
            <w:sz w:val="28"/>
            <w:szCs w:val="28"/>
            <w:u w:val="single"/>
          </w:rPr>
          <w:t>.</w:t>
        </w:r>
        <w:r w:rsidRPr="0012199A">
          <w:rPr>
            <w:color w:val="0000FF"/>
            <w:sz w:val="28"/>
            <w:szCs w:val="28"/>
            <w:u w:val="single"/>
            <w:lang w:val="en-US"/>
          </w:rPr>
          <w:t>rinet</w:t>
        </w:r>
        <w:r w:rsidRPr="0012199A">
          <w:rPr>
            <w:color w:val="0000FF"/>
            <w:sz w:val="28"/>
            <w:szCs w:val="28"/>
            <w:u w:val="single"/>
          </w:rPr>
          <w:t>.</w:t>
        </w:r>
        <w:r w:rsidRPr="0012199A">
          <w:rPr>
            <w:color w:val="0000FF"/>
            <w:sz w:val="28"/>
            <w:szCs w:val="28"/>
            <w:u w:val="single"/>
            <w:lang w:val="en-US"/>
          </w:rPr>
          <w:t>ru</w:t>
        </w:r>
        <w:r w:rsidRPr="0012199A">
          <w:rPr>
            <w:color w:val="0000FF"/>
            <w:sz w:val="28"/>
            <w:szCs w:val="28"/>
            <w:u w:val="single"/>
          </w:rPr>
          <w:t>/</w:t>
        </w:r>
        <w:r w:rsidRPr="0012199A">
          <w:rPr>
            <w:color w:val="0000FF"/>
            <w:sz w:val="28"/>
            <w:szCs w:val="28"/>
            <w:u w:val="single"/>
            <w:lang w:val="en-US"/>
          </w:rPr>
          <w:t>rus</w:t>
        </w:r>
        <w:r w:rsidRPr="0012199A">
          <w:rPr>
            <w:color w:val="0000FF"/>
            <w:sz w:val="28"/>
            <w:szCs w:val="28"/>
            <w:u w:val="single"/>
          </w:rPr>
          <w:t>/</w:t>
        </w:r>
        <w:r w:rsidRPr="0012199A">
          <w:rPr>
            <w:color w:val="0000FF"/>
            <w:sz w:val="28"/>
            <w:szCs w:val="28"/>
            <w:u w:val="single"/>
            <w:lang w:val="en-US"/>
          </w:rPr>
          <w:t>rj</w:t>
        </w:r>
        <w:r w:rsidRPr="0012199A">
          <w:rPr>
            <w:color w:val="0000FF"/>
            <w:sz w:val="28"/>
            <w:szCs w:val="28"/>
            <w:u w:val="single"/>
          </w:rPr>
          <w:t>_</w:t>
        </w:r>
        <w:r w:rsidRPr="0012199A">
          <w:rPr>
            <w:color w:val="0000FF"/>
            <w:sz w:val="28"/>
            <w:szCs w:val="28"/>
            <w:u w:val="single"/>
            <w:lang w:val="en-US"/>
          </w:rPr>
          <w:t>org</w:t>
        </w:r>
        <w:r w:rsidRPr="0012199A">
          <w:rPr>
            <w:color w:val="0000FF"/>
            <w:sz w:val="28"/>
            <w:szCs w:val="28"/>
            <w:u w:val="single"/>
          </w:rPr>
          <w:t>.</w:t>
        </w:r>
        <w:r w:rsidRPr="0012199A">
          <w:rPr>
            <w:color w:val="0000FF"/>
            <w:sz w:val="28"/>
            <w:szCs w:val="28"/>
            <w:u w:val="single"/>
            <w:lang w:val="en-US"/>
          </w:rPr>
          <w:t>htm</w:t>
        </w:r>
      </w:hyperlink>
      <w:r w:rsidRPr="0012199A">
        <w:rPr>
          <w:sz w:val="28"/>
          <w:szCs w:val="28"/>
        </w:rPr>
        <w:t xml:space="preserve">  </w:t>
      </w:r>
    </w:p>
    <w:p w14:paraId="5CCC6D9B" w14:textId="77777777" w:rsidR="00D744DB" w:rsidRPr="0012199A" w:rsidRDefault="00D744DB" w:rsidP="00D744DB">
      <w:pPr>
        <w:ind w:left="360"/>
        <w:contextualSpacing/>
        <w:rPr>
          <w:sz w:val="28"/>
          <w:szCs w:val="28"/>
        </w:rPr>
      </w:pPr>
      <w:r w:rsidRPr="0012199A">
        <w:rPr>
          <w:sz w:val="28"/>
          <w:szCs w:val="28"/>
          <w:lang w:val="en-US"/>
        </w:rPr>
        <w:t>RusWord</w:t>
      </w:r>
      <w:r w:rsidRPr="0012199A">
        <w:rPr>
          <w:sz w:val="28"/>
          <w:szCs w:val="28"/>
        </w:rPr>
        <w:t xml:space="preserve">: информационный сайт по литературе </w:t>
      </w:r>
      <w:hyperlink r:id="rId13"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rusword</w:t>
        </w:r>
        <w:r w:rsidRPr="0012199A">
          <w:rPr>
            <w:color w:val="0000FF"/>
            <w:sz w:val="28"/>
            <w:szCs w:val="28"/>
            <w:u w:val="single"/>
          </w:rPr>
          <w:t>.</w:t>
        </w:r>
        <w:r w:rsidRPr="0012199A">
          <w:rPr>
            <w:color w:val="0000FF"/>
            <w:sz w:val="28"/>
            <w:szCs w:val="28"/>
            <w:u w:val="single"/>
            <w:lang w:val="en-US"/>
          </w:rPr>
          <w:t>com</w:t>
        </w:r>
        <w:r w:rsidRPr="0012199A">
          <w:rPr>
            <w:color w:val="0000FF"/>
            <w:sz w:val="28"/>
            <w:szCs w:val="28"/>
            <w:u w:val="single"/>
          </w:rPr>
          <w:t>.</w:t>
        </w:r>
        <w:r w:rsidRPr="0012199A">
          <w:rPr>
            <w:color w:val="0000FF"/>
            <w:sz w:val="28"/>
            <w:szCs w:val="28"/>
            <w:u w:val="single"/>
            <w:lang w:val="en-US"/>
          </w:rPr>
          <w:t>ua</w:t>
        </w:r>
      </w:hyperlink>
      <w:r w:rsidRPr="0012199A">
        <w:rPr>
          <w:sz w:val="28"/>
          <w:szCs w:val="28"/>
        </w:rPr>
        <w:t xml:space="preserve"> </w:t>
      </w:r>
    </w:p>
    <w:p w14:paraId="2995C726" w14:textId="77777777" w:rsidR="00D744DB" w:rsidRPr="0012199A" w:rsidRDefault="00D744DB" w:rsidP="00D744DB">
      <w:pPr>
        <w:ind w:left="720"/>
        <w:contextualSpacing/>
        <w:rPr>
          <w:sz w:val="28"/>
          <w:szCs w:val="28"/>
        </w:rPr>
      </w:pPr>
    </w:p>
    <w:p w14:paraId="7205CF99" w14:textId="77777777" w:rsidR="00D744DB" w:rsidRPr="0012199A" w:rsidRDefault="00D744DB" w:rsidP="00D744DB">
      <w:pPr>
        <w:ind w:left="1080"/>
        <w:contextualSpacing/>
        <w:rPr>
          <w:b/>
          <w:sz w:val="28"/>
          <w:szCs w:val="28"/>
        </w:rPr>
      </w:pPr>
      <w:r w:rsidRPr="0012199A">
        <w:rPr>
          <w:b/>
          <w:sz w:val="28"/>
          <w:szCs w:val="28"/>
        </w:rPr>
        <w:t xml:space="preserve">Научная и литературно-художественная отечественная периодика </w:t>
      </w:r>
    </w:p>
    <w:p w14:paraId="63FA15C5" w14:textId="77777777" w:rsidR="00D744DB" w:rsidRPr="0012199A" w:rsidRDefault="00D744DB" w:rsidP="00D744DB">
      <w:pPr>
        <w:ind w:left="720"/>
        <w:contextualSpacing/>
        <w:rPr>
          <w:sz w:val="28"/>
          <w:szCs w:val="28"/>
        </w:rPr>
      </w:pPr>
    </w:p>
    <w:p w14:paraId="0C2203B5" w14:textId="77777777" w:rsidR="00D744DB" w:rsidRPr="0012199A" w:rsidRDefault="00D744DB" w:rsidP="00D744DB">
      <w:pPr>
        <w:ind w:left="360"/>
        <w:contextualSpacing/>
        <w:rPr>
          <w:sz w:val="28"/>
          <w:szCs w:val="28"/>
        </w:rPr>
      </w:pPr>
      <w:r w:rsidRPr="0012199A">
        <w:rPr>
          <w:sz w:val="28"/>
          <w:szCs w:val="28"/>
        </w:rPr>
        <w:t xml:space="preserve">Портал периодических изданий: </w:t>
      </w:r>
      <w:hyperlink r:id="rId14"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magazine</w:t>
        </w:r>
        <w:r w:rsidRPr="0012199A">
          <w:rPr>
            <w:color w:val="0000FF"/>
            <w:sz w:val="28"/>
            <w:szCs w:val="28"/>
            <w:u w:val="single"/>
          </w:rPr>
          <w:t>.</w:t>
        </w:r>
        <w:r w:rsidRPr="0012199A">
          <w:rPr>
            <w:color w:val="0000FF"/>
            <w:sz w:val="28"/>
            <w:szCs w:val="28"/>
            <w:u w:val="single"/>
            <w:lang w:val="en-US"/>
          </w:rPr>
          <w:t>ru</w:t>
        </w:r>
      </w:hyperlink>
    </w:p>
    <w:p w14:paraId="0FF4E1C4" w14:textId="77777777" w:rsidR="00D744DB" w:rsidRPr="0012199A" w:rsidRDefault="00D744DB" w:rsidP="00D744DB">
      <w:pPr>
        <w:ind w:left="360"/>
        <w:contextualSpacing/>
        <w:rPr>
          <w:sz w:val="28"/>
          <w:szCs w:val="28"/>
        </w:rPr>
      </w:pPr>
      <w:r w:rsidRPr="0012199A">
        <w:rPr>
          <w:sz w:val="28"/>
          <w:szCs w:val="28"/>
        </w:rPr>
        <w:t xml:space="preserve">Вестник гуманитарной науки: </w:t>
      </w:r>
      <w:hyperlink r:id="rId15"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rsuh</w:t>
        </w:r>
        <w:r w:rsidRPr="0012199A">
          <w:rPr>
            <w:color w:val="0000FF"/>
            <w:sz w:val="28"/>
            <w:szCs w:val="28"/>
            <w:u w:val="single"/>
          </w:rPr>
          <w:t>.</w:t>
        </w:r>
        <w:r w:rsidRPr="0012199A">
          <w:rPr>
            <w:color w:val="0000FF"/>
            <w:sz w:val="28"/>
            <w:szCs w:val="28"/>
            <w:u w:val="single"/>
            <w:lang w:val="en-US"/>
          </w:rPr>
          <w:t>ru</w:t>
        </w:r>
        <w:r w:rsidRPr="0012199A">
          <w:rPr>
            <w:color w:val="0000FF"/>
            <w:sz w:val="28"/>
            <w:szCs w:val="28"/>
            <w:u w:val="single"/>
          </w:rPr>
          <w:t>./</w:t>
        </w:r>
        <w:r w:rsidRPr="0012199A">
          <w:rPr>
            <w:color w:val="0000FF"/>
            <w:sz w:val="28"/>
            <w:szCs w:val="28"/>
            <w:u w:val="single"/>
            <w:lang w:val="en-US"/>
          </w:rPr>
          <w:t>vestnik</w:t>
        </w:r>
      </w:hyperlink>
      <w:r w:rsidRPr="0012199A">
        <w:rPr>
          <w:sz w:val="28"/>
          <w:szCs w:val="28"/>
        </w:rPr>
        <w:t xml:space="preserve"> </w:t>
      </w:r>
    </w:p>
    <w:p w14:paraId="4085D9B8" w14:textId="77777777" w:rsidR="00D744DB" w:rsidRPr="0012199A" w:rsidRDefault="00D744DB" w:rsidP="00D744DB">
      <w:pPr>
        <w:ind w:left="360"/>
        <w:contextualSpacing/>
        <w:rPr>
          <w:sz w:val="28"/>
          <w:szCs w:val="28"/>
        </w:rPr>
      </w:pPr>
      <w:r w:rsidRPr="0012199A">
        <w:rPr>
          <w:sz w:val="28"/>
          <w:szCs w:val="28"/>
        </w:rPr>
        <w:t xml:space="preserve">Литературная газета: </w:t>
      </w:r>
      <w:hyperlink r:id="rId16"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lgz</w:t>
        </w:r>
        <w:r w:rsidRPr="0012199A">
          <w:rPr>
            <w:color w:val="0000FF"/>
            <w:sz w:val="28"/>
            <w:szCs w:val="28"/>
            <w:u w:val="single"/>
          </w:rPr>
          <w:t>.</w:t>
        </w:r>
        <w:r w:rsidRPr="0012199A">
          <w:rPr>
            <w:color w:val="0000FF"/>
            <w:sz w:val="28"/>
            <w:szCs w:val="28"/>
            <w:u w:val="single"/>
            <w:lang w:val="en-US"/>
          </w:rPr>
          <w:t>ru</w:t>
        </w:r>
      </w:hyperlink>
      <w:r w:rsidRPr="0012199A">
        <w:rPr>
          <w:sz w:val="28"/>
          <w:szCs w:val="28"/>
        </w:rPr>
        <w:t xml:space="preserve"> </w:t>
      </w:r>
    </w:p>
    <w:p w14:paraId="69FE468D" w14:textId="77777777" w:rsidR="00D744DB" w:rsidRPr="0012199A" w:rsidRDefault="00D744DB" w:rsidP="00D744DB">
      <w:pPr>
        <w:ind w:left="360"/>
        <w:contextualSpacing/>
        <w:rPr>
          <w:sz w:val="28"/>
          <w:szCs w:val="28"/>
        </w:rPr>
      </w:pPr>
      <w:r w:rsidRPr="0012199A">
        <w:rPr>
          <w:sz w:val="28"/>
          <w:szCs w:val="28"/>
        </w:rPr>
        <w:t xml:space="preserve">Москва: </w:t>
      </w:r>
      <w:hyperlink r:id="rId17"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moskvam</w:t>
        </w:r>
        <w:r w:rsidRPr="0012199A">
          <w:rPr>
            <w:color w:val="0000FF"/>
            <w:sz w:val="28"/>
            <w:szCs w:val="28"/>
            <w:u w:val="single"/>
          </w:rPr>
          <w:t>.</w:t>
        </w:r>
        <w:r w:rsidRPr="0012199A">
          <w:rPr>
            <w:color w:val="0000FF"/>
            <w:sz w:val="28"/>
            <w:szCs w:val="28"/>
            <w:u w:val="single"/>
            <w:lang w:val="en-US"/>
          </w:rPr>
          <w:t>ru</w:t>
        </w:r>
      </w:hyperlink>
      <w:r w:rsidRPr="0012199A">
        <w:rPr>
          <w:sz w:val="28"/>
          <w:szCs w:val="28"/>
        </w:rPr>
        <w:t xml:space="preserve">  </w:t>
      </w:r>
    </w:p>
    <w:p w14:paraId="5AE57FD7" w14:textId="77777777" w:rsidR="00D744DB" w:rsidRPr="0012199A" w:rsidRDefault="00D744DB" w:rsidP="00D744DB">
      <w:pPr>
        <w:ind w:left="720"/>
        <w:contextualSpacing/>
        <w:rPr>
          <w:sz w:val="28"/>
          <w:szCs w:val="28"/>
        </w:rPr>
      </w:pPr>
    </w:p>
    <w:p w14:paraId="3166352C" w14:textId="77777777" w:rsidR="00D744DB" w:rsidRPr="0012199A" w:rsidRDefault="00D744DB" w:rsidP="00D744DB">
      <w:pPr>
        <w:ind w:left="1080"/>
        <w:contextualSpacing/>
        <w:rPr>
          <w:b/>
          <w:sz w:val="28"/>
          <w:szCs w:val="28"/>
        </w:rPr>
      </w:pPr>
      <w:r w:rsidRPr="0012199A">
        <w:rPr>
          <w:b/>
          <w:sz w:val="28"/>
          <w:szCs w:val="28"/>
        </w:rPr>
        <w:t>Научные и образовательные отечественные учреждения</w:t>
      </w:r>
    </w:p>
    <w:p w14:paraId="39129933" w14:textId="77777777" w:rsidR="00D744DB" w:rsidRPr="0012199A" w:rsidRDefault="00D744DB" w:rsidP="00D744DB">
      <w:pPr>
        <w:ind w:left="720"/>
        <w:contextualSpacing/>
        <w:rPr>
          <w:sz w:val="28"/>
          <w:szCs w:val="28"/>
        </w:rPr>
      </w:pPr>
    </w:p>
    <w:p w14:paraId="198C068E" w14:textId="77777777" w:rsidR="00D744DB" w:rsidRPr="0012199A" w:rsidRDefault="00D744DB" w:rsidP="00D744DB">
      <w:pPr>
        <w:ind w:left="360"/>
        <w:contextualSpacing/>
        <w:rPr>
          <w:sz w:val="28"/>
          <w:szCs w:val="28"/>
        </w:rPr>
      </w:pPr>
      <w:r w:rsidRPr="0012199A">
        <w:rPr>
          <w:sz w:val="28"/>
          <w:szCs w:val="28"/>
        </w:rPr>
        <w:t xml:space="preserve">Библиотека «Кирилл и Мефодий»: </w:t>
      </w:r>
      <w:hyperlink r:id="rId18"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vip</w:t>
        </w:r>
        <w:r w:rsidRPr="0012199A">
          <w:rPr>
            <w:color w:val="0000FF"/>
            <w:sz w:val="28"/>
            <w:szCs w:val="28"/>
            <w:u w:val="single"/>
          </w:rPr>
          <w:t>.</w:t>
        </w:r>
        <w:r w:rsidRPr="0012199A">
          <w:rPr>
            <w:color w:val="0000FF"/>
            <w:sz w:val="28"/>
            <w:szCs w:val="28"/>
            <w:u w:val="single"/>
            <w:lang w:val="en-US"/>
          </w:rPr>
          <w:t>km</w:t>
        </w:r>
        <w:r w:rsidRPr="0012199A">
          <w:rPr>
            <w:color w:val="0000FF"/>
            <w:sz w:val="28"/>
            <w:szCs w:val="28"/>
            <w:u w:val="single"/>
          </w:rPr>
          <w:t>.</w:t>
        </w:r>
        <w:r w:rsidRPr="0012199A">
          <w:rPr>
            <w:color w:val="0000FF"/>
            <w:sz w:val="28"/>
            <w:szCs w:val="28"/>
            <w:u w:val="single"/>
            <w:lang w:val="en-US"/>
          </w:rPr>
          <w:t>ru</w:t>
        </w:r>
      </w:hyperlink>
    </w:p>
    <w:p w14:paraId="2BE444F0" w14:textId="77777777" w:rsidR="00D744DB" w:rsidRPr="0012199A" w:rsidRDefault="00D744DB" w:rsidP="00D744DB">
      <w:pPr>
        <w:ind w:left="360"/>
        <w:contextualSpacing/>
        <w:rPr>
          <w:sz w:val="28"/>
          <w:szCs w:val="28"/>
        </w:rPr>
      </w:pPr>
      <w:r w:rsidRPr="0012199A">
        <w:rPr>
          <w:sz w:val="28"/>
          <w:szCs w:val="28"/>
        </w:rPr>
        <w:t xml:space="preserve">Институт мировой литературы им. А.М. Горького РАН: </w:t>
      </w:r>
      <w:hyperlink r:id="rId19"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imli</w:t>
        </w:r>
        <w:r w:rsidRPr="0012199A">
          <w:rPr>
            <w:color w:val="0000FF"/>
            <w:sz w:val="28"/>
            <w:szCs w:val="28"/>
            <w:u w:val="single"/>
          </w:rPr>
          <w:t>.</w:t>
        </w:r>
        <w:r w:rsidRPr="0012199A">
          <w:rPr>
            <w:color w:val="0000FF"/>
            <w:sz w:val="28"/>
            <w:szCs w:val="28"/>
            <w:u w:val="single"/>
            <w:lang w:val="en-US"/>
          </w:rPr>
          <w:t>ru</w:t>
        </w:r>
      </w:hyperlink>
    </w:p>
    <w:p w14:paraId="6F356C5F" w14:textId="77777777" w:rsidR="00D744DB" w:rsidRPr="0012199A" w:rsidRDefault="00D744DB" w:rsidP="00D744DB">
      <w:pPr>
        <w:ind w:left="360"/>
        <w:contextualSpacing/>
        <w:rPr>
          <w:sz w:val="28"/>
          <w:szCs w:val="28"/>
        </w:rPr>
      </w:pPr>
      <w:r w:rsidRPr="0012199A">
        <w:rPr>
          <w:sz w:val="28"/>
          <w:szCs w:val="28"/>
        </w:rPr>
        <w:t xml:space="preserve">Институт русской литературы РАН (Пушкинский дом): </w:t>
      </w:r>
      <w:hyperlink r:id="rId20"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pushkinhous</w:t>
        </w:r>
        <w:r w:rsidRPr="0012199A">
          <w:rPr>
            <w:color w:val="0000FF"/>
            <w:sz w:val="28"/>
            <w:szCs w:val="28"/>
            <w:u w:val="single"/>
          </w:rPr>
          <w:t>.</w:t>
        </w:r>
        <w:r w:rsidRPr="0012199A">
          <w:rPr>
            <w:color w:val="0000FF"/>
            <w:sz w:val="28"/>
            <w:szCs w:val="28"/>
            <w:u w:val="single"/>
            <w:lang w:val="en-US"/>
          </w:rPr>
          <w:t>spb</w:t>
        </w:r>
        <w:r w:rsidRPr="0012199A">
          <w:rPr>
            <w:color w:val="0000FF"/>
            <w:sz w:val="28"/>
            <w:szCs w:val="28"/>
            <w:u w:val="single"/>
          </w:rPr>
          <w:t>.</w:t>
        </w:r>
        <w:r w:rsidRPr="0012199A">
          <w:rPr>
            <w:color w:val="0000FF"/>
            <w:sz w:val="28"/>
            <w:szCs w:val="28"/>
            <w:u w:val="single"/>
            <w:lang w:val="en-US"/>
          </w:rPr>
          <w:t>ru</w:t>
        </w:r>
      </w:hyperlink>
      <w:r w:rsidRPr="0012199A">
        <w:rPr>
          <w:sz w:val="28"/>
          <w:szCs w:val="28"/>
        </w:rPr>
        <w:t xml:space="preserve"> </w:t>
      </w:r>
    </w:p>
    <w:p w14:paraId="6F8B79C3" w14:textId="77777777" w:rsidR="00D744DB" w:rsidRPr="0012199A" w:rsidRDefault="00D744DB" w:rsidP="00D744DB">
      <w:pPr>
        <w:ind w:left="360"/>
        <w:contextualSpacing/>
        <w:rPr>
          <w:sz w:val="28"/>
          <w:szCs w:val="28"/>
        </w:rPr>
      </w:pPr>
      <w:r w:rsidRPr="0012199A">
        <w:rPr>
          <w:sz w:val="28"/>
          <w:szCs w:val="28"/>
        </w:rPr>
        <w:t xml:space="preserve">Литературный институт им. А.М. Горького: </w:t>
      </w:r>
      <w:hyperlink r:id="rId21"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filine</w:t>
        </w:r>
        <w:r w:rsidRPr="0012199A">
          <w:rPr>
            <w:color w:val="0000FF"/>
            <w:sz w:val="28"/>
            <w:szCs w:val="28"/>
            <w:u w:val="single"/>
          </w:rPr>
          <w:t>.</w:t>
        </w:r>
        <w:r w:rsidRPr="0012199A">
          <w:rPr>
            <w:color w:val="0000FF"/>
            <w:sz w:val="28"/>
            <w:szCs w:val="28"/>
            <w:u w:val="single"/>
            <w:lang w:val="en-US"/>
          </w:rPr>
          <w:t>centro</w:t>
        </w:r>
        <w:r w:rsidRPr="0012199A">
          <w:rPr>
            <w:color w:val="0000FF"/>
            <w:sz w:val="28"/>
            <w:szCs w:val="28"/>
            <w:u w:val="single"/>
          </w:rPr>
          <w:t>.</w:t>
        </w:r>
        <w:r w:rsidRPr="0012199A">
          <w:rPr>
            <w:color w:val="0000FF"/>
            <w:sz w:val="28"/>
            <w:szCs w:val="28"/>
            <w:u w:val="single"/>
            <w:lang w:val="en-US"/>
          </w:rPr>
          <w:t>ru</w:t>
        </w:r>
        <w:r w:rsidRPr="0012199A">
          <w:rPr>
            <w:color w:val="0000FF"/>
            <w:sz w:val="28"/>
            <w:szCs w:val="28"/>
            <w:u w:val="single"/>
          </w:rPr>
          <w:t>/</w:t>
        </w:r>
        <w:r w:rsidRPr="0012199A">
          <w:rPr>
            <w:color w:val="0000FF"/>
            <w:sz w:val="28"/>
            <w:szCs w:val="28"/>
            <w:u w:val="single"/>
            <w:lang w:val="en-US"/>
          </w:rPr>
          <w:t>Gorky</w:t>
        </w:r>
        <w:r w:rsidRPr="0012199A">
          <w:rPr>
            <w:color w:val="0000FF"/>
            <w:sz w:val="28"/>
            <w:szCs w:val="28"/>
            <w:u w:val="single"/>
          </w:rPr>
          <w:t>/</w:t>
        </w:r>
      </w:hyperlink>
      <w:r w:rsidRPr="0012199A">
        <w:rPr>
          <w:sz w:val="28"/>
          <w:szCs w:val="28"/>
        </w:rPr>
        <w:t xml:space="preserve"> </w:t>
      </w:r>
    </w:p>
    <w:p w14:paraId="54CB146A" w14:textId="77777777" w:rsidR="00D744DB" w:rsidRPr="0012199A" w:rsidRDefault="00D744DB" w:rsidP="00D744DB">
      <w:pPr>
        <w:ind w:left="360"/>
        <w:contextualSpacing/>
        <w:rPr>
          <w:sz w:val="28"/>
          <w:szCs w:val="28"/>
        </w:rPr>
      </w:pPr>
      <w:r w:rsidRPr="0012199A">
        <w:rPr>
          <w:sz w:val="28"/>
          <w:szCs w:val="28"/>
        </w:rPr>
        <w:t xml:space="preserve">Московский государственный университет им. М.В. Ломоносова. Научная библиотека: </w:t>
      </w:r>
      <w:hyperlink r:id="rId22"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lib</w:t>
        </w:r>
        <w:r w:rsidRPr="0012199A">
          <w:rPr>
            <w:color w:val="0000FF"/>
            <w:sz w:val="28"/>
            <w:szCs w:val="28"/>
            <w:u w:val="single"/>
          </w:rPr>
          <w:t>.</w:t>
        </w:r>
        <w:r w:rsidRPr="0012199A">
          <w:rPr>
            <w:color w:val="0000FF"/>
            <w:sz w:val="28"/>
            <w:szCs w:val="28"/>
            <w:u w:val="single"/>
            <w:lang w:val="en-US"/>
          </w:rPr>
          <w:t>msu</w:t>
        </w:r>
        <w:r w:rsidRPr="0012199A">
          <w:rPr>
            <w:color w:val="0000FF"/>
            <w:sz w:val="28"/>
            <w:szCs w:val="28"/>
            <w:u w:val="single"/>
          </w:rPr>
          <w:t>.</w:t>
        </w:r>
        <w:r w:rsidRPr="0012199A">
          <w:rPr>
            <w:color w:val="0000FF"/>
            <w:sz w:val="28"/>
            <w:szCs w:val="28"/>
            <w:u w:val="single"/>
            <w:lang w:val="en-US"/>
          </w:rPr>
          <w:t>su</w:t>
        </w:r>
      </w:hyperlink>
      <w:r w:rsidRPr="0012199A">
        <w:rPr>
          <w:sz w:val="28"/>
          <w:szCs w:val="28"/>
        </w:rPr>
        <w:t xml:space="preserve"> </w:t>
      </w:r>
    </w:p>
    <w:p w14:paraId="0DDB19FA" w14:textId="77777777" w:rsidR="00D744DB" w:rsidRPr="0012199A" w:rsidRDefault="00D744DB" w:rsidP="00D744DB">
      <w:pPr>
        <w:ind w:left="360"/>
        <w:contextualSpacing/>
        <w:rPr>
          <w:sz w:val="28"/>
          <w:szCs w:val="28"/>
        </w:rPr>
      </w:pPr>
      <w:r w:rsidRPr="0012199A">
        <w:rPr>
          <w:sz w:val="28"/>
          <w:szCs w:val="28"/>
        </w:rPr>
        <w:t xml:space="preserve">Московский государственный университет им. М.В. Ломоносова. Филологический факультет: </w:t>
      </w:r>
      <w:hyperlink r:id="rId23"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philol</w:t>
        </w:r>
        <w:r w:rsidRPr="0012199A">
          <w:rPr>
            <w:color w:val="0000FF"/>
            <w:sz w:val="28"/>
            <w:szCs w:val="28"/>
            <w:u w:val="single"/>
          </w:rPr>
          <w:t>.</w:t>
        </w:r>
        <w:r w:rsidRPr="0012199A">
          <w:rPr>
            <w:color w:val="0000FF"/>
            <w:sz w:val="28"/>
            <w:szCs w:val="28"/>
            <w:u w:val="single"/>
            <w:lang w:val="en-US"/>
          </w:rPr>
          <w:t>msu</w:t>
        </w:r>
        <w:r w:rsidRPr="0012199A">
          <w:rPr>
            <w:color w:val="0000FF"/>
            <w:sz w:val="28"/>
            <w:szCs w:val="28"/>
            <w:u w:val="single"/>
          </w:rPr>
          <w:t>.</w:t>
        </w:r>
        <w:r w:rsidRPr="0012199A">
          <w:rPr>
            <w:color w:val="0000FF"/>
            <w:sz w:val="28"/>
            <w:szCs w:val="28"/>
            <w:u w:val="single"/>
            <w:lang w:val="en-US"/>
          </w:rPr>
          <w:t>ru</w:t>
        </w:r>
        <w:r w:rsidRPr="0012199A">
          <w:rPr>
            <w:color w:val="0000FF"/>
            <w:sz w:val="28"/>
            <w:szCs w:val="28"/>
            <w:u w:val="single"/>
          </w:rPr>
          <w:t>/</w:t>
        </w:r>
        <w:r w:rsidRPr="0012199A">
          <w:rPr>
            <w:color w:val="0000FF"/>
            <w:sz w:val="28"/>
            <w:szCs w:val="28"/>
            <w:u w:val="single"/>
            <w:lang w:val="en-US"/>
          </w:rPr>
          <w:t>rus</w:t>
        </w:r>
      </w:hyperlink>
      <w:r w:rsidRPr="0012199A">
        <w:rPr>
          <w:sz w:val="28"/>
          <w:szCs w:val="28"/>
        </w:rPr>
        <w:t xml:space="preserve"> </w:t>
      </w:r>
    </w:p>
    <w:p w14:paraId="29803BC7" w14:textId="77777777" w:rsidR="00D744DB" w:rsidRPr="0012199A" w:rsidRDefault="00D744DB" w:rsidP="00D744DB">
      <w:pPr>
        <w:ind w:left="720"/>
        <w:contextualSpacing/>
        <w:rPr>
          <w:sz w:val="28"/>
          <w:szCs w:val="28"/>
        </w:rPr>
      </w:pPr>
    </w:p>
    <w:p w14:paraId="3781FE5C" w14:textId="77777777" w:rsidR="00D744DB" w:rsidRPr="0012199A" w:rsidRDefault="00D744DB" w:rsidP="00D744DB">
      <w:pPr>
        <w:ind w:left="1080"/>
        <w:contextualSpacing/>
        <w:rPr>
          <w:b/>
          <w:sz w:val="28"/>
          <w:szCs w:val="28"/>
        </w:rPr>
      </w:pPr>
      <w:r w:rsidRPr="0012199A">
        <w:rPr>
          <w:b/>
          <w:sz w:val="28"/>
          <w:szCs w:val="28"/>
        </w:rPr>
        <w:t>Электронные библиотеки и коллекции текстов</w:t>
      </w:r>
    </w:p>
    <w:p w14:paraId="1107EAB0" w14:textId="77777777" w:rsidR="00D744DB" w:rsidRPr="0012199A" w:rsidRDefault="00D744DB" w:rsidP="00D744DB">
      <w:pPr>
        <w:ind w:left="360"/>
        <w:contextualSpacing/>
        <w:rPr>
          <w:sz w:val="28"/>
          <w:szCs w:val="28"/>
        </w:rPr>
      </w:pPr>
    </w:p>
    <w:p w14:paraId="77C31E8D" w14:textId="77777777" w:rsidR="00D744DB" w:rsidRPr="0012199A" w:rsidRDefault="00D744DB" w:rsidP="00D744DB">
      <w:pPr>
        <w:ind w:left="360"/>
        <w:contextualSpacing/>
        <w:rPr>
          <w:sz w:val="28"/>
          <w:szCs w:val="28"/>
        </w:rPr>
      </w:pPr>
      <w:r w:rsidRPr="0012199A">
        <w:rPr>
          <w:sz w:val="28"/>
          <w:szCs w:val="28"/>
        </w:rPr>
        <w:lastRenderedPageBreak/>
        <w:t>Классика.</w:t>
      </w:r>
      <w:r w:rsidRPr="0012199A">
        <w:rPr>
          <w:sz w:val="28"/>
          <w:szCs w:val="28"/>
          <w:lang w:val="en-US"/>
        </w:rPr>
        <w:t>Ru</w:t>
      </w:r>
      <w:r w:rsidRPr="0012199A">
        <w:rPr>
          <w:sz w:val="28"/>
          <w:szCs w:val="28"/>
        </w:rPr>
        <w:t xml:space="preserve">. Библиотека классической русской литературы: </w:t>
      </w:r>
      <w:hyperlink r:id="rId24"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klassika</w:t>
        </w:r>
        <w:r w:rsidRPr="0012199A">
          <w:rPr>
            <w:color w:val="0000FF"/>
            <w:sz w:val="28"/>
            <w:szCs w:val="28"/>
            <w:u w:val="single"/>
          </w:rPr>
          <w:t>.</w:t>
        </w:r>
        <w:r w:rsidRPr="0012199A">
          <w:rPr>
            <w:color w:val="0000FF"/>
            <w:sz w:val="28"/>
            <w:szCs w:val="28"/>
            <w:u w:val="single"/>
            <w:lang w:val="en-US"/>
          </w:rPr>
          <w:t>ru</w:t>
        </w:r>
      </w:hyperlink>
    </w:p>
    <w:p w14:paraId="13780568" w14:textId="77777777" w:rsidR="00D744DB" w:rsidRPr="0012199A" w:rsidRDefault="00D744DB" w:rsidP="00D744DB">
      <w:pPr>
        <w:ind w:left="360"/>
        <w:contextualSpacing/>
        <w:rPr>
          <w:sz w:val="28"/>
          <w:szCs w:val="28"/>
        </w:rPr>
      </w:pPr>
      <w:r w:rsidRPr="0012199A">
        <w:rPr>
          <w:sz w:val="28"/>
          <w:szCs w:val="28"/>
        </w:rPr>
        <w:t xml:space="preserve">Российские электронные библиотеки: Информационно-интерактивный портал: </w:t>
      </w:r>
      <w:hyperlink r:id="rId25"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elbib</w:t>
        </w:r>
        <w:r w:rsidRPr="0012199A">
          <w:rPr>
            <w:color w:val="0000FF"/>
            <w:sz w:val="28"/>
            <w:szCs w:val="28"/>
            <w:u w:val="single"/>
          </w:rPr>
          <w:t>.</w:t>
        </w:r>
        <w:r w:rsidRPr="0012199A">
          <w:rPr>
            <w:color w:val="0000FF"/>
            <w:sz w:val="28"/>
            <w:szCs w:val="28"/>
            <w:u w:val="single"/>
            <w:lang w:val="en-US"/>
          </w:rPr>
          <w:t>ru</w:t>
        </w:r>
      </w:hyperlink>
      <w:r w:rsidRPr="0012199A">
        <w:rPr>
          <w:sz w:val="28"/>
          <w:szCs w:val="28"/>
        </w:rPr>
        <w:t xml:space="preserve"> </w:t>
      </w:r>
    </w:p>
    <w:p w14:paraId="7E7415C2" w14:textId="77777777" w:rsidR="00D744DB" w:rsidRPr="0012199A" w:rsidRDefault="00D744DB" w:rsidP="00D744DB">
      <w:pPr>
        <w:ind w:left="360"/>
        <w:contextualSpacing/>
        <w:rPr>
          <w:sz w:val="28"/>
          <w:szCs w:val="28"/>
        </w:rPr>
      </w:pPr>
      <w:r w:rsidRPr="0012199A">
        <w:rPr>
          <w:sz w:val="28"/>
          <w:szCs w:val="28"/>
        </w:rPr>
        <w:t xml:space="preserve">Фундаментальная электронная библиотека: </w:t>
      </w:r>
      <w:hyperlink r:id="rId26"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feb</w:t>
        </w:r>
        <w:r w:rsidRPr="0012199A">
          <w:rPr>
            <w:color w:val="0000FF"/>
            <w:sz w:val="28"/>
            <w:szCs w:val="28"/>
            <w:u w:val="single"/>
          </w:rPr>
          <w:t>-</w:t>
        </w:r>
        <w:r w:rsidRPr="0012199A">
          <w:rPr>
            <w:color w:val="0000FF"/>
            <w:sz w:val="28"/>
            <w:szCs w:val="28"/>
            <w:u w:val="single"/>
            <w:lang w:val="en-US"/>
          </w:rPr>
          <w:t>web</w:t>
        </w:r>
        <w:r w:rsidRPr="0012199A">
          <w:rPr>
            <w:color w:val="0000FF"/>
            <w:sz w:val="28"/>
            <w:szCs w:val="28"/>
            <w:u w:val="single"/>
          </w:rPr>
          <w:t>.</w:t>
        </w:r>
        <w:r w:rsidRPr="0012199A">
          <w:rPr>
            <w:color w:val="0000FF"/>
            <w:sz w:val="28"/>
            <w:szCs w:val="28"/>
            <w:u w:val="single"/>
            <w:lang w:val="en-US"/>
          </w:rPr>
          <w:t>ru</w:t>
        </w:r>
        <w:r w:rsidRPr="0012199A">
          <w:rPr>
            <w:color w:val="0000FF"/>
            <w:sz w:val="28"/>
            <w:szCs w:val="28"/>
            <w:u w:val="single"/>
          </w:rPr>
          <w:t>/</w:t>
        </w:r>
        <w:r w:rsidRPr="0012199A">
          <w:rPr>
            <w:color w:val="0000FF"/>
            <w:sz w:val="28"/>
            <w:szCs w:val="28"/>
            <w:u w:val="single"/>
            <w:lang w:val="en-US"/>
          </w:rPr>
          <w:t>feb</w:t>
        </w:r>
        <w:r w:rsidRPr="0012199A">
          <w:rPr>
            <w:color w:val="0000FF"/>
            <w:sz w:val="28"/>
            <w:szCs w:val="28"/>
            <w:u w:val="single"/>
          </w:rPr>
          <w:t>/</w:t>
        </w:r>
        <w:r w:rsidRPr="0012199A">
          <w:rPr>
            <w:color w:val="0000FF"/>
            <w:sz w:val="28"/>
            <w:szCs w:val="28"/>
            <w:u w:val="single"/>
            <w:lang w:val="en-US"/>
          </w:rPr>
          <w:t>feb</w:t>
        </w:r>
        <w:r w:rsidRPr="0012199A">
          <w:rPr>
            <w:color w:val="0000FF"/>
            <w:sz w:val="28"/>
            <w:szCs w:val="28"/>
            <w:u w:val="single"/>
          </w:rPr>
          <w:t>/</w:t>
        </w:r>
        <w:r w:rsidRPr="0012199A">
          <w:rPr>
            <w:color w:val="0000FF"/>
            <w:sz w:val="28"/>
            <w:szCs w:val="28"/>
            <w:u w:val="single"/>
            <w:lang w:val="en-US"/>
          </w:rPr>
          <w:t>person</w:t>
        </w:r>
        <w:r w:rsidRPr="0012199A">
          <w:rPr>
            <w:color w:val="0000FF"/>
            <w:sz w:val="28"/>
            <w:szCs w:val="28"/>
            <w:u w:val="single"/>
          </w:rPr>
          <w:t>.</w:t>
        </w:r>
        <w:r w:rsidRPr="0012199A">
          <w:rPr>
            <w:color w:val="0000FF"/>
            <w:sz w:val="28"/>
            <w:szCs w:val="28"/>
            <w:u w:val="single"/>
            <w:lang w:val="en-US"/>
          </w:rPr>
          <w:t>htm</w:t>
        </w:r>
      </w:hyperlink>
      <w:r w:rsidRPr="0012199A">
        <w:rPr>
          <w:sz w:val="28"/>
          <w:szCs w:val="28"/>
        </w:rPr>
        <w:t xml:space="preserve"> </w:t>
      </w:r>
    </w:p>
    <w:p w14:paraId="4673AF68" w14:textId="77777777" w:rsidR="00D744DB" w:rsidRPr="0012199A" w:rsidRDefault="00D744DB" w:rsidP="00D744DB">
      <w:pPr>
        <w:ind w:left="360"/>
        <w:contextualSpacing/>
        <w:rPr>
          <w:sz w:val="28"/>
          <w:szCs w:val="28"/>
        </w:rPr>
      </w:pPr>
      <w:r w:rsidRPr="0012199A">
        <w:rPr>
          <w:sz w:val="28"/>
          <w:szCs w:val="28"/>
        </w:rPr>
        <w:t xml:space="preserve">Русская виртуальная библиотека: </w:t>
      </w:r>
      <w:hyperlink r:id="rId27"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rvb</w:t>
        </w:r>
        <w:r w:rsidRPr="0012199A">
          <w:rPr>
            <w:color w:val="0000FF"/>
            <w:sz w:val="28"/>
            <w:szCs w:val="28"/>
            <w:u w:val="single"/>
          </w:rPr>
          <w:t>.</w:t>
        </w:r>
        <w:r w:rsidRPr="0012199A">
          <w:rPr>
            <w:color w:val="0000FF"/>
            <w:sz w:val="28"/>
            <w:szCs w:val="28"/>
            <w:u w:val="single"/>
            <w:lang w:val="en-US"/>
          </w:rPr>
          <w:t>ru</w:t>
        </w:r>
      </w:hyperlink>
      <w:r w:rsidRPr="0012199A">
        <w:rPr>
          <w:sz w:val="28"/>
          <w:szCs w:val="28"/>
        </w:rPr>
        <w:t xml:space="preserve"> </w:t>
      </w:r>
    </w:p>
    <w:p w14:paraId="5F1D1367" w14:textId="77777777" w:rsidR="00D744DB" w:rsidRPr="0012199A" w:rsidRDefault="00D744DB" w:rsidP="00D744DB">
      <w:pPr>
        <w:ind w:left="360"/>
        <w:contextualSpacing/>
        <w:rPr>
          <w:sz w:val="28"/>
          <w:szCs w:val="28"/>
        </w:rPr>
      </w:pPr>
      <w:r w:rsidRPr="0012199A">
        <w:rPr>
          <w:sz w:val="28"/>
          <w:szCs w:val="28"/>
        </w:rPr>
        <w:t xml:space="preserve">Русская классическая поэзия: </w:t>
      </w:r>
      <w:hyperlink r:id="rId28"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read</w:t>
        </w:r>
        <w:r w:rsidRPr="0012199A">
          <w:rPr>
            <w:color w:val="0000FF"/>
            <w:sz w:val="28"/>
            <w:szCs w:val="28"/>
            <w:u w:val="single"/>
          </w:rPr>
          <w:t>.</w:t>
        </w:r>
        <w:r w:rsidRPr="0012199A">
          <w:rPr>
            <w:color w:val="0000FF"/>
            <w:sz w:val="28"/>
            <w:szCs w:val="28"/>
            <w:u w:val="single"/>
            <w:lang w:val="en-US"/>
          </w:rPr>
          <w:t>at</w:t>
        </w:r>
        <w:r w:rsidRPr="0012199A">
          <w:rPr>
            <w:color w:val="0000FF"/>
            <w:sz w:val="28"/>
            <w:szCs w:val="28"/>
            <w:u w:val="single"/>
          </w:rPr>
          <w:t>/</w:t>
        </w:r>
        <w:r w:rsidRPr="0012199A">
          <w:rPr>
            <w:color w:val="0000FF"/>
            <w:sz w:val="28"/>
            <w:szCs w:val="28"/>
            <w:u w:val="single"/>
            <w:lang w:val="en-US"/>
          </w:rPr>
          <w:t>poezia</w:t>
        </w:r>
      </w:hyperlink>
      <w:r w:rsidRPr="0012199A">
        <w:rPr>
          <w:sz w:val="28"/>
          <w:szCs w:val="28"/>
        </w:rPr>
        <w:t xml:space="preserve"> </w:t>
      </w:r>
    </w:p>
    <w:p w14:paraId="797E4276" w14:textId="77777777" w:rsidR="00D744DB" w:rsidRPr="0012199A" w:rsidRDefault="00D744DB" w:rsidP="00D744DB">
      <w:pPr>
        <w:ind w:left="360"/>
        <w:contextualSpacing/>
        <w:rPr>
          <w:sz w:val="28"/>
          <w:szCs w:val="28"/>
        </w:rPr>
      </w:pPr>
      <w:r w:rsidRPr="0012199A">
        <w:rPr>
          <w:sz w:val="28"/>
          <w:szCs w:val="28"/>
        </w:rPr>
        <w:t xml:space="preserve">Университетская электронная библиотека: </w:t>
      </w:r>
      <w:hyperlink r:id="rId29"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infolio</w:t>
        </w:r>
        <w:r w:rsidRPr="0012199A">
          <w:rPr>
            <w:color w:val="0000FF"/>
            <w:sz w:val="28"/>
            <w:szCs w:val="28"/>
            <w:u w:val="single"/>
          </w:rPr>
          <w:t>.</w:t>
        </w:r>
        <w:r w:rsidRPr="0012199A">
          <w:rPr>
            <w:color w:val="0000FF"/>
            <w:sz w:val="28"/>
            <w:szCs w:val="28"/>
            <w:u w:val="single"/>
            <w:lang w:val="en-US"/>
          </w:rPr>
          <w:t>asf</w:t>
        </w:r>
        <w:r w:rsidRPr="0012199A">
          <w:rPr>
            <w:color w:val="0000FF"/>
            <w:sz w:val="28"/>
            <w:szCs w:val="28"/>
            <w:u w:val="single"/>
          </w:rPr>
          <w:t>.</w:t>
        </w:r>
        <w:r w:rsidRPr="0012199A">
          <w:rPr>
            <w:color w:val="0000FF"/>
            <w:sz w:val="28"/>
            <w:szCs w:val="28"/>
            <w:u w:val="single"/>
            <w:lang w:val="en-US"/>
          </w:rPr>
          <w:t>ru</w:t>
        </w:r>
      </w:hyperlink>
      <w:r w:rsidRPr="0012199A">
        <w:rPr>
          <w:sz w:val="28"/>
          <w:szCs w:val="28"/>
        </w:rPr>
        <w:t xml:space="preserve"> </w:t>
      </w:r>
    </w:p>
    <w:p w14:paraId="7BC8A638" w14:textId="77777777" w:rsidR="00D744DB" w:rsidRPr="0012199A" w:rsidRDefault="00D744DB" w:rsidP="00D744DB">
      <w:pPr>
        <w:ind w:left="720"/>
        <w:contextualSpacing/>
        <w:rPr>
          <w:sz w:val="28"/>
          <w:szCs w:val="28"/>
        </w:rPr>
      </w:pPr>
    </w:p>
    <w:p w14:paraId="5B9DAE33" w14:textId="77777777" w:rsidR="00D744DB" w:rsidRPr="0012199A" w:rsidRDefault="00D744DB" w:rsidP="00D744DB">
      <w:pPr>
        <w:ind w:left="1080"/>
        <w:contextualSpacing/>
        <w:rPr>
          <w:b/>
          <w:sz w:val="28"/>
          <w:szCs w:val="28"/>
        </w:rPr>
      </w:pPr>
      <w:r w:rsidRPr="0012199A">
        <w:rPr>
          <w:b/>
          <w:sz w:val="28"/>
          <w:szCs w:val="28"/>
        </w:rPr>
        <w:t xml:space="preserve">Словари и энциклопедии </w:t>
      </w:r>
      <w:r w:rsidRPr="0012199A">
        <w:rPr>
          <w:b/>
          <w:sz w:val="28"/>
          <w:szCs w:val="28"/>
          <w:lang w:val="en-US"/>
        </w:rPr>
        <w:t>On</w:t>
      </w:r>
      <w:r w:rsidRPr="0012199A">
        <w:rPr>
          <w:b/>
          <w:sz w:val="28"/>
          <w:szCs w:val="28"/>
        </w:rPr>
        <w:t>-</w:t>
      </w:r>
      <w:r w:rsidRPr="0012199A">
        <w:rPr>
          <w:b/>
          <w:sz w:val="28"/>
          <w:szCs w:val="28"/>
          <w:lang w:val="en-US"/>
        </w:rPr>
        <w:t>line</w:t>
      </w:r>
    </w:p>
    <w:p w14:paraId="4B30BE1B" w14:textId="77777777" w:rsidR="00D744DB" w:rsidRPr="0012199A" w:rsidRDefault="00D744DB" w:rsidP="00D744DB">
      <w:pPr>
        <w:ind w:left="360"/>
        <w:contextualSpacing/>
        <w:rPr>
          <w:sz w:val="28"/>
          <w:szCs w:val="28"/>
        </w:rPr>
      </w:pPr>
    </w:p>
    <w:p w14:paraId="27F9FB02" w14:textId="77777777" w:rsidR="00D744DB" w:rsidRPr="0012199A" w:rsidRDefault="00D744DB" w:rsidP="00D744DB">
      <w:pPr>
        <w:ind w:left="360"/>
        <w:contextualSpacing/>
        <w:rPr>
          <w:sz w:val="28"/>
          <w:szCs w:val="28"/>
        </w:rPr>
      </w:pPr>
      <w:r w:rsidRPr="0012199A">
        <w:rPr>
          <w:sz w:val="28"/>
          <w:szCs w:val="28"/>
        </w:rPr>
        <w:t xml:space="preserve">Словарь литературоведческих терминов: </w:t>
      </w:r>
      <w:hyperlink r:id="rId30"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gramma</w:t>
        </w:r>
        <w:r w:rsidRPr="0012199A">
          <w:rPr>
            <w:color w:val="0000FF"/>
            <w:sz w:val="28"/>
            <w:szCs w:val="28"/>
            <w:u w:val="single"/>
          </w:rPr>
          <w:t>.</w:t>
        </w:r>
        <w:r w:rsidRPr="0012199A">
          <w:rPr>
            <w:color w:val="0000FF"/>
            <w:sz w:val="28"/>
            <w:szCs w:val="28"/>
            <w:u w:val="single"/>
            <w:lang w:val="en-US"/>
          </w:rPr>
          <w:t>ru</w:t>
        </w:r>
        <w:r w:rsidRPr="0012199A">
          <w:rPr>
            <w:color w:val="0000FF"/>
            <w:sz w:val="28"/>
            <w:szCs w:val="28"/>
            <w:u w:val="single"/>
          </w:rPr>
          <w:t>/</w:t>
        </w:r>
      </w:hyperlink>
      <w:r w:rsidRPr="0012199A">
        <w:rPr>
          <w:sz w:val="28"/>
          <w:szCs w:val="28"/>
        </w:rPr>
        <w:t xml:space="preserve"> </w:t>
      </w:r>
    </w:p>
    <w:p w14:paraId="3C1F5677" w14:textId="77777777" w:rsidR="00D744DB" w:rsidRPr="0012199A" w:rsidRDefault="00D744DB" w:rsidP="00D744DB">
      <w:pPr>
        <w:ind w:left="360"/>
        <w:contextualSpacing/>
        <w:rPr>
          <w:sz w:val="28"/>
          <w:szCs w:val="28"/>
        </w:rPr>
      </w:pPr>
      <w:r w:rsidRPr="0012199A">
        <w:rPr>
          <w:sz w:val="28"/>
          <w:szCs w:val="28"/>
        </w:rPr>
        <w:t xml:space="preserve">Словарь культуры: </w:t>
      </w:r>
      <w:hyperlink r:id="rId31"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philosophy</w:t>
        </w:r>
        <w:r w:rsidRPr="0012199A">
          <w:rPr>
            <w:color w:val="0000FF"/>
            <w:sz w:val="28"/>
            <w:szCs w:val="28"/>
            <w:u w:val="single"/>
          </w:rPr>
          <w:t>.</w:t>
        </w:r>
        <w:r w:rsidRPr="0012199A">
          <w:rPr>
            <w:color w:val="0000FF"/>
            <w:sz w:val="28"/>
            <w:szCs w:val="28"/>
            <w:u w:val="single"/>
            <w:lang w:val="en-US"/>
          </w:rPr>
          <w:t>ru</w:t>
        </w:r>
        <w:r w:rsidRPr="0012199A">
          <w:rPr>
            <w:color w:val="0000FF"/>
            <w:sz w:val="28"/>
            <w:szCs w:val="28"/>
            <w:u w:val="single"/>
          </w:rPr>
          <w:t>/</w:t>
        </w:r>
        <w:r w:rsidRPr="0012199A">
          <w:rPr>
            <w:color w:val="0000FF"/>
            <w:sz w:val="28"/>
            <w:szCs w:val="28"/>
            <w:u w:val="single"/>
            <w:lang w:val="en-US"/>
          </w:rPr>
          <w:t>edu</w:t>
        </w:r>
        <w:r w:rsidRPr="0012199A">
          <w:rPr>
            <w:color w:val="0000FF"/>
            <w:sz w:val="28"/>
            <w:szCs w:val="28"/>
            <w:u w:val="single"/>
          </w:rPr>
          <w:t>/</w:t>
        </w:r>
        <w:r w:rsidRPr="0012199A">
          <w:rPr>
            <w:color w:val="0000FF"/>
            <w:sz w:val="28"/>
            <w:szCs w:val="28"/>
            <w:u w:val="single"/>
            <w:lang w:val="en-US"/>
          </w:rPr>
          <w:t>ref</w:t>
        </w:r>
        <w:r w:rsidRPr="0012199A">
          <w:rPr>
            <w:color w:val="0000FF"/>
            <w:sz w:val="28"/>
            <w:szCs w:val="28"/>
            <w:u w:val="single"/>
          </w:rPr>
          <w:t>/</w:t>
        </w:r>
        <w:r w:rsidRPr="0012199A">
          <w:rPr>
            <w:color w:val="0000FF"/>
            <w:sz w:val="28"/>
            <w:szCs w:val="28"/>
            <w:u w:val="single"/>
            <w:lang w:val="en-US"/>
          </w:rPr>
          <w:t>rudnev</w:t>
        </w:r>
        <w:r w:rsidRPr="0012199A">
          <w:rPr>
            <w:color w:val="0000FF"/>
            <w:sz w:val="28"/>
            <w:szCs w:val="28"/>
            <w:u w:val="single"/>
          </w:rPr>
          <w:t>/</w:t>
        </w:r>
        <w:r w:rsidRPr="0012199A">
          <w:rPr>
            <w:color w:val="0000FF"/>
            <w:sz w:val="28"/>
            <w:szCs w:val="28"/>
            <w:u w:val="single"/>
            <w:lang w:val="en-US"/>
          </w:rPr>
          <w:t>index</w:t>
        </w:r>
        <w:r w:rsidRPr="0012199A">
          <w:rPr>
            <w:color w:val="0000FF"/>
            <w:sz w:val="28"/>
            <w:szCs w:val="28"/>
            <w:u w:val="single"/>
          </w:rPr>
          <w:t>.</w:t>
        </w:r>
        <w:r w:rsidRPr="0012199A">
          <w:rPr>
            <w:color w:val="0000FF"/>
            <w:sz w:val="28"/>
            <w:szCs w:val="28"/>
            <w:u w:val="single"/>
            <w:lang w:val="en-US"/>
          </w:rPr>
          <w:t>htm</w:t>
        </w:r>
      </w:hyperlink>
      <w:r w:rsidRPr="0012199A">
        <w:rPr>
          <w:sz w:val="28"/>
          <w:szCs w:val="28"/>
        </w:rPr>
        <w:t xml:space="preserve"> </w:t>
      </w:r>
    </w:p>
    <w:p w14:paraId="1944EBCC" w14:textId="77777777" w:rsidR="00D744DB" w:rsidRPr="0012199A" w:rsidRDefault="00D744DB" w:rsidP="00D744DB">
      <w:pPr>
        <w:ind w:left="360"/>
        <w:contextualSpacing/>
        <w:rPr>
          <w:sz w:val="28"/>
          <w:szCs w:val="28"/>
        </w:rPr>
      </w:pPr>
      <w:r w:rsidRPr="0012199A">
        <w:rPr>
          <w:sz w:val="28"/>
          <w:szCs w:val="28"/>
        </w:rPr>
        <w:t xml:space="preserve">Русские словари: Полезные ссылки. Ссылки на электронные словари, энциклопедии, библиотеки и лингвистические ресурсы: </w:t>
      </w:r>
      <w:hyperlink r:id="rId32" w:history="1">
        <w:r w:rsidRPr="0012199A">
          <w:rPr>
            <w:color w:val="0000FF"/>
            <w:sz w:val="28"/>
            <w:szCs w:val="28"/>
            <w:u w:val="single"/>
            <w:lang w:val="en-US"/>
          </w:rPr>
          <w:t>www</w:t>
        </w:r>
        <w:r w:rsidRPr="0012199A">
          <w:rPr>
            <w:color w:val="0000FF"/>
            <w:sz w:val="28"/>
            <w:szCs w:val="28"/>
            <w:u w:val="single"/>
          </w:rPr>
          <w:t>.</w:t>
        </w:r>
        <w:r w:rsidRPr="0012199A">
          <w:rPr>
            <w:color w:val="0000FF"/>
            <w:sz w:val="28"/>
            <w:szCs w:val="28"/>
            <w:u w:val="single"/>
            <w:lang w:val="en-US"/>
          </w:rPr>
          <w:t>slovari</w:t>
        </w:r>
        <w:r w:rsidRPr="0012199A">
          <w:rPr>
            <w:color w:val="0000FF"/>
            <w:sz w:val="28"/>
            <w:szCs w:val="28"/>
            <w:u w:val="single"/>
          </w:rPr>
          <w:t>.</w:t>
        </w:r>
        <w:r w:rsidRPr="0012199A">
          <w:rPr>
            <w:color w:val="0000FF"/>
            <w:sz w:val="28"/>
            <w:szCs w:val="28"/>
            <w:u w:val="single"/>
            <w:lang w:val="en-US"/>
          </w:rPr>
          <w:t>ru</w:t>
        </w:r>
        <w:r w:rsidRPr="0012199A">
          <w:rPr>
            <w:color w:val="0000FF"/>
            <w:sz w:val="28"/>
            <w:szCs w:val="28"/>
            <w:u w:val="single"/>
          </w:rPr>
          <w:t>/</w:t>
        </w:r>
      </w:hyperlink>
      <w:r w:rsidRPr="0012199A">
        <w:rPr>
          <w:sz w:val="28"/>
          <w:szCs w:val="28"/>
        </w:rPr>
        <w:t xml:space="preserve"> </w:t>
      </w:r>
    </w:p>
    <w:p w14:paraId="0416BF6A" w14:textId="77777777" w:rsidR="00FC09D3" w:rsidRPr="0012199A" w:rsidRDefault="00FC09D3" w:rsidP="005811FA">
      <w:pPr>
        <w:shd w:val="clear" w:color="auto" w:fill="FFFFFF"/>
        <w:spacing w:line="276" w:lineRule="auto"/>
        <w:jc w:val="both"/>
        <w:rPr>
          <w:b/>
          <w:bCs/>
          <w:sz w:val="28"/>
          <w:szCs w:val="28"/>
        </w:rPr>
      </w:pPr>
    </w:p>
    <w:p w14:paraId="77B9F1DD" w14:textId="77777777" w:rsidR="00FC09D3" w:rsidRPr="0012199A" w:rsidRDefault="00B146CA" w:rsidP="005811FA">
      <w:pPr>
        <w:spacing w:line="276" w:lineRule="auto"/>
        <w:jc w:val="both"/>
        <w:rPr>
          <w:sz w:val="28"/>
          <w:szCs w:val="28"/>
        </w:rPr>
      </w:pPr>
      <w:hyperlink r:id="rId33" w:history="1">
        <w:r w:rsidR="00FC09D3" w:rsidRPr="0012199A">
          <w:rPr>
            <w:rStyle w:val="af6"/>
            <w:sz w:val="28"/>
            <w:szCs w:val="28"/>
            <w:lang w:val="de-DE"/>
          </w:rPr>
          <w:t>http</w:t>
        </w:r>
        <w:r w:rsidR="00FC09D3" w:rsidRPr="0012199A">
          <w:rPr>
            <w:rStyle w:val="af6"/>
            <w:sz w:val="28"/>
            <w:szCs w:val="28"/>
          </w:rPr>
          <w:t>://</w:t>
        </w:r>
        <w:r w:rsidR="00FC09D3" w:rsidRPr="0012199A">
          <w:rPr>
            <w:rStyle w:val="af6"/>
            <w:sz w:val="28"/>
            <w:szCs w:val="28"/>
            <w:lang w:val="de-DE"/>
          </w:rPr>
          <w:t>www</w:t>
        </w:r>
        <w:r w:rsidR="00FC09D3" w:rsidRPr="0012199A">
          <w:rPr>
            <w:rStyle w:val="af6"/>
            <w:sz w:val="28"/>
            <w:szCs w:val="28"/>
          </w:rPr>
          <w:t>.</w:t>
        </w:r>
        <w:r w:rsidR="00FC09D3" w:rsidRPr="0012199A">
          <w:rPr>
            <w:rStyle w:val="af6"/>
            <w:sz w:val="28"/>
            <w:szCs w:val="28"/>
            <w:lang w:val="de-DE"/>
          </w:rPr>
          <w:t>feb</w:t>
        </w:r>
        <w:r w:rsidR="00FC09D3" w:rsidRPr="0012199A">
          <w:rPr>
            <w:rStyle w:val="af6"/>
            <w:sz w:val="28"/>
            <w:szCs w:val="28"/>
          </w:rPr>
          <w:t>-</w:t>
        </w:r>
        <w:r w:rsidR="00FC09D3" w:rsidRPr="0012199A">
          <w:rPr>
            <w:rStyle w:val="af6"/>
            <w:sz w:val="28"/>
            <w:szCs w:val="28"/>
            <w:lang w:val="de-DE"/>
          </w:rPr>
          <w:t>web</w:t>
        </w:r>
        <w:r w:rsidR="00FC09D3" w:rsidRPr="0012199A">
          <w:rPr>
            <w:rStyle w:val="af6"/>
            <w:sz w:val="28"/>
            <w:szCs w:val="28"/>
          </w:rPr>
          <w:t>.</w:t>
        </w:r>
        <w:r w:rsidR="00FC09D3" w:rsidRPr="0012199A">
          <w:rPr>
            <w:rStyle w:val="af6"/>
            <w:sz w:val="28"/>
            <w:szCs w:val="28"/>
            <w:lang w:val="de-DE"/>
          </w:rPr>
          <w:t>ru</w:t>
        </w:r>
        <w:r w:rsidR="00FC09D3" w:rsidRPr="0012199A">
          <w:rPr>
            <w:rStyle w:val="af6"/>
            <w:sz w:val="28"/>
            <w:szCs w:val="28"/>
          </w:rPr>
          <w:t>/</w:t>
        </w:r>
      </w:hyperlink>
    </w:p>
    <w:p w14:paraId="33809981" w14:textId="77777777" w:rsidR="00FC09D3" w:rsidRPr="0012199A" w:rsidRDefault="00FC09D3" w:rsidP="005811FA">
      <w:pPr>
        <w:spacing w:line="276" w:lineRule="auto"/>
        <w:jc w:val="both"/>
        <w:rPr>
          <w:sz w:val="28"/>
          <w:szCs w:val="28"/>
        </w:rPr>
      </w:pPr>
      <w:r w:rsidRPr="0012199A">
        <w:rPr>
          <w:sz w:val="28"/>
          <w:szCs w:val="28"/>
        </w:rPr>
        <w:t>Фундаментальная электронная библиотека "Русская литература и фольклор"</w:t>
      </w:r>
    </w:p>
    <w:p w14:paraId="678DCB31" w14:textId="77777777" w:rsidR="00FC09D3" w:rsidRPr="0012199A" w:rsidRDefault="00FC09D3" w:rsidP="005811FA">
      <w:pPr>
        <w:spacing w:line="276" w:lineRule="auto"/>
        <w:jc w:val="both"/>
        <w:rPr>
          <w:sz w:val="28"/>
          <w:szCs w:val="28"/>
        </w:rPr>
      </w:pPr>
    </w:p>
    <w:p w14:paraId="45B91521" w14:textId="77777777" w:rsidR="00FC09D3" w:rsidRPr="0012199A" w:rsidRDefault="00B146CA" w:rsidP="005811FA">
      <w:pPr>
        <w:spacing w:line="276" w:lineRule="auto"/>
        <w:jc w:val="both"/>
        <w:rPr>
          <w:sz w:val="28"/>
          <w:szCs w:val="28"/>
        </w:rPr>
      </w:pPr>
      <w:hyperlink r:id="rId34" w:history="1">
        <w:r w:rsidR="00FC09D3" w:rsidRPr="0012199A">
          <w:rPr>
            <w:rStyle w:val="af6"/>
            <w:sz w:val="28"/>
            <w:szCs w:val="28"/>
          </w:rPr>
          <w:t>http://lib.pushkinskijdom.ru/Default.aspx?tabid=10025</w:t>
        </w:r>
      </w:hyperlink>
    </w:p>
    <w:p w14:paraId="686C7644" w14:textId="77777777" w:rsidR="00FC09D3" w:rsidRPr="0012199A" w:rsidRDefault="00FC09D3" w:rsidP="005811FA">
      <w:pPr>
        <w:spacing w:line="276" w:lineRule="auto"/>
        <w:jc w:val="both"/>
        <w:rPr>
          <w:sz w:val="28"/>
          <w:szCs w:val="28"/>
        </w:rPr>
      </w:pPr>
      <w:r w:rsidRPr="0012199A">
        <w:rPr>
          <w:sz w:val="28"/>
          <w:szCs w:val="28"/>
        </w:rPr>
        <w:t>Издания «Пушкинского Дома» ИРЛИ РАН</w:t>
      </w:r>
    </w:p>
    <w:p w14:paraId="24020265" w14:textId="77777777" w:rsidR="00FC09D3" w:rsidRPr="0012199A" w:rsidRDefault="00FC09D3" w:rsidP="005811FA">
      <w:pPr>
        <w:spacing w:line="276" w:lineRule="auto"/>
        <w:jc w:val="both"/>
        <w:rPr>
          <w:sz w:val="28"/>
          <w:szCs w:val="28"/>
        </w:rPr>
      </w:pPr>
    </w:p>
    <w:p w14:paraId="7C22A18C" w14:textId="77777777" w:rsidR="00FC09D3" w:rsidRPr="0012199A" w:rsidRDefault="00B146CA" w:rsidP="005811FA">
      <w:pPr>
        <w:spacing w:line="276" w:lineRule="auto"/>
        <w:jc w:val="both"/>
        <w:rPr>
          <w:sz w:val="28"/>
          <w:szCs w:val="28"/>
        </w:rPr>
      </w:pPr>
      <w:hyperlink r:id="rId35" w:history="1">
        <w:r w:rsidR="00FC09D3" w:rsidRPr="0012199A">
          <w:rPr>
            <w:rStyle w:val="af6"/>
            <w:sz w:val="28"/>
            <w:szCs w:val="28"/>
          </w:rPr>
          <w:t>http://old-ru.ru/</w:t>
        </w:r>
      </w:hyperlink>
    </w:p>
    <w:p w14:paraId="579C754A" w14:textId="77777777" w:rsidR="00FC09D3" w:rsidRPr="0012199A" w:rsidRDefault="00FC09D3" w:rsidP="005811FA">
      <w:pPr>
        <w:spacing w:line="276" w:lineRule="auto"/>
        <w:jc w:val="both"/>
        <w:rPr>
          <w:sz w:val="28"/>
          <w:szCs w:val="28"/>
        </w:rPr>
      </w:pPr>
      <w:r w:rsidRPr="0012199A">
        <w:rPr>
          <w:sz w:val="28"/>
          <w:szCs w:val="28"/>
        </w:rPr>
        <w:t>Древнерусская литература</w:t>
      </w:r>
    </w:p>
    <w:p w14:paraId="284C746C" w14:textId="77777777" w:rsidR="00FC09D3" w:rsidRPr="0012199A" w:rsidRDefault="00FC09D3" w:rsidP="005811FA">
      <w:pPr>
        <w:spacing w:line="276" w:lineRule="auto"/>
        <w:jc w:val="both"/>
        <w:rPr>
          <w:sz w:val="28"/>
          <w:szCs w:val="28"/>
        </w:rPr>
      </w:pPr>
    </w:p>
    <w:p w14:paraId="181B133A" w14:textId="77777777" w:rsidR="00FC09D3" w:rsidRPr="0012199A" w:rsidRDefault="00B146CA" w:rsidP="005811FA">
      <w:pPr>
        <w:spacing w:line="276" w:lineRule="auto"/>
        <w:jc w:val="both"/>
        <w:rPr>
          <w:sz w:val="28"/>
          <w:szCs w:val="28"/>
        </w:rPr>
      </w:pPr>
      <w:hyperlink r:id="rId36" w:history="1">
        <w:r w:rsidR="00FC09D3" w:rsidRPr="0012199A">
          <w:rPr>
            <w:rStyle w:val="af6"/>
            <w:sz w:val="28"/>
            <w:szCs w:val="28"/>
          </w:rPr>
          <w:t>http://lib.ru/LITRA/</w:t>
        </w:r>
      </w:hyperlink>
    </w:p>
    <w:p w14:paraId="61BD5031" w14:textId="77777777" w:rsidR="00FC09D3" w:rsidRPr="0012199A" w:rsidRDefault="00FC09D3" w:rsidP="005811FA">
      <w:pPr>
        <w:spacing w:line="276" w:lineRule="auto"/>
        <w:jc w:val="both"/>
        <w:rPr>
          <w:sz w:val="28"/>
          <w:szCs w:val="28"/>
        </w:rPr>
      </w:pPr>
      <w:r w:rsidRPr="0012199A">
        <w:rPr>
          <w:sz w:val="28"/>
          <w:szCs w:val="28"/>
        </w:rPr>
        <w:t xml:space="preserve">Русская классика </w:t>
      </w:r>
    </w:p>
    <w:p w14:paraId="36BA4384" w14:textId="77777777" w:rsidR="00FC09D3" w:rsidRPr="0012199A" w:rsidRDefault="00FC09D3" w:rsidP="005811FA">
      <w:pPr>
        <w:spacing w:line="276" w:lineRule="auto"/>
        <w:jc w:val="both"/>
        <w:rPr>
          <w:sz w:val="28"/>
          <w:szCs w:val="28"/>
        </w:rPr>
      </w:pPr>
    </w:p>
    <w:p w14:paraId="22BCDF05" w14:textId="77777777" w:rsidR="00FC09D3" w:rsidRPr="0012199A" w:rsidRDefault="00B146CA" w:rsidP="005811FA">
      <w:pPr>
        <w:spacing w:line="276" w:lineRule="auto"/>
        <w:jc w:val="both"/>
        <w:rPr>
          <w:sz w:val="28"/>
          <w:szCs w:val="28"/>
        </w:rPr>
      </w:pPr>
      <w:hyperlink r:id="rId37" w:history="1">
        <w:r w:rsidR="00FC09D3" w:rsidRPr="0012199A">
          <w:rPr>
            <w:rStyle w:val="af6"/>
            <w:sz w:val="28"/>
            <w:szCs w:val="28"/>
          </w:rPr>
          <w:t>http://www.aleksandrpushkin.net.ru/</w:t>
        </w:r>
      </w:hyperlink>
    </w:p>
    <w:p w14:paraId="42C481E8" w14:textId="77777777" w:rsidR="00FC09D3" w:rsidRPr="0012199A" w:rsidRDefault="00FC09D3" w:rsidP="005811FA">
      <w:pPr>
        <w:spacing w:line="276" w:lineRule="auto"/>
        <w:jc w:val="both"/>
        <w:rPr>
          <w:sz w:val="28"/>
          <w:szCs w:val="28"/>
        </w:rPr>
      </w:pPr>
      <w:r w:rsidRPr="0012199A">
        <w:rPr>
          <w:sz w:val="28"/>
          <w:szCs w:val="28"/>
        </w:rPr>
        <w:t>Информационно-справочный портал «А.С.Пушкин»</w:t>
      </w:r>
    </w:p>
    <w:p w14:paraId="07B878E0" w14:textId="77777777" w:rsidR="00FC09D3" w:rsidRPr="0012199A" w:rsidRDefault="00FC09D3" w:rsidP="005811FA">
      <w:pPr>
        <w:spacing w:line="276" w:lineRule="auto"/>
        <w:jc w:val="both"/>
        <w:rPr>
          <w:sz w:val="28"/>
          <w:szCs w:val="28"/>
        </w:rPr>
      </w:pPr>
    </w:p>
    <w:p w14:paraId="4B01E9D0" w14:textId="77777777" w:rsidR="00FC09D3" w:rsidRPr="0012199A" w:rsidRDefault="00B146CA" w:rsidP="005811FA">
      <w:pPr>
        <w:spacing w:line="276" w:lineRule="auto"/>
        <w:jc w:val="both"/>
        <w:rPr>
          <w:sz w:val="28"/>
          <w:szCs w:val="28"/>
        </w:rPr>
      </w:pPr>
      <w:hyperlink r:id="rId38" w:history="1">
        <w:r w:rsidR="00FC09D3" w:rsidRPr="0012199A">
          <w:rPr>
            <w:rStyle w:val="af6"/>
            <w:sz w:val="28"/>
            <w:szCs w:val="28"/>
          </w:rPr>
          <w:t>http://www.dustofthesky.ru/</w:t>
        </w:r>
      </w:hyperlink>
    </w:p>
    <w:p w14:paraId="2373B27F" w14:textId="77777777" w:rsidR="00FC09D3" w:rsidRPr="0012199A" w:rsidRDefault="00FC09D3" w:rsidP="005811FA">
      <w:pPr>
        <w:spacing w:line="276" w:lineRule="auto"/>
        <w:jc w:val="both"/>
        <w:rPr>
          <w:sz w:val="28"/>
          <w:szCs w:val="28"/>
        </w:rPr>
      </w:pPr>
      <w:r w:rsidRPr="0012199A">
        <w:rPr>
          <w:sz w:val="28"/>
          <w:szCs w:val="28"/>
        </w:rPr>
        <w:t>Сайт, посвященный жизни и творчеству Ф. М. Достоевского</w:t>
      </w:r>
    </w:p>
    <w:p w14:paraId="28937520" w14:textId="77777777" w:rsidR="00FC09D3" w:rsidRPr="0012199A" w:rsidRDefault="00FC09D3" w:rsidP="005811FA">
      <w:pPr>
        <w:spacing w:line="276" w:lineRule="auto"/>
        <w:jc w:val="both"/>
        <w:rPr>
          <w:sz w:val="28"/>
          <w:szCs w:val="28"/>
        </w:rPr>
      </w:pPr>
    </w:p>
    <w:p w14:paraId="3C010EF0" w14:textId="77777777" w:rsidR="00FC09D3" w:rsidRPr="0012199A" w:rsidRDefault="00B146CA" w:rsidP="005811FA">
      <w:pPr>
        <w:spacing w:line="276" w:lineRule="auto"/>
        <w:jc w:val="both"/>
        <w:rPr>
          <w:color w:val="000000"/>
          <w:sz w:val="28"/>
          <w:szCs w:val="28"/>
        </w:rPr>
      </w:pPr>
      <w:hyperlink r:id="rId39" w:history="1">
        <w:r w:rsidR="00FC09D3" w:rsidRPr="0012199A">
          <w:rPr>
            <w:color w:val="0000FF"/>
            <w:sz w:val="28"/>
            <w:szCs w:val="28"/>
            <w:u w:val="single"/>
          </w:rPr>
          <w:t>http://nevmenandr.net/dkx/</w:t>
        </w:r>
      </w:hyperlink>
    </w:p>
    <w:p w14:paraId="0FA6DD84" w14:textId="77777777" w:rsidR="00FC09D3" w:rsidRPr="0012199A" w:rsidRDefault="00FC09D3" w:rsidP="005811FA">
      <w:pPr>
        <w:spacing w:line="276" w:lineRule="auto"/>
        <w:jc w:val="both"/>
        <w:rPr>
          <w:sz w:val="28"/>
          <w:szCs w:val="28"/>
        </w:rPr>
      </w:pPr>
      <w:r w:rsidRPr="0012199A">
        <w:rPr>
          <w:sz w:val="28"/>
          <w:szCs w:val="28"/>
        </w:rPr>
        <w:t>Диалог. Карнавал. Хронотоп. Журнал научных разысканий о биографии, теоретическом наследии и эпохе М. М. Бахтина.</w:t>
      </w:r>
    </w:p>
    <w:p w14:paraId="62F6E5BD" w14:textId="77777777" w:rsidR="008A4D23" w:rsidRPr="0012199A" w:rsidRDefault="008A4D23" w:rsidP="00A6033D">
      <w:pPr>
        <w:spacing w:line="276" w:lineRule="auto"/>
        <w:jc w:val="both"/>
        <w:rPr>
          <w:sz w:val="28"/>
          <w:szCs w:val="28"/>
        </w:rPr>
      </w:pPr>
    </w:p>
    <w:p w14:paraId="6D67D392" w14:textId="77777777" w:rsidR="008A4D23" w:rsidRPr="0012199A" w:rsidRDefault="008A4D23" w:rsidP="00A6033D">
      <w:pPr>
        <w:spacing w:line="276" w:lineRule="auto"/>
        <w:jc w:val="both"/>
        <w:rPr>
          <w:sz w:val="28"/>
          <w:szCs w:val="28"/>
        </w:rPr>
      </w:pPr>
    </w:p>
    <w:p w14:paraId="7D3D0CFB" w14:textId="77777777" w:rsidR="008A4D23" w:rsidRPr="0012199A" w:rsidRDefault="008A4D23" w:rsidP="008A4D23">
      <w:pPr>
        <w:shd w:val="clear" w:color="auto" w:fill="FFFFFF"/>
        <w:spacing w:before="67"/>
        <w:jc w:val="both"/>
        <w:rPr>
          <w:color w:val="000000"/>
          <w:spacing w:val="-8"/>
          <w:sz w:val="28"/>
          <w:szCs w:val="28"/>
        </w:rPr>
      </w:pPr>
    </w:p>
    <w:p w14:paraId="2A280779" w14:textId="77777777" w:rsidR="008A4D23" w:rsidRPr="0012199A" w:rsidRDefault="008A4D23" w:rsidP="008A4D23">
      <w:pPr>
        <w:jc w:val="both"/>
        <w:rPr>
          <w:b/>
          <w:sz w:val="28"/>
          <w:szCs w:val="28"/>
          <w:vertAlign w:val="superscript"/>
        </w:rPr>
      </w:pPr>
      <w:r w:rsidRPr="0012199A">
        <w:rPr>
          <w:b/>
          <w:sz w:val="28"/>
          <w:szCs w:val="28"/>
        </w:rPr>
        <w:t>8.</w:t>
      </w:r>
      <w:r w:rsidRPr="0012199A">
        <w:rPr>
          <w:b/>
          <w:sz w:val="28"/>
          <w:szCs w:val="28"/>
        </w:rPr>
        <w:tab/>
        <w:t>МЕТОДИЧЕСКИЕ УКАЗАНИЯ ПО ОСВОЕНИЮ ДИСЦИПЛИНЫ</w:t>
      </w:r>
    </w:p>
    <w:p w14:paraId="2BC42711" w14:textId="527568A9" w:rsidR="008A4D23" w:rsidRPr="0012199A" w:rsidRDefault="008A4D23" w:rsidP="008A4D23">
      <w:pPr>
        <w:tabs>
          <w:tab w:val="left" w:pos="270"/>
        </w:tabs>
        <w:jc w:val="both"/>
        <w:rPr>
          <w:b/>
          <w:sz w:val="28"/>
          <w:szCs w:val="28"/>
        </w:rPr>
      </w:pPr>
    </w:p>
    <w:p w14:paraId="1EBB60F7" w14:textId="77777777" w:rsidR="008A4D23" w:rsidRPr="0012199A" w:rsidRDefault="008A4D23" w:rsidP="00A6033D">
      <w:pPr>
        <w:spacing w:line="276" w:lineRule="auto"/>
        <w:jc w:val="both"/>
        <w:rPr>
          <w:sz w:val="28"/>
          <w:szCs w:val="28"/>
        </w:rPr>
      </w:pPr>
    </w:p>
    <w:p w14:paraId="0F8CB9A4" w14:textId="432C8A1D" w:rsidR="00A6033D" w:rsidRPr="0012199A" w:rsidRDefault="00A80310" w:rsidP="0012199A">
      <w:pPr>
        <w:spacing w:line="276" w:lineRule="auto"/>
        <w:ind w:firstLine="426"/>
        <w:jc w:val="both"/>
        <w:rPr>
          <w:sz w:val="28"/>
          <w:szCs w:val="28"/>
        </w:rPr>
      </w:pPr>
      <w:r w:rsidRPr="0012199A">
        <w:rPr>
          <w:sz w:val="28"/>
          <w:szCs w:val="28"/>
        </w:rPr>
        <w:t>Лекционный материал подаётся в хронологической последовательности, лекции читаются в традиционной академической форме</w:t>
      </w:r>
      <w:r w:rsidR="00671648" w:rsidRPr="0012199A">
        <w:rPr>
          <w:sz w:val="28"/>
          <w:szCs w:val="28"/>
        </w:rPr>
        <w:t xml:space="preserve"> в режиме презентаций</w:t>
      </w:r>
      <w:r w:rsidRPr="0012199A">
        <w:rPr>
          <w:sz w:val="28"/>
          <w:szCs w:val="28"/>
        </w:rPr>
        <w:t xml:space="preserve"> с </w:t>
      </w:r>
      <w:r w:rsidR="00A6033D" w:rsidRPr="0012199A">
        <w:rPr>
          <w:sz w:val="28"/>
          <w:szCs w:val="28"/>
        </w:rPr>
        <w:t xml:space="preserve">введением </w:t>
      </w:r>
      <w:r w:rsidRPr="0012199A">
        <w:rPr>
          <w:sz w:val="28"/>
          <w:szCs w:val="28"/>
        </w:rPr>
        <w:t>элемент</w:t>
      </w:r>
      <w:r w:rsidR="00A6033D" w:rsidRPr="0012199A">
        <w:rPr>
          <w:sz w:val="28"/>
          <w:szCs w:val="28"/>
        </w:rPr>
        <w:t>ов интерактивного диалога со студентами.</w:t>
      </w:r>
      <w:r w:rsidRPr="0012199A">
        <w:rPr>
          <w:sz w:val="28"/>
          <w:szCs w:val="28"/>
        </w:rPr>
        <w:t xml:space="preserve"> </w:t>
      </w:r>
    </w:p>
    <w:p w14:paraId="24BA9442" w14:textId="77777777" w:rsidR="00A80310" w:rsidRPr="0012199A" w:rsidRDefault="00A6033D" w:rsidP="0012199A">
      <w:pPr>
        <w:spacing w:line="276" w:lineRule="auto"/>
        <w:ind w:firstLine="426"/>
        <w:jc w:val="both"/>
        <w:rPr>
          <w:rFonts w:eastAsia="Calibri"/>
          <w:sz w:val="28"/>
          <w:szCs w:val="28"/>
        </w:rPr>
      </w:pPr>
      <w:r w:rsidRPr="0012199A">
        <w:rPr>
          <w:rFonts w:eastAsia="Calibri"/>
          <w:sz w:val="28"/>
          <w:szCs w:val="28"/>
        </w:rPr>
        <w:t>П</w:t>
      </w:r>
      <w:r w:rsidR="00A80310" w:rsidRPr="0012199A">
        <w:rPr>
          <w:rFonts w:eastAsia="Calibri"/>
          <w:sz w:val="28"/>
          <w:szCs w:val="28"/>
        </w:rPr>
        <w:t>рактические и семинарские занятия</w:t>
      </w:r>
      <w:r w:rsidRPr="0012199A">
        <w:rPr>
          <w:rFonts w:eastAsia="Calibri"/>
          <w:sz w:val="28"/>
          <w:szCs w:val="28"/>
        </w:rPr>
        <w:t xml:space="preserve"> организованы в соответствии с содержанием дисциплины, </w:t>
      </w:r>
      <w:r w:rsidR="00A80310" w:rsidRPr="0012199A">
        <w:rPr>
          <w:rFonts w:eastAsia="Calibri"/>
          <w:sz w:val="28"/>
          <w:szCs w:val="28"/>
        </w:rPr>
        <w:t>проводятся</w:t>
      </w:r>
      <w:r w:rsidRPr="0012199A">
        <w:rPr>
          <w:rFonts w:eastAsia="Calibri"/>
          <w:sz w:val="28"/>
          <w:szCs w:val="28"/>
        </w:rPr>
        <w:t xml:space="preserve"> в форме выступлений студентов, включающих направленную работу преподавателя над сложными или проблемными моментами курса.</w:t>
      </w:r>
    </w:p>
    <w:p w14:paraId="24D66CFD" w14:textId="718F83AE" w:rsidR="00E15D0F" w:rsidRDefault="00A6033D" w:rsidP="0012199A">
      <w:pPr>
        <w:spacing w:line="276" w:lineRule="auto"/>
        <w:ind w:firstLine="426"/>
        <w:jc w:val="both"/>
        <w:rPr>
          <w:sz w:val="28"/>
          <w:szCs w:val="28"/>
        </w:rPr>
      </w:pPr>
      <w:r w:rsidRPr="0012199A">
        <w:rPr>
          <w:sz w:val="28"/>
          <w:szCs w:val="28"/>
        </w:rPr>
        <w:t xml:space="preserve">Самостоятельная работа студентов отражается в чтении необходимых </w:t>
      </w:r>
      <w:r w:rsidR="00671648" w:rsidRPr="0012199A">
        <w:rPr>
          <w:sz w:val="28"/>
          <w:szCs w:val="28"/>
        </w:rPr>
        <w:t xml:space="preserve">теоретико-литературных или художественных </w:t>
      </w:r>
      <w:r w:rsidRPr="0012199A">
        <w:rPr>
          <w:sz w:val="28"/>
          <w:szCs w:val="28"/>
        </w:rPr>
        <w:t xml:space="preserve">текстов, в ведении тетрадей самоподготовки. </w:t>
      </w:r>
    </w:p>
    <w:p w14:paraId="29BB931D" w14:textId="77777777" w:rsidR="0012199A" w:rsidRPr="0012199A" w:rsidRDefault="0012199A" w:rsidP="0012199A">
      <w:pPr>
        <w:spacing w:line="276" w:lineRule="auto"/>
        <w:ind w:firstLine="142"/>
        <w:jc w:val="both"/>
        <w:rPr>
          <w:sz w:val="28"/>
          <w:szCs w:val="28"/>
        </w:rPr>
      </w:pPr>
    </w:p>
    <w:p w14:paraId="511FE48D" w14:textId="77777777" w:rsidR="00671648" w:rsidRPr="0012199A" w:rsidRDefault="00671648" w:rsidP="0012199A">
      <w:pPr>
        <w:spacing w:line="276" w:lineRule="auto"/>
        <w:ind w:firstLine="142"/>
        <w:jc w:val="both"/>
        <w:rPr>
          <w:b/>
          <w:sz w:val="28"/>
          <w:szCs w:val="28"/>
        </w:rPr>
      </w:pPr>
      <w:r w:rsidRPr="0012199A">
        <w:rPr>
          <w:b/>
          <w:sz w:val="28"/>
          <w:szCs w:val="28"/>
        </w:rPr>
        <w:t>Планы семинарских занятий:</w:t>
      </w:r>
    </w:p>
    <w:p w14:paraId="4F8FC95E" w14:textId="77777777" w:rsidR="002C65B7" w:rsidRPr="0012199A" w:rsidRDefault="002C65B7" w:rsidP="0012199A">
      <w:pPr>
        <w:numPr>
          <w:ilvl w:val="0"/>
          <w:numId w:val="5"/>
        </w:numPr>
        <w:spacing w:after="120" w:line="240" w:lineRule="atLeast"/>
        <w:ind w:left="0" w:firstLine="142"/>
        <w:contextualSpacing/>
        <w:jc w:val="both"/>
        <w:rPr>
          <w:rFonts w:eastAsia="Calibri"/>
          <w:b/>
          <w:sz w:val="28"/>
          <w:szCs w:val="28"/>
        </w:rPr>
      </w:pPr>
      <w:r w:rsidRPr="0012199A">
        <w:rPr>
          <w:rFonts w:eastAsia="Calibri"/>
          <w:b/>
          <w:sz w:val="28"/>
          <w:szCs w:val="28"/>
        </w:rPr>
        <w:t xml:space="preserve">Специфика отражения действительности в словесном искусстве. </w:t>
      </w:r>
    </w:p>
    <w:p w14:paraId="5A2CF450" w14:textId="77777777" w:rsidR="00F37330" w:rsidRPr="0012199A" w:rsidRDefault="00F37330" w:rsidP="0012199A">
      <w:pPr>
        <w:spacing w:after="120" w:line="240" w:lineRule="atLeast"/>
        <w:ind w:firstLine="142"/>
        <w:contextualSpacing/>
        <w:jc w:val="both"/>
        <w:rPr>
          <w:rFonts w:eastAsia="Calibri"/>
          <w:b/>
          <w:sz w:val="28"/>
          <w:szCs w:val="28"/>
        </w:rPr>
      </w:pPr>
    </w:p>
    <w:p w14:paraId="09A580C0" w14:textId="77777777" w:rsidR="002C65B7" w:rsidRPr="0012199A" w:rsidRDefault="002C65B7" w:rsidP="0012199A">
      <w:pPr>
        <w:numPr>
          <w:ilvl w:val="0"/>
          <w:numId w:val="6"/>
        </w:numPr>
        <w:tabs>
          <w:tab w:val="num" w:pos="0"/>
          <w:tab w:val="num" w:pos="644"/>
        </w:tabs>
        <w:spacing w:line="240" w:lineRule="atLeast"/>
        <w:ind w:left="0" w:firstLine="142"/>
        <w:contextualSpacing/>
        <w:jc w:val="both"/>
        <w:rPr>
          <w:rFonts w:eastAsia="Calibri"/>
          <w:sz w:val="28"/>
          <w:szCs w:val="28"/>
        </w:rPr>
      </w:pPr>
      <w:r w:rsidRPr="0012199A">
        <w:rPr>
          <w:rFonts w:eastAsia="Calibri"/>
          <w:sz w:val="28"/>
          <w:szCs w:val="28"/>
        </w:rPr>
        <w:t>Понятие о художественной реальности и художественной условности.</w:t>
      </w:r>
    </w:p>
    <w:p w14:paraId="2D48F781" w14:textId="77777777" w:rsidR="002C65B7" w:rsidRPr="0012199A" w:rsidRDefault="002C65B7" w:rsidP="0012199A">
      <w:pPr>
        <w:numPr>
          <w:ilvl w:val="0"/>
          <w:numId w:val="6"/>
        </w:numPr>
        <w:tabs>
          <w:tab w:val="num" w:pos="0"/>
          <w:tab w:val="num" w:pos="644"/>
        </w:tabs>
        <w:spacing w:line="240" w:lineRule="atLeast"/>
        <w:ind w:left="0" w:firstLine="142"/>
        <w:contextualSpacing/>
        <w:jc w:val="both"/>
        <w:rPr>
          <w:rFonts w:eastAsia="Calibri"/>
          <w:sz w:val="28"/>
          <w:szCs w:val="28"/>
        </w:rPr>
      </w:pPr>
      <w:r w:rsidRPr="0012199A">
        <w:rPr>
          <w:rFonts w:eastAsia="Calibri"/>
          <w:sz w:val="28"/>
          <w:szCs w:val="28"/>
        </w:rPr>
        <w:t xml:space="preserve"> Художественная условность как данность и основа иллюзорности мира любого произведения искусства. </w:t>
      </w:r>
    </w:p>
    <w:p w14:paraId="634BDAB7" w14:textId="77777777" w:rsidR="002C65B7" w:rsidRPr="0012199A" w:rsidRDefault="002C65B7" w:rsidP="0012199A">
      <w:pPr>
        <w:numPr>
          <w:ilvl w:val="0"/>
          <w:numId w:val="6"/>
        </w:numPr>
        <w:tabs>
          <w:tab w:val="num" w:pos="0"/>
          <w:tab w:val="num" w:pos="644"/>
        </w:tabs>
        <w:spacing w:line="240" w:lineRule="atLeast"/>
        <w:ind w:left="0" w:firstLine="142"/>
        <w:contextualSpacing/>
        <w:jc w:val="both"/>
        <w:rPr>
          <w:rFonts w:eastAsia="Calibri"/>
          <w:sz w:val="28"/>
          <w:szCs w:val="28"/>
        </w:rPr>
      </w:pPr>
      <w:r w:rsidRPr="0012199A">
        <w:rPr>
          <w:rFonts w:eastAsia="Calibri"/>
          <w:sz w:val="28"/>
          <w:szCs w:val="28"/>
        </w:rPr>
        <w:t xml:space="preserve">Специфика художественной условности литературного произведения (в сравнении с другими искусствами). </w:t>
      </w:r>
    </w:p>
    <w:p w14:paraId="701289ED" w14:textId="77777777" w:rsidR="002C65B7" w:rsidRPr="0012199A" w:rsidRDefault="002C65B7" w:rsidP="0012199A">
      <w:pPr>
        <w:numPr>
          <w:ilvl w:val="0"/>
          <w:numId w:val="6"/>
        </w:numPr>
        <w:tabs>
          <w:tab w:val="num" w:pos="0"/>
          <w:tab w:val="num" w:pos="644"/>
        </w:tabs>
        <w:spacing w:line="240" w:lineRule="atLeast"/>
        <w:ind w:left="0" w:firstLine="142"/>
        <w:contextualSpacing/>
        <w:jc w:val="both"/>
        <w:rPr>
          <w:rFonts w:eastAsia="Calibri"/>
          <w:sz w:val="28"/>
          <w:szCs w:val="28"/>
        </w:rPr>
      </w:pPr>
      <w:r w:rsidRPr="0012199A">
        <w:rPr>
          <w:rFonts w:eastAsia="Calibri"/>
          <w:sz w:val="28"/>
          <w:szCs w:val="28"/>
        </w:rPr>
        <w:t>Фантастика и жизнеподобие как принципы отражения замысла автора.</w:t>
      </w:r>
    </w:p>
    <w:p w14:paraId="12423513" w14:textId="77777777" w:rsidR="002C65B7" w:rsidRPr="0012199A" w:rsidRDefault="002C65B7" w:rsidP="0012199A">
      <w:pPr>
        <w:numPr>
          <w:ilvl w:val="0"/>
          <w:numId w:val="6"/>
        </w:numPr>
        <w:tabs>
          <w:tab w:val="num" w:pos="0"/>
          <w:tab w:val="num" w:pos="644"/>
        </w:tabs>
        <w:spacing w:line="240" w:lineRule="atLeast"/>
        <w:ind w:left="0" w:firstLine="142"/>
        <w:contextualSpacing/>
        <w:jc w:val="both"/>
        <w:rPr>
          <w:rFonts w:eastAsia="Calibri"/>
          <w:sz w:val="28"/>
          <w:szCs w:val="28"/>
        </w:rPr>
      </w:pPr>
      <w:r w:rsidRPr="0012199A">
        <w:rPr>
          <w:rFonts w:eastAsia="Calibri"/>
          <w:sz w:val="28"/>
          <w:szCs w:val="28"/>
        </w:rPr>
        <w:t>Специфика построения художественного мира произведения в различных литературных родах.</w:t>
      </w:r>
    </w:p>
    <w:p w14:paraId="10FAC3A4" w14:textId="77777777" w:rsidR="003A09E4" w:rsidRPr="0012199A" w:rsidRDefault="003A09E4" w:rsidP="003A09E4">
      <w:pPr>
        <w:spacing w:line="240" w:lineRule="atLeast"/>
        <w:ind w:left="786"/>
        <w:contextualSpacing/>
        <w:jc w:val="both"/>
        <w:rPr>
          <w:rFonts w:eastAsia="Calibri"/>
          <w:sz w:val="28"/>
          <w:szCs w:val="28"/>
        </w:rPr>
      </w:pPr>
    </w:p>
    <w:p w14:paraId="7F3024B8" w14:textId="77777777" w:rsidR="003A09E4" w:rsidRPr="0012199A" w:rsidRDefault="003A09E4" w:rsidP="003A09E4">
      <w:pPr>
        <w:tabs>
          <w:tab w:val="num" w:pos="644"/>
        </w:tabs>
        <w:spacing w:line="240" w:lineRule="atLeast"/>
        <w:ind w:left="786"/>
        <w:contextualSpacing/>
        <w:jc w:val="center"/>
        <w:rPr>
          <w:rFonts w:eastAsia="Calibri"/>
          <w:b/>
          <w:sz w:val="28"/>
          <w:szCs w:val="28"/>
        </w:rPr>
      </w:pPr>
      <w:r w:rsidRPr="0012199A">
        <w:rPr>
          <w:rFonts w:eastAsia="Calibri"/>
          <w:b/>
          <w:sz w:val="28"/>
          <w:szCs w:val="28"/>
        </w:rPr>
        <w:t>Литература:</w:t>
      </w:r>
    </w:p>
    <w:p w14:paraId="74FDA53F" w14:textId="77777777" w:rsidR="003A09E4" w:rsidRPr="0012199A" w:rsidRDefault="003A09E4" w:rsidP="003A09E4">
      <w:pPr>
        <w:tabs>
          <w:tab w:val="num" w:pos="644"/>
        </w:tabs>
        <w:spacing w:line="240" w:lineRule="atLeast"/>
        <w:ind w:left="786"/>
        <w:contextualSpacing/>
        <w:jc w:val="both"/>
        <w:rPr>
          <w:rFonts w:eastAsia="Calibri"/>
          <w:b/>
          <w:sz w:val="28"/>
          <w:szCs w:val="28"/>
        </w:rPr>
      </w:pPr>
    </w:p>
    <w:p w14:paraId="41B94C36" w14:textId="77777777" w:rsidR="003A09E4" w:rsidRPr="0012199A" w:rsidRDefault="003A09E4" w:rsidP="00B77F30">
      <w:pPr>
        <w:pStyle w:val="ae"/>
        <w:numPr>
          <w:ilvl w:val="0"/>
          <w:numId w:val="11"/>
        </w:numPr>
        <w:contextualSpacing/>
        <w:jc w:val="both"/>
        <w:rPr>
          <w:sz w:val="28"/>
          <w:szCs w:val="28"/>
        </w:rPr>
      </w:pPr>
      <w:r w:rsidRPr="0012199A">
        <w:rPr>
          <w:sz w:val="28"/>
          <w:szCs w:val="28"/>
        </w:rPr>
        <w:t xml:space="preserve">Акаткин В.М., Копылов Н.И. Терминологический минимум студента-филолога. Учебно-методическое пособие по курсу «Введение в литературоведение». Воронеж, Изд. ВГУ, 2005. </w:t>
      </w:r>
    </w:p>
    <w:p w14:paraId="7CAD83DD" w14:textId="77777777" w:rsidR="003A09E4" w:rsidRPr="0012199A" w:rsidRDefault="003A09E4" w:rsidP="00B77F30">
      <w:pPr>
        <w:pStyle w:val="ae"/>
        <w:numPr>
          <w:ilvl w:val="0"/>
          <w:numId w:val="11"/>
        </w:numPr>
        <w:contextualSpacing/>
        <w:jc w:val="both"/>
        <w:rPr>
          <w:sz w:val="28"/>
          <w:szCs w:val="28"/>
        </w:rPr>
      </w:pPr>
      <w:r w:rsidRPr="0012199A">
        <w:rPr>
          <w:sz w:val="28"/>
          <w:szCs w:val="28"/>
        </w:rPr>
        <w:t>Бабенко Л.Г. Лингвистический анализ художественного текста. Теория и практика: Учебник. Практикум. М., 2003.</w:t>
      </w:r>
    </w:p>
    <w:p w14:paraId="27A8A3BB" w14:textId="77777777" w:rsidR="003A09E4" w:rsidRPr="0012199A" w:rsidRDefault="003A09E4" w:rsidP="00B77F30">
      <w:pPr>
        <w:pStyle w:val="ae"/>
        <w:numPr>
          <w:ilvl w:val="0"/>
          <w:numId w:val="11"/>
        </w:numPr>
        <w:tabs>
          <w:tab w:val="center" w:pos="4153"/>
          <w:tab w:val="right" w:pos="8306"/>
        </w:tabs>
        <w:jc w:val="both"/>
        <w:rPr>
          <w:sz w:val="28"/>
          <w:szCs w:val="28"/>
        </w:rPr>
      </w:pPr>
      <w:r w:rsidRPr="0012199A">
        <w:rPr>
          <w:sz w:val="28"/>
          <w:szCs w:val="28"/>
        </w:rPr>
        <w:t>Введение в литературоведение: Хрестоматия / Под ред. П.А. Николаева, А.Я. Эльсанек. М., 2006.</w:t>
      </w:r>
    </w:p>
    <w:p w14:paraId="0B9E0CE3" w14:textId="77777777" w:rsidR="003A09E4" w:rsidRPr="0012199A" w:rsidRDefault="003A09E4" w:rsidP="00B77F30">
      <w:pPr>
        <w:pStyle w:val="ae"/>
        <w:numPr>
          <w:ilvl w:val="0"/>
          <w:numId w:val="11"/>
        </w:numPr>
        <w:contextualSpacing/>
        <w:jc w:val="both"/>
        <w:rPr>
          <w:sz w:val="28"/>
          <w:szCs w:val="28"/>
        </w:rPr>
      </w:pPr>
      <w:r w:rsidRPr="0012199A">
        <w:rPr>
          <w:sz w:val="28"/>
          <w:szCs w:val="28"/>
        </w:rPr>
        <w:t>Волков И.Ф. Теория литературы: Учебное пос.для студентов и преподавателей / И. Ф. Волков. М., 1995.</w:t>
      </w:r>
    </w:p>
    <w:p w14:paraId="49610CAC" w14:textId="77777777" w:rsidR="003A09E4" w:rsidRPr="0012199A" w:rsidRDefault="003A09E4" w:rsidP="00B77F30">
      <w:pPr>
        <w:pStyle w:val="ae"/>
        <w:numPr>
          <w:ilvl w:val="0"/>
          <w:numId w:val="11"/>
        </w:numPr>
        <w:tabs>
          <w:tab w:val="center" w:pos="4153"/>
          <w:tab w:val="right" w:pos="8306"/>
        </w:tabs>
        <w:jc w:val="both"/>
        <w:rPr>
          <w:sz w:val="28"/>
          <w:szCs w:val="28"/>
        </w:rPr>
      </w:pPr>
      <w:r w:rsidRPr="0012199A">
        <w:rPr>
          <w:sz w:val="28"/>
          <w:szCs w:val="28"/>
        </w:rPr>
        <w:t>Есин А.Б. Литературоведение. Культурология: Избранные труды. М., 2002.</w:t>
      </w:r>
    </w:p>
    <w:p w14:paraId="2B3002C5" w14:textId="77777777" w:rsidR="003A09E4" w:rsidRPr="0012199A" w:rsidRDefault="003A09E4" w:rsidP="00B77F30">
      <w:pPr>
        <w:pStyle w:val="ae"/>
        <w:numPr>
          <w:ilvl w:val="0"/>
          <w:numId w:val="11"/>
        </w:numPr>
        <w:tabs>
          <w:tab w:val="center" w:pos="4153"/>
          <w:tab w:val="right" w:pos="8306"/>
        </w:tabs>
        <w:jc w:val="both"/>
        <w:rPr>
          <w:sz w:val="28"/>
          <w:szCs w:val="28"/>
        </w:rPr>
      </w:pPr>
      <w:r w:rsidRPr="0012199A">
        <w:rPr>
          <w:sz w:val="28"/>
          <w:szCs w:val="28"/>
        </w:rPr>
        <w:lastRenderedPageBreak/>
        <w:t>Есин А.Б. Литературоведение. Культурология: Избранные труды. М., 2002.</w:t>
      </w:r>
    </w:p>
    <w:p w14:paraId="6BE702B3" w14:textId="77777777" w:rsidR="003A09E4" w:rsidRPr="0012199A" w:rsidRDefault="003A09E4" w:rsidP="00B77F30">
      <w:pPr>
        <w:pStyle w:val="ae"/>
        <w:numPr>
          <w:ilvl w:val="0"/>
          <w:numId w:val="11"/>
        </w:numPr>
        <w:tabs>
          <w:tab w:val="center" w:pos="4153"/>
          <w:tab w:val="right" w:pos="8306"/>
        </w:tabs>
        <w:jc w:val="both"/>
        <w:rPr>
          <w:sz w:val="28"/>
          <w:szCs w:val="28"/>
        </w:rPr>
      </w:pPr>
      <w:r w:rsidRPr="0012199A">
        <w:rPr>
          <w:sz w:val="28"/>
          <w:szCs w:val="28"/>
        </w:rPr>
        <w:t>Жирмунский В.М. Введение в литературоведение. СПб., 1996.</w:t>
      </w:r>
    </w:p>
    <w:p w14:paraId="185F83A4" w14:textId="77777777" w:rsidR="003A09E4" w:rsidRPr="0012199A" w:rsidRDefault="003A09E4" w:rsidP="00B77F30">
      <w:pPr>
        <w:pStyle w:val="ae"/>
        <w:numPr>
          <w:ilvl w:val="0"/>
          <w:numId w:val="11"/>
        </w:numPr>
        <w:tabs>
          <w:tab w:val="center" w:pos="4153"/>
          <w:tab w:val="right" w:pos="8306"/>
        </w:tabs>
        <w:jc w:val="both"/>
        <w:rPr>
          <w:sz w:val="28"/>
          <w:szCs w:val="28"/>
        </w:rPr>
      </w:pPr>
      <w:r w:rsidRPr="0012199A">
        <w:rPr>
          <w:sz w:val="28"/>
          <w:szCs w:val="28"/>
        </w:rPr>
        <w:t>Жирмунский В.М. Введение в литературоведение. СПб., 1996.</w:t>
      </w:r>
    </w:p>
    <w:p w14:paraId="2349F2BC" w14:textId="77777777" w:rsidR="003A09E4" w:rsidRPr="0012199A" w:rsidRDefault="003A09E4" w:rsidP="00B77F30">
      <w:pPr>
        <w:pStyle w:val="ae"/>
        <w:numPr>
          <w:ilvl w:val="0"/>
          <w:numId w:val="11"/>
        </w:numPr>
        <w:contextualSpacing/>
        <w:jc w:val="both"/>
        <w:rPr>
          <w:sz w:val="28"/>
          <w:szCs w:val="28"/>
        </w:rPr>
      </w:pPr>
      <w:r w:rsidRPr="0012199A">
        <w:rPr>
          <w:sz w:val="28"/>
          <w:szCs w:val="28"/>
        </w:rPr>
        <w:t>Купина Н.А. Филологический анализ художественного текста: Практикум / Н.А. Купина, Н.А. Николина. М., 2003.</w:t>
      </w:r>
    </w:p>
    <w:p w14:paraId="66F1ED10" w14:textId="77777777" w:rsidR="003A09E4" w:rsidRPr="0012199A" w:rsidRDefault="003A09E4" w:rsidP="00B77F30">
      <w:pPr>
        <w:pStyle w:val="ae"/>
        <w:numPr>
          <w:ilvl w:val="0"/>
          <w:numId w:val="11"/>
        </w:numPr>
        <w:contextualSpacing/>
        <w:jc w:val="both"/>
        <w:rPr>
          <w:sz w:val="28"/>
          <w:szCs w:val="28"/>
        </w:rPr>
      </w:pPr>
      <w:r w:rsidRPr="0012199A">
        <w:rPr>
          <w:sz w:val="28"/>
          <w:szCs w:val="28"/>
        </w:rPr>
        <w:t>Николина Н.А. Филологический анализ текста. М., 2003.</w:t>
      </w:r>
    </w:p>
    <w:p w14:paraId="6A2065B0" w14:textId="77777777" w:rsidR="003A09E4" w:rsidRPr="0012199A" w:rsidRDefault="003A09E4" w:rsidP="00B77F30">
      <w:pPr>
        <w:pStyle w:val="ae"/>
        <w:numPr>
          <w:ilvl w:val="0"/>
          <w:numId w:val="11"/>
        </w:numPr>
        <w:tabs>
          <w:tab w:val="center" w:pos="4153"/>
          <w:tab w:val="right" w:pos="8306"/>
        </w:tabs>
        <w:jc w:val="both"/>
        <w:rPr>
          <w:sz w:val="28"/>
          <w:szCs w:val="28"/>
        </w:rPr>
      </w:pPr>
      <w:r w:rsidRPr="0012199A">
        <w:rPr>
          <w:sz w:val="28"/>
          <w:szCs w:val="28"/>
        </w:rPr>
        <w:t>Основы литературоведения / Под общ.ред.В.П.Мещерякова. М., 2000.</w:t>
      </w:r>
    </w:p>
    <w:p w14:paraId="77E9F9D6" w14:textId="77777777" w:rsidR="003A09E4" w:rsidRPr="0012199A" w:rsidRDefault="003A09E4" w:rsidP="00B77F30">
      <w:pPr>
        <w:pStyle w:val="ae"/>
        <w:numPr>
          <w:ilvl w:val="0"/>
          <w:numId w:val="11"/>
        </w:numPr>
        <w:tabs>
          <w:tab w:val="center" w:pos="4153"/>
          <w:tab w:val="right" w:pos="8306"/>
        </w:tabs>
        <w:jc w:val="both"/>
        <w:rPr>
          <w:sz w:val="28"/>
          <w:szCs w:val="28"/>
        </w:rPr>
      </w:pPr>
      <w:r w:rsidRPr="0012199A">
        <w:rPr>
          <w:sz w:val="28"/>
          <w:szCs w:val="28"/>
        </w:rPr>
        <w:t>Основы литературоведения / Под общ.ред.В.П.Мещерякова. М., 2000.</w:t>
      </w:r>
    </w:p>
    <w:p w14:paraId="66226BF8" w14:textId="77777777" w:rsidR="003A09E4" w:rsidRPr="0012199A" w:rsidRDefault="003A09E4" w:rsidP="00B77F30">
      <w:pPr>
        <w:pStyle w:val="ae"/>
        <w:numPr>
          <w:ilvl w:val="0"/>
          <w:numId w:val="11"/>
        </w:numPr>
        <w:tabs>
          <w:tab w:val="center" w:pos="4153"/>
          <w:tab w:val="right" w:pos="8306"/>
        </w:tabs>
        <w:jc w:val="both"/>
        <w:rPr>
          <w:sz w:val="28"/>
          <w:szCs w:val="28"/>
        </w:rPr>
      </w:pPr>
      <w:r w:rsidRPr="0012199A">
        <w:rPr>
          <w:sz w:val="28"/>
          <w:szCs w:val="28"/>
        </w:rPr>
        <w:t>Фарино, Ежи  Введение в литературоведение: Учеб. пособ. СПб., 2004.</w:t>
      </w:r>
    </w:p>
    <w:p w14:paraId="5194F238" w14:textId="77777777" w:rsidR="003A09E4" w:rsidRPr="0012199A" w:rsidRDefault="003A09E4" w:rsidP="00B77F30">
      <w:pPr>
        <w:pStyle w:val="ae"/>
        <w:numPr>
          <w:ilvl w:val="0"/>
          <w:numId w:val="11"/>
        </w:numPr>
        <w:tabs>
          <w:tab w:val="center" w:pos="4153"/>
          <w:tab w:val="right" w:pos="8306"/>
        </w:tabs>
        <w:jc w:val="both"/>
        <w:rPr>
          <w:sz w:val="28"/>
          <w:szCs w:val="28"/>
        </w:rPr>
      </w:pPr>
      <w:r w:rsidRPr="0012199A">
        <w:rPr>
          <w:sz w:val="28"/>
          <w:szCs w:val="28"/>
        </w:rPr>
        <w:t>Фарино, Ежи  Введение в литературоведение: Учеб. пособ. СПб., 2004.</w:t>
      </w:r>
    </w:p>
    <w:p w14:paraId="5A1D221D" w14:textId="77777777" w:rsidR="003A09E4" w:rsidRPr="0012199A" w:rsidRDefault="003A09E4" w:rsidP="00B77F30">
      <w:pPr>
        <w:pStyle w:val="ae"/>
        <w:numPr>
          <w:ilvl w:val="0"/>
          <w:numId w:val="11"/>
        </w:numPr>
        <w:contextualSpacing/>
        <w:jc w:val="both"/>
        <w:rPr>
          <w:sz w:val="28"/>
          <w:szCs w:val="28"/>
        </w:rPr>
      </w:pPr>
      <w:r w:rsidRPr="0012199A">
        <w:rPr>
          <w:sz w:val="28"/>
          <w:szCs w:val="28"/>
        </w:rPr>
        <w:t>Федотов О.И. Основы теории литературы: Учеб. пособие: В 2-х ч. М., 2003.</w:t>
      </w:r>
    </w:p>
    <w:p w14:paraId="2AB28F39" w14:textId="77777777" w:rsidR="003A09E4" w:rsidRPr="0012199A" w:rsidRDefault="003A09E4" w:rsidP="00B77F30">
      <w:pPr>
        <w:pStyle w:val="ae"/>
        <w:numPr>
          <w:ilvl w:val="0"/>
          <w:numId w:val="11"/>
        </w:numPr>
        <w:spacing w:line="276" w:lineRule="auto"/>
        <w:contextualSpacing/>
        <w:jc w:val="both"/>
        <w:rPr>
          <w:sz w:val="28"/>
          <w:szCs w:val="28"/>
        </w:rPr>
      </w:pPr>
      <w:r w:rsidRPr="0012199A">
        <w:rPr>
          <w:sz w:val="28"/>
          <w:szCs w:val="28"/>
        </w:rPr>
        <w:t xml:space="preserve">Чернец Л.В. Введение в литературоведение. 3-е изд,, испр. и доп.- М.: </w:t>
      </w:r>
      <w:r w:rsidRPr="0012199A">
        <w:rPr>
          <w:sz w:val="28"/>
          <w:szCs w:val="28"/>
          <w:lang w:val="en-US"/>
        </w:rPr>
        <w:t>Academia</w:t>
      </w:r>
      <w:r w:rsidRPr="0012199A">
        <w:rPr>
          <w:sz w:val="28"/>
          <w:szCs w:val="28"/>
        </w:rPr>
        <w:t>, 2010.</w:t>
      </w:r>
    </w:p>
    <w:p w14:paraId="1F2D4BA3" w14:textId="77777777" w:rsidR="003A09E4" w:rsidRPr="0012199A" w:rsidRDefault="003A09E4" w:rsidP="00B77F30">
      <w:pPr>
        <w:pStyle w:val="ae"/>
        <w:numPr>
          <w:ilvl w:val="0"/>
          <w:numId w:val="11"/>
        </w:numPr>
        <w:contextualSpacing/>
        <w:jc w:val="both"/>
        <w:rPr>
          <w:sz w:val="28"/>
          <w:szCs w:val="28"/>
        </w:rPr>
      </w:pPr>
      <w:r w:rsidRPr="0012199A">
        <w:rPr>
          <w:sz w:val="28"/>
          <w:szCs w:val="28"/>
        </w:rPr>
        <w:t>Хализев В .Е.  Теория литературы. М., 2002.</w:t>
      </w:r>
    </w:p>
    <w:p w14:paraId="27BB5C19" w14:textId="77777777" w:rsidR="003A09E4" w:rsidRPr="0012199A" w:rsidRDefault="003A09E4" w:rsidP="00B77F30">
      <w:pPr>
        <w:pStyle w:val="ae"/>
        <w:numPr>
          <w:ilvl w:val="0"/>
          <w:numId w:val="11"/>
        </w:numPr>
        <w:spacing w:line="276" w:lineRule="auto"/>
        <w:contextualSpacing/>
        <w:jc w:val="both"/>
        <w:rPr>
          <w:sz w:val="28"/>
          <w:szCs w:val="28"/>
        </w:rPr>
      </w:pPr>
      <w:r w:rsidRPr="0012199A">
        <w:rPr>
          <w:sz w:val="28"/>
          <w:szCs w:val="28"/>
        </w:rPr>
        <w:t xml:space="preserve">Хализев В.Е., Чернец Л.В., Эсалнек А.Я. Введение в литературоведение. Изд. Высшая школа, 2006. </w:t>
      </w:r>
    </w:p>
    <w:p w14:paraId="59C8E12E" w14:textId="77777777" w:rsidR="003A09E4" w:rsidRPr="0012199A" w:rsidRDefault="003A09E4" w:rsidP="00B77F30">
      <w:pPr>
        <w:pStyle w:val="ae"/>
        <w:numPr>
          <w:ilvl w:val="0"/>
          <w:numId w:val="11"/>
        </w:numPr>
        <w:spacing w:line="276" w:lineRule="auto"/>
        <w:contextualSpacing/>
        <w:jc w:val="both"/>
        <w:rPr>
          <w:sz w:val="28"/>
          <w:szCs w:val="28"/>
        </w:rPr>
      </w:pPr>
      <w:r w:rsidRPr="0012199A">
        <w:rPr>
          <w:sz w:val="28"/>
          <w:szCs w:val="28"/>
        </w:rPr>
        <w:t xml:space="preserve">Чернец Л.В., Эсалнек А.Я. Введение в литературоведение. Хрестоматия. Учебное пособие. Изд. Высшая школа, 2006. </w:t>
      </w:r>
    </w:p>
    <w:p w14:paraId="0A738119" w14:textId="77777777" w:rsidR="003A09E4" w:rsidRPr="0012199A" w:rsidRDefault="003A09E4" w:rsidP="003A09E4">
      <w:pPr>
        <w:tabs>
          <w:tab w:val="num" w:pos="644"/>
        </w:tabs>
        <w:spacing w:line="240" w:lineRule="atLeast"/>
        <w:ind w:left="786"/>
        <w:contextualSpacing/>
        <w:jc w:val="both"/>
        <w:rPr>
          <w:rFonts w:eastAsia="Calibri"/>
          <w:sz w:val="28"/>
          <w:szCs w:val="28"/>
        </w:rPr>
      </w:pPr>
    </w:p>
    <w:p w14:paraId="0C2C5854" w14:textId="77777777" w:rsidR="003A09E4" w:rsidRPr="0012199A" w:rsidRDefault="003A09E4" w:rsidP="003A09E4">
      <w:pPr>
        <w:tabs>
          <w:tab w:val="num" w:pos="644"/>
        </w:tabs>
        <w:spacing w:line="240" w:lineRule="atLeast"/>
        <w:ind w:left="786"/>
        <w:contextualSpacing/>
        <w:jc w:val="both"/>
        <w:rPr>
          <w:rFonts w:eastAsia="Calibri"/>
          <w:sz w:val="28"/>
          <w:szCs w:val="28"/>
        </w:rPr>
      </w:pPr>
    </w:p>
    <w:p w14:paraId="1C45437E" w14:textId="77777777" w:rsidR="002C65B7" w:rsidRPr="0012199A" w:rsidRDefault="002C65B7" w:rsidP="002C65B7">
      <w:pPr>
        <w:tabs>
          <w:tab w:val="num" w:pos="644"/>
        </w:tabs>
        <w:spacing w:line="240" w:lineRule="atLeast"/>
        <w:ind w:left="786"/>
        <w:contextualSpacing/>
        <w:jc w:val="both"/>
        <w:rPr>
          <w:rFonts w:eastAsia="Calibri"/>
          <w:sz w:val="28"/>
          <w:szCs w:val="28"/>
        </w:rPr>
      </w:pPr>
    </w:p>
    <w:p w14:paraId="283AFC5C" w14:textId="77777777" w:rsidR="002C65B7" w:rsidRPr="0012199A" w:rsidRDefault="002C65B7" w:rsidP="00B77F30">
      <w:pPr>
        <w:pStyle w:val="ae"/>
        <w:numPr>
          <w:ilvl w:val="0"/>
          <w:numId w:val="5"/>
        </w:numPr>
        <w:spacing w:after="120" w:line="240" w:lineRule="atLeast"/>
        <w:contextualSpacing/>
        <w:jc w:val="both"/>
        <w:rPr>
          <w:rFonts w:eastAsia="Calibri"/>
          <w:b/>
          <w:sz w:val="28"/>
          <w:szCs w:val="28"/>
        </w:rPr>
      </w:pPr>
      <w:r w:rsidRPr="0012199A">
        <w:rPr>
          <w:rFonts w:eastAsia="Calibri"/>
          <w:b/>
          <w:sz w:val="28"/>
          <w:szCs w:val="28"/>
        </w:rPr>
        <w:t xml:space="preserve">Художественная речь произведения. </w:t>
      </w:r>
    </w:p>
    <w:p w14:paraId="79F0291D" w14:textId="77777777" w:rsidR="002C65B7" w:rsidRPr="0012199A" w:rsidRDefault="002C65B7" w:rsidP="00B77F30">
      <w:pPr>
        <w:numPr>
          <w:ilvl w:val="0"/>
          <w:numId w:val="7"/>
        </w:numPr>
        <w:spacing w:after="120" w:line="240" w:lineRule="atLeast"/>
        <w:contextualSpacing/>
        <w:jc w:val="both"/>
        <w:rPr>
          <w:rFonts w:eastAsia="Calibri"/>
          <w:sz w:val="28"/>
          <w:szCs w:val="28"/>
        </w:rPr>
      </w:pPr>
      <w:r w:rsidRPr="0012199A">
        <w:rPr>
          <w:rFonts w:eastAsia="Calibri"/>
          <w:sz w:val="28"/>
          <w:szCs w:val="28"/>
        </w:rPr>
        <w:t xml:space="preserve">Способы организации художественной речи литературного произведения: монологизм и разноречье.  </w:t>
      </w:r>
    </w:p>
    <w:p w14:paraId="0D66399F" w14:textId="77777777" w:rsidR="002C65B7" w:rsidRPr="0012199A" w:rsidRDefault="002C65B7" w:rsidP="00B77F30">
      <w:pPr>
        <w:numPr>
          <w:ilvl w:val="0"/>
          <w:numId w:val="7"/>
        </w:numPr>
        <w:spacing w:after="120" w:line="240" w:lineRule="atLeast"/>
        <w:contextualSpacing/>
        <w:jc w:val="both"/>
        <w:rPr>
          <w:rFonts w:eastAsia="Calibri"/>
          <w:sz w:val="28"/>
          <w:szCs w:val="28"/>
        </w:rPr>
      </w:pPr>
      <w:r w:rsidRPr="0012199A">
        <w:rPr>
          <w:rFonts w:eastAsia="Calibri"/>
          <w:sz w:val="28"/>
          <w:szCs w:val="28"/>
        </w:rPr>
        <w:t xml:space="preserve">Автор и повествователь. </w:t>
      </w:r>
    </w:p>
    <w:p w14:paraId="25BD3472" w14:textId="77777777" w:rsidR="002C65B7" w:rsidRPr="0012199A" w:rsidRDefault="002C65B7" w:rsidP="00B77F30">
      <w:pPr>
        <w:numPr>
          <w:ilvl w:val="0"/>
          <w:numId w:val="7"/>
        </w:numPr>
        <w:spacing w:after="120" w:line="240" w:lineRule="atLeast"/>
        <w:contextualSpacing/>
        <w:jc w:val="both"/>
        <w:rPr>
          <w:rFonts w:eastAsia="Calibri"/>
          <w:sz w:val="28"/>
          <w:szCs w:val="28"/>
        </w:rPr>
      </w:pPr>
      <w:r w:rsidRPr="0012199A">
        <w:rPr>
          <w:rFonts w:eastAsia="Calibri"/>
          <w:sz w:val="28"/>
          <w:szCs w:val="28"/>
        </w:rPr>
        <w:t>Виды повествования и образ повествователя (повествование от первого, третьего лица, несобственно-прямая речь, стилизация, имитация, сказ, персонификация).</w:t>
      </w:r>
    </w:p>
    <w:p w14:paraId="6691CF48" w14:textId="77777777" w:rsidR="002C65B7" w:rsidRPr="0012199A" w:rsidRDefault="002C65B7" w:rsidP="00B77F30">
      <w:pPr>
        <w:numPr>
          <w:ilvl w:val="0"/>
          <w:numId w:val="7"/>
        </w:numPr>
        <w:spacing w:after="120" w:line="240" w:lineRule="atLeast"/>
        <w:contextualSpacing/>
        <w:jc w:val="both"/>
        <w:rPr>
          <w:rFonts w:eastAsia="Calibri"/>
          <w:sz w:val="28"/>
          <w:szCs w:val="28"/>
        </w:rPr>
      </w:pPr>
      <w:r w:rsidRPr="0012199A">
        <w:rPr>
          <w:rFonts w:eastAsia="Calibri"/>
          <w:sz w:val="28"/>
          <w:szCs w:val="28"/>
        </w:rPr>
        <w:t xml:space="preserve"> </w:t>
      </w:r>
      <w:r w:rsidRPr="0012199A">
        <w:rPr>
          <w:rFonts w:eastAsia="Calibri"/>
          <w:b/>
          <w:sz w:val="28"/>
          <w:szCs w:val="28"/>
        </w:rPr>
        <w:t xml:space="preserve"> </w:t>
      </w:r>
      <w:r w:rsidRPr="0012199A">
        <w:rPr>
          <w:rFonts w:eastAsia="Calibri"/>
          <w:sz w:val="28"/>
          <w:szCs w:val="28"/>
        </w:rPr>
        <w:t xml:space="preserve">Стихотворная и прозаическая речь. Критерии различия. </w:t>
      </w:r>
    </w:p>
    <w:p w14:paraId="02C9DD25" w14:textId="77777777" w:rsidR="002C65B7" w:rsidRPr="0012199A" w:rsidRDefault="002C65B7" w:rsidP="00B77F30">
      <w:pPr>
        <w:numPr>
          <w:ilvl w:val="0"/>
          <w:numId w:val="7"/>
        </w:numPr>
        <w:spacing w:after="120" w:line="240" w:lineRule="atLeast"/>
        <w:contextualSpacing/>
        <w:jc w:val="both"/>
        <w:rPr>
          <w:rFonts w:eastAsia="Calibri"/>
          <w:sz w:val="28"/>
          <w:szCs w:val="28"/>
        </w:rPr>
      </w:pPr>
      <w:r w:rsidRPr="0012199A">
        <w:rPr>
          <w:rFonts w:eastAsia="Calibri"/>
          <w:sz w:val="28"/>
          <w:szCs w:val="28"/>
        </w:rPr>
        <w:t xml:space="preserve">Краткая характеристика различных систем стихосложения. </w:t>
      </w:r>
    </w:p>
    <w:p w14:paraId="15357BB5" w14:textId="77777777" w:rsidR="002C65B7" w:rsidRPr="0012199A" w:rsidRDefault="002C65B7" w:rsidP="00B77F30">
      <w:pPr>
        <w:numPr>
          <w:ilvl w:val="0"/>
          <w:numId w:val="7"/>
        </w:numPr>
        <w:spacing w:after="120" w:line="240" w:lineRule="atLeast"/>
        <w:contextualSpacing/>
        <w:jc w:val="both"/>
        <w:rPr>
          <w:rFonts w:eastAsia="Calibri"/>
          <w:sz w:val="28"/>
          <w:szCs w:val="28"/>
        </w:rPr>
      </w:pPr>
      <w:r w:rsidRPr="0012199A">
        <w:rPr>
          <w:rFonts w:eastAsia="Calibri"/>
          <w:sz w:val="28"/>
          <w:szCs w:val="28"/>
        </w:rPr>
        <w:t xml:space="preserve">Фонетические средства организации текста и создания художественного образа: аллитерация, ассонанс, ономатопея, рифма. </w:t>
      </w:r>
    </w:p>
    <w:p w14:paraId="3FD78920" w14:textId="77777777" w:rsidR="002C65B7" w:rsidRPr="0012199A" w:rsidRDefault="002C65B7" w:rsidP="00B77F30">
      <w:pPr>
        <w:numPr>
          <w:ilvl w:val="0"/>
          <w:numId w:val="7"/>
        </w:numPr>
        <w:spacing w:after="120" w:line="240" w:lineRule="atLeast"/>
        <w:contextualSpacing/>
        <w:jc w:val="both"/>
        <w:rPr>
          <w:rFonts w:eastAsia="Calibri"/>
          <w:sz w:val="28"/>
          <w:szCs w:val="28"/>
        </w:rPr>
      </w:pPr>
      <w:r w:rsidRPr="0012199A">
        <w:rPr>
          <w:rFonts w:eastAsia="Calibri"/>
          <w:sz w:val="28"/>
          <w:szCs w:val="28"/>
        </w:rPr>
        <w:t xml:space="preserve">Строфы, основные виды строф. </w:t>
      </w:r>
    </w:p>
    <w:p w14:paraId="4AB46E36" w14:textId="77777777" w:rsidR="002C65B7" w:rsidRPr="0012199A" w:rsidRDefault="002C65B7" w:rsidP="00B77F30">
      <w:pPr>
        <w:numPr>
          <w:ilvl w:val="0"/>
          <w:numId w:val="7"/>
        </w:numPr>
        <w:spacing w:after="120" w:line="240" w:lineRule="atLeast"/>
        <w:contextualSpacing/>
        <w:jc w:val="both"/>
        <w:rPr>
          <w:rFonts w:eastAsia="Calibri"/>
          <w:sz w:val="28"/>
          <w:szCs w:val="28"/>
        </w:rPr>
      </w:pPr>
      <w:r w:rsidRPr="0012199A">
        <w:rPr>
          <w:rFonts w:eastAsia="Calibri"/>
          <w:sz w:val="28"/>
          <w:szCs w:val="28"/>
        </w:rPr>
        <w:t xml:space="preserve">Формализованные строфические жанры. </w:t>
      </w:r>
    </w:p>
    <w:p w14:paraId="06F4E271" w14:textId="77777777" w:rsidR="002C65B7" w:rsidRPr="0012199A" w:rsidRDefault="002C65B7" w:rsidP="00B77F30">
      <w:pPr>
        <w:numPr>
          <w:ilvl w:val="0"/>
          <w:numId w:val="7"/>
        </w:numPr>
        <w:spacing w:after="120" w:line="240" w:lineRule="atLeast"/>
        <w:contextualSpacing/>
        <w:jc w:val="both"/>
        <w:rPr>
          <w:rFonts w:eastAsia="Calibri"/>
          <w:sz w:val="28"/>
          <w:szCs w:val="28"/>
        </w:rPr>
      </w:pPr>
      <w:r w:rsidRPr="0012199A">
        <w:rPr>
          <w:rFonts w:eastAsia="Calibri"/>
          <w:sz w:val="28"/>
          <w:szCs w:val="28"/>
        </w:rPr>
        <w:t xml:space="preserve">Синтаксические средства создания художественного образа. </w:t>
      </w:r>
    </w:p>
    <w:p w14:paraId="7B9FADD6" w14:textId="2B33B818" w:rsidR="003A09E4" w:rsidRDefault="002C65B7" w:rsidP="00B77F30">
      <w:pPr>
        <w:numPr>
          <w:ilvl w:val="0"/>
          <w:numId w:val="7"/>
        </w:numPr>
        <w:spacing w:after="120" w:line="240" w:lineRule="atLeast"/>
        <w:contextualSpacing/>
        <w:jc w:val="both"/>
        <w:rPr>
          <w:rFonts w:eastAsia="Calibri"/>
          <w:sz w:val="28"/>
          <w:szCs w:val="28"/>
        </w:rPr>
      </w:pPr>
      <w:r w:rsidRPr="0012199A">
        <w:rPr>
          <w:rFonts w:eastAsia="Calibri"/>
          <w:sz w:val="28"/>
          <w:szCs w:val="28"/>
        </w:rPr>
        <w:t>Троп и его функции. Виды тропов.</w:t>
      </w:r>
    </w:p>
    <w:p w14:paraId="7A2A404A" w14:textId="77777777" w:rsidR="00097004" w:rsidRPr="0012199A" w:rsidRDefault="00097004" w:rsidP="00097004">
      <w:pPr>
        <w:spacing w:after="120" w:line="240" w:lineRule="atLeast"/>
        <w:contextualSpacing/>
        <w:jc w:val="both"/>
        <w:rPr>
          <w:rFonts w:eastAsia="Calibri"/>
          <w:sz w:val="28"/>
          <w:szCs w:val="28"/>
        </w:rPr>
      </w:pPr>
    </w:p>
    <w:p w14:paraId="37DCF210" w14:textId="77777777" w:rsidR="003A09E4" w:rsidRPr="0012199A" w:rsidRDefault="003A09E4" w:rsidP="003A09E4">
      <w:pPr>
        <w:tabs>
          <w:tab w:val="num" w:pos="644"/>
        </w:tabs>
        <w:spacing w:line="240" w:lineRule="atLeast"/>
        <w:ind w:left="786"/>
        <w:contextualSpacing/>
        <w:jc w:val="center"/>
        <w:rPr>
          <w:rFonts w:eastAsia="Calibri"/>
          <w:b/>
          <w:sz w:val="28"/>
          <w:szCs w:val="28"/>
        </w:rPr>
      </w:pPr>
      <w:r w:rsidRPr="0012199A">
        <w:rPr>
          <w:rFonts w:eastAsia="Calibri"/>
          <w:b/>
          <w:sz w:val="28"/>
          <w:szCs w:val="28"/>
        </w:rPr>
        <w:lastRenderedPageBreak/>
        <w:t>Литература:</w:t>
      </w:r>
    </w:p>
    <w:p w14:paraId="323F2B73" w14:textId="77777777" w:rsidR="003A09E4" w:rsidRPr="0012199A" w:rsidRDefault="003A09E4" w:rsidP="003A09E4">
      <w:pPr>
        <w:tabs>
          <w:tab w:val="num" w:pos="644"/>
        </w:tabs>
        <w:spacing w:line="240" w:lineRule="atLeast"/>
        <w:ind w:left="786"/>
        <w:contextualSpacing/>
        <w:jc w:val="both"/>
        <w:rPr>
          <w:rFonts w:eastAsia="Calibri"/>
          <w:b/>
          <w:sz w:val="28"/>
          <w:szCs w:val="28"/>
        </w:rPr>
      </w:pPr>
    </w:p>
    <w:p w14:paraId="3C72BA3D" w14:textId="77777777" w:rsidR="003A09E4" w:rsidRPr="0012199A" w:rsidRDefault="003A09E4" w:rsidP="00B77F30">
      <w:pPr>
        <w:pStyle w:val="ae"/>
        <w:numPr>
          <w:ilvl w:val="0"/>
          <w:numId w:val="12"/>
        </w:numPr>
        <w:contextualSpacing/>
        <w:jc w:val="both"/>
        <w:rPr>
          <w:sz w:val="28"/>
          <w:szCs w:val="28"/>
        </w:rPr>
      </w:pPr>
      <w:r w:rsidRPr="0012199A">
        <w:rPr>
          <w:sz w:val="28"/>
          <w:szCs w:val="28"/>
        </w:rPr>
        <w:t xml:space="preserve">Акаткин В.М., Копылов Н.И. Терминологический минимум студента-филолога. Учебно-методическое пособие по курсу «Введение в литературоведение». Воронеж, Изд. ВГУ, 2005. </w:t>
      </w:r>
    </w:p>
    <w:p w14:paraId="185F7960" w14:textId="77777777" w:rsidR="003A09E4" w:rsidRPr="0012199A" w:rsidRDefault="003A09E4" w:rsidP="00B77F30">
      <w:pPr>
        <w:pStyle w:val="ae"/>
        <w:numPr>
          <w:ilvl w:val="0"/>
          <w:numId w:val="12"/>
        </w:numPr>
        <w:contextualSpacing/>
        <w:jc w:val="both"/>
        <w:rPr>
          <w:sz w:val="28"/>
          <w:szCs w:val="28"/>
        </w:rPr>
      </w:pPr>
      <w:r w:rsidRPr="0012199A">
        <w:rPr>
          <w:sz w:val="28"/>
          <w:szCs w:val="28"/>
        </w:rPr>
        <w:t>Бабенко Л.Г. Лингвистический анализ художественного текста. Теория и практика: Учебник. Практикум. М., 2003.</w:t>
      </w:r>
    </w:p>
    <w:p w14:paraId="21C008BB" w14:textId="77777777" w:rsidR="003A09E4" w:rsidRPr="0012199A" w:rsidRDefault="003A09E4" w:rsidP="00B77F30">
      <w:pPr>
        <w:pStyle w:val="ae"/>
        <w:numPr>
          <w:ilvl w:val="0"/>
          <w:numId w:val="12"/>
        </w:numPr>
        <w:tabs>
          <w:tab w:val="center" w:pos="4153"/>
          <w:tab w:val="right" w:pos="8306"/>
        </w:tabs>
        <w:jc w:val="both"/>
        <w:rPr>
          <w:sz w:val="28"/>
          <w:szCs w:val="28"/>
        </w:rPr>
      </w:pPr>
      <w:r w:rsidRPr="0012199A">
        <w:rPr>
          <w:sz w:val="28"/>
          <w:szCs w:val="28"/>
        </w:rPr>
        <w:t>Введение в литературоведение: Хрестоматия / Под ред. П.А. Николаева, А.Я. Эльсанек. М., 2006.</w:t>
      </w:r>
    </w:p>
    <w:p w14:paraId="5F1BB1E4" w14:textId="77777777" w:rsidR="003A09E4" w:rsidRPr="0012199A" w:rsidRDefault="003A09E4" w:rsidP="00B77F30">
      <w:pPr>
        <w:pStyle w:val="ae"/>
        <w:numPr>
          <w:ilvl w:val="0"/>
          <w:numId w:val="12"/>
        </w:numPr>
        <w:contextualSpacing/>
        <w:jc w:val="both"/>
        <w:rPr>
          <w:sz w:val="28"/>
          <w:szCs w:val="28"/>
        </w:rPr>
      </w:pPr>
      <w:r w:rsidRPr="0012199A">
        <w:rPr>
          <w:sz w:val="28"/>
          <w:szCs w:val="28"/>
        </w:rPr>
        <w:t>Волков И.Ф. Теория литературы: Учебное пос.для студентов и преподавателей / И. Ф. Волков. М., 1995.</w:t>
      </w:r>
    </w:p>
    <w:p w14:paraId="44846E5D" w14:textId="77777777" w:rsidR="003A09E4" w:rsidRPr="0012199A" w:rsidRDefault="003A09E4" w:rsidP="00B77F30">
      <w:pPr>
        <w:pStyle w:val="ae"/>
        <w:numPr>
          <w:ilvl w:val="0"/>
          <w:numId w:val="12"/>
        </w:numPr>
        <w:tabs>
          <w:tab w:val="center" w:pos="4153"/>
          <w:tab w:val="right" w:pos="8306"/>
        </w:tabs>
        <w:jc w:val="both"/>
        <w:rPr>
          <w:sz w:val="28"/>
          <w:szCs w:val="28"/>
        </w:rPr>
      </w:pPr>
      <w:r w:rsidRPr="0012199A">
        <w:rPr>
          <w:sz w:val="28"/>
          <w:szCs w:val="28"/>
        </w:rPr>
        <w:t>Есин А.Б. Литературоведение. Культурология: Избранные труды. М., 2002.</w:t>
      </w:r>
    </w:p>
    <w:p w14:paraId="278ACD43" w14:textId="77777777" w:rsidR="003A09E4" w:rsidRPr="0012199A" w:rsidRDefault="003A09E4" w:rsidP="00B77F30">
      <w:pPr>
        <w:pStyle w:val="ae"/>
        <w:numPr>
          <w:ilvl w:val="0"/>
          <w:numId w:val="12"/>
        </w:numPr>
        <w:tabs>
          <w:tab w:val="center" w:pos="4153"/>
          <w:tab w:val="right" w:pos="8306"/>
        </w:tabs>
        <w:jc w:val="both"/>
        <w:rPr>
          <w:sz w:val="28"/>
          <w:szCs w:val="28"/>
        </w:rPr>
      </w:pPr>
      <w:r w:rsidRPr="0012199A">
        <w:rPr>
          <w:sz w:val="28"/>
          <w:szCs w:val="28"/>
        </w:rPr>
        <w:t>Есин А.Б. Литературоведение. Культурология: Избранные труды. М., 2002.</w:t>
      </w:r>
    </w:p>
    <w:p w14:paraId="12F15743" w14:textId="77777777" w:rsidR="003A09E4" w:rsidRPr="0012199A" w:rsidRDefault="003A09E4" w:rsidP="00B77F30">
      <w:pPr>
        <w:pStyle w:val="ae"/>
        <w:numPr>
          <w:ilvl w:val="0"/>
          <w:numId w:val="12"/>
        </w:numPr>
        <w:tabs>
          <w:tab w:val="center" w:pos="4153"/>
          <w:tab w:val="right" w:pos="8306"/>
        </w:tabs>
        <w:jc w:val="both"/>
        <w:rPr>
          <w:sz w:val="28"/>
          <w:szCs w:val="28"/>
        </w:rPr>
      </w:pPr>
      <w:r w:rsidRPr="0012199A">
        <w:rPr>
          <w:sz w:val="28"/>
          <w:szCs w:val="28"/>
        </w:rPr>
        <w:t>Жирмунский В.М. Введение в литературоведение. СПб., 1996.</w:t>
      </w:r>
    </w:p>
    <w:p w14:paraId="4FAD6999" w14:textId="77777777" w:rsidR="003A09E4" w:rsidRPr="0012199A" w:rsidRDefault="003A09E4" w:rsidP="00B77F30">
      <w:pPr>
        <w:pStyle w:val="ae"/>
        <w:numPr>
          <w:ilvl w:val="0"/>
          <w:numId w:val="12"/>
        </w:numPr>
        <w:tabs>
          <w:tab w:val="center" w:pos="4153"/>
          <w:tab w:val="right" w:pos="8306"/>
        </w:tabs>
        <w:jc w:val="both"/>
        <w:rPr>
          <w:sz w:val="28"/>
          <w:szCs w:val="28"/>
        </w:rPr>
      </w:pPr>
      <w:r w:rsidRPr="0012199A">
        <w:rPr>
          <w:sz w:val="28"/>
          <w:szCs w:val="28"/>
        </w:rPr>
        <w:t>Жирмунский В.М. Введение в литературоведение. СПб., 1996.</w:t>
      </w:r>
    </w:p>
    <w:p w14:paraId="4AB8FEA1" w14:textId="77777777" w:rsidR="003A09E4" w:rsidRPr="0012199A" w:rsidRDefault="003A09E4" w:rsidP="00B77F30">
      <w:pPr>
        <w:pStyle w:val="ae"/>
        <w:numPr>
          <w:ilvl w:val="0"/>
          <w:numId w:val="12"/>
        </w:numPr>
        <w:contextualSpacing/>
        <w:jc w:val="both"/>
        <w:rPr>
          <w:sz w:val="28"/>
          <w:szCs w:val="28"/>
        </w:rPr>
      </w:pPr>
      <w:r w:rsidRPr="0012199A">
        <w:rPr>
          <w:sz w:val="28"/>
          <w:szCs w:val="28"/>
        </w:rPr>
        <w:t>Купина Н.А. Филологический анализ художественного текста: Практикум / Н.А. Купина, Н.А. Николина. М., 2003.</w:t>
      </w:r>
    </w:p>
    <w:p w14:paraId="360D3D7B" w14:textId="77777777" w:rsidR="003A09E4" w:rsidRPr="0012199A" w:rsidRDefault="003A09E4" w:rsidP="00B77F30">
      <w:pPr>
        <w:pStyle w:val="ae"/>
        <w:numPr>
          <w:ilvl w:val="0"/>
          <w:numId w:val="12"/>
        </w:numPr>
        <w:contextualSpacing/>
        <w:jc w:val="both"/>
        <w:rPr>
          <w:sz w:val="28"/>
          <w:szCs w:val="28"/>
        </w:rPr>
      </w:pPr>
      <w:r w:rsidRPr="0012199A">
        <w:rPr>
          <w:sz w:val="28"/>
          <w:szCs w:val="28"/>
        </w:rPr>
        <w:t>Николина Н.А. Филологический анализ текста. М., 2003.</w:t>
      </w:r>
    </w:p>
    <w:p w14:paraId="34FC6D1A" w14:textId="77777777" w:rsidR="003A09E4" w:rsidRPr="0012199A" w:rsidRDefault="003A09E4" w:rsidP="00B77F30">
      <w:pPr>
        <w:pStyle w:val="ae"/>
        <w:numPr>
          <w:ilvl w:val="0"/>
          <w:numId w:val="12"/>
        </w:numPr>
        <w:tabs>
          <w:tab w:val="center" w:pos="4153"/>
          <w:tab w:val="right" w:pos="8306"/>
        </w:tabs>
        <w:jc w:val="both"/>
        <w:rPr>
          <w:sz w:val="28"/>
          <w:szCs w:val="28"/>
        </w:rPr>
      </w:pPr>
      <w:r w:rsidRPr="0012199A">
        <w:rPr>
          <w:sz w:val="28"/>
          <w:szCs w:val="28"/>
        </w:rPr>
        <w:t>Основы литературоведения / Под общ.ред.В.П.Мещерякова. М., 2000.</w:t>
      </w:r>
    </w:p>
    <w:p w14:paraId="52F25AFB" w14:textId="77777777" w:rsidR="003A09E4" w:rsidRPr="0012199A" w:rsidRDefault="003A09E4" w:rsidP="00B77F30">
      <w:pPr>
        <w:pStyle w:val="ae"/>
        <w:numPr>
          <w:ilvl w:val="0"/>
          <w:numId w:val="12"/>
        </w:numPr>
        <w:tabs>
          <w:tab w:val="center" w:pos="4153"/>
          <w:tab w:val="right" w:pos="8306"/>
        </w:tabs>
        <w:jc w:val="both"/>
        <w:rPr>
          <w:sz w:val="28"/>
          <w:szCs w:val="28"/>
        </w:rPr>
      </w:pPr>
      <w:r w:rsidRPr="0012199A">
        <w:rPr>
          <w:sz w:val="28"/>
          <w:szCs w:val="28"/>
        </w:rPr>
        <w:t>Основы литературоведения / Под общ.ред.В.П.Мещерякова. М., 2000.</w:t>
      </w:r>
    </w:p>
    <w:p w14:paraId="36993589" w14:textId="77777777" w:rsidR="003A09E4" w:rsidRPr="0012199A" w:rsidRDefault="003A09E4" w:rsidP="00B77F30">
      <w:pPr>
        <w:pStyle w:val="ae"/>
        <w:numPr>
          <w:ilvl w:val="0"/>
          <w:numId w:val="12"/>
        </w:numPr>
        <w:tabs>
          <w:tab w:val="center" w:pos="4153"/>
          <w:tab w:val="right" w:pos="8306"/>
        </w:tabs>
        <w:jc w:val="both"/>
        <w:rPr>
          <w:sz w:val="28"/>
          <w:szCs w:val="28"/>
        </w:rPr>
      </w:pPr>
      <w:r w:rsidRPr="0012199A">
        <w:rPr>
          <w:sz w:val="28"/>
          <w:szCs w:val="28"/>
        </w:rPr>
        <w:t>Фарино, Ежи  Введение в литературоведение: Учеб. пособ. СПб., 2004.</w:t>
      </w:r>
    </w:p>
    <w:p w14:paraId="2EA7A741" w14:textId="77777777" w:rsidR="003A09E4" w:rsidRPr="0012199A" w:rsidRDefault="003A09E4" w:rsidP="00B77F30">
      <w:pPr>
        <w:pStyle w:val="ae"/>
        <w:numPr>
          <w:ilvl w:val="0"/>
          <w:numId w:val="12"/>
        </w:numPr>
        <w:tabs>
          <w:tab w:val="center" w:pos="4153"/>
          <w:tab w:val="right" w:pos="8306"/>
        </w:tabs>
        <w:jc w:val="both"/>
        <w:rPr>
          <w:sz w:val="28"/>
          <w:szCs w:val="28"/>
        </w:rPr>
      </w:pPr>
      <w:r w:rsidRPr="0012199A">
        <w:rPr>
          <w:sz w:val="28"/>
          <w:szCs w:val="28"/>
        </w:rPr>
        <w:t>Фарино, Ежи  Введение в литературоведение: Учеб. пособ. СПб., 2004.</w:t>
      </w:r>
    </w:p>
    <w:p w14:paraId="70C84453" w14:textId="77777777" w:rsidR="003A09E4" w:rsidRPr="0012199A" w:rsidRDefault="003A09E4" w:rsidP="00B77F30">
      <w:pPr>
        <w:pStyle w:val="ae"/>
        <w:numPr>
          <w:ilvl w:val="0"/>
          <w:numId w:val="12"/>
        </w:numPr>
        <w:contextualSpacing/>
        <w:jc w:val="both"/>
        <w:rPr>
          <w:sz w:val="28"/>
          <w:szCs w:val="28"/>
        </w:rPr>
      </w:pPr>
      <w:r w:rsidRPr="0012199A">
        <w:rPr>
          <w:sz w:val="28"/>
          <w:szCs w:val="28"/>
        </w:rPr>
        <w:t>Федотов О.И. Основы теории литературы: Учеб. пособие: В 2-х ч. М., 2003.</w:t>
      </w:r>
    </w:p>
    <w:p w14:paraId="4DF20A94" w14:textId="77777777" w:rsidR="003A09E4" w:rsidRPr="0012199A" w:rsidRDefault="003A09E4" w:rsidP="00B77F30">
      <w:pPr>
        <w:pStyle w:val="ae"/>
        <w:numPr>
          <w:ilvl w:val="0"/>
          <w:numId w:val="12"/>
        </w:numPr>
        <w:spacing w:line="276" w:lineRule="auto"/>
        <w:contextualSpacing/>
        <w:jc w:val="both"/>
        <w:rPr>
          <w:sz w:val="28"/>
          <w:szCs w:val="28"/>
        </w:rPr>
      </w:pPr>
      <w:r w:rsidRPr="0012199A">
        <w:rPr>
          <w:sz w:val="28"/>
          <w:szCs w:val="28"/>
        </w:rPr>
        <w:t xml:space="preserve">Чернец Л.В. Введение в литературоведение. 3-е изд,, испр. и доп.- М.: </w:t>
      </w:r>
      <w:r w:rsidRPr="0012199A">
        <w:rPr>
          <w:sz w:val="28"/>
          <w:szCs w:val="28"/>
          <w:lang w:val="en-US"/>
        </w:rPr>
        <w:t>Academia</w:t>
      </w:r>
      <w:r w:rsidRPr="0012199A">
        <w:rPr>
          <w:sz w:val="28"/>
          <w:szCs w:val="28"/>
        </w:rPr>
        <w:t>, 2010.</w:t>
      </w:r>
    </w:p>
    <w:p w14:paraId="598CB54B" w14:textId="77777777" w:rsidR="003A09E4" w:rsidRPr="0012199A" w:rsidRDefault="003A09E4" w:rsidP="00B77F30">
      <w:pPr>
        <w:pStyle w:val="ae"/>
        <w:numPr>
          <w:ilvl w:val="0"/>
          <w:numId w:val="12"/>
        </w:numPr>
        <w:contextualSpacing/>
        <w:jc w:val="both"/>
        <w:rPr>
          <w:sz w:val="28"/>
          <w:szCs w:val="28"/>
        </w:rPr>
      </w:pPr>
      <w:r w:rsidRPr="0012199A">
        <w:rPr>
          <w:sz w:val="28"/>
          <w:szCs w:val="28"/>
        </w:rPr>
        <w:t>Хализев В .Е.  Теория литературы. М., 2002.</w:t>
      </w:r>
    </w:p>
    <w:p w14:paraId="0613DCCF" w14:textId="77777777" w:rsidR="003A09E4" w:rsidRPr="0012199A" w:rsidRDefault="003A09E4" w:rsidP="00B77F30">
      <w:pPr>
        <w:pStyle w:val="ae"/>
        <w:numPr>
          <w:ilvl w:val="0"/>
          <w:numId w:val="12"/>
        </w:numPr>
        <w:spacing w:line="276" w:lineRule="auto"/>
        <w:contextualSpacing/>
        <w:jc w:val="both"/>
        <w:rPr>
          <w:sz w:val="28"/>
          <w:szCs w:val="28"/>
        </w:rPr>
      </w:pPr>
      <w:r w:rsidRPr="0012199A">
        <w:rPr>
          <w:sz w:val="28"/>
          <w:szCs w:val="28"/>
        </w:rPr>
        <w:t xml:space="preserve">Хализев В.Е., Чернец Л.В., Эсалнек А.Я. Введение в литературоведение. Изд. Высшая школа, 2006. </w:t>
      </w:r>
    </w:p>
    <w:p w14:paraId="430AAD84" w14:textId="77777777" w:rsidR="003A09E4" w:rsidRPr="0012199A" w:rsidRDefault="003A09E4" w:rsidP="00B77F30">
      <w:pPr>
        <w:pStyle w:val="ae"/>
        <w:numPr>
          <w:ilvl w:val="0"/>
          <w:numId w:val="12"/>
        </w:numPr>
        <w:spacing w:line="276" w:lineRule="auto"/>
        <w:contextualSpacing/>
        <w:jc w:val="both"/>
        <w:rPr>
          <w:sz w:val="28"/>
          <w:szCs w:val="28"/>
        </w:rPr>
      </w:pPr>
      <w:r w:rsidRPr="0012199A">
        <w:rPr>
          <w:sz w:val="28"/>
          <w:szCs w:val="28"/>
        </w:rPr>
        <w:t xml:space="preserve">Чернец Л.В., Эсалнек А.Я. Введение в литературоведение. Хрестоматия. Учебное пособие. Изд. Высшая школа, 2006. </w:t>
      </w:r>
    </w:p>
    <w:p w14:paraId="0BAF8343" w14:textId="77777777" w:rsidR="003A09E4" w:rsidRPr="0012199A" w:rsidRDefault="003A09E4" w:rsidP="003A09E4">
      <w:pPr>
        <w:spacing w:after="120" w:line="240" w:lineRule="atLeast"/>
        <w:ind w:left="720"/>
        <w:contextualSpacing/>
        <w:jc w:val="both"/>
        <w:rPr>
          <w:rFonts w:eastAsia="Calibri"/>
          <w:sz w:val="28"/>
          <w:szCs w:val="28"/>
        </w:rPr>
      </w:pPr>
    </w:p>
    <w:p w14:paraId="674B60CD" w14:textId="77777777" w:rsidR="002C65B7" w:rsidRPr="0012199A" w:rsidRDefault="002C65B7" w:rsidP="002C65B7">
      <w:pPr>
        <w:spacing w:after="120" w:line="240" w:lineRule="atLeast"/>
        <w:ind w:left="720"/>
        <w:contextualSpacing/>
        <w:jc w:val="both"/>
        <w:rPr>
          <w:rFonts w:eastAsia="Calibri"/>
          <w:sz w:val="28"/>
          <w:szCs w:val="28"/>
        </w:rPr>
      </w:pPr>
    </w:p>
    <w:p w14:paraId="51CD92E8" w14:textId="77777777" w:rsidR="002C65B7" w:rsidRPr="0012199A" w:rsidRDefault="002C65B7" w:rsidP="00B77F30">
      <w:pPr>
        <w:numPr>
          <w:ilvl w:val="0"/>
          <w:numId w:val="5"/>
        </w:numPr>
        <w:spacing w:after="120" w:line="240" w:lineRule="atLeast"/>
        <w:contextualSpacing/>
        <w:jc w:val="both"/>
        <w:rPr>
          <w:rFonts w:eastAsia="Calibri"/>
          <w:b/>
          <w:sz w:val="28"/>
          <w:szCs w:val="28"/>
        </w:rPr>
      </w:pPr>
      <w:r w:rsidRPr="0012199A">
        <w:rPr>
          <w:rFonts w:eastAsia="Calibri"/>
          <w:b/>
          <w:sz w:val="28"/>
          <w:szCs w:val="28"/>
        </w:rPr>
        <w:t xml:space="preserve">Изображенный мир художественного произведения. </w:t>
      </w:r>
    </w:p>
    <w:p w14:paraId="5689A07A" w14:textId="77777777" w:rsidR="00F37330" w:rsidRPr="0012199A" w:rsidRDefault="00F37330" w:rsidP="00F37330">
      <w:pPr>
        <w:spacing w:after="120" w:line="240" w:lineRule="atLeast"/>
        <w:ind w:left="1080"/>
        <w:contextualSpacing/>
        <w:jc w:val="both"/>
        <w:rPr>
          <w:rFonts w:eastAsia="Calibri"/>
          <w:b/>
          <w:sz w:val="28"/>
          <w:szCs w:val="28"/>
        </w:rPr>
      </w:pPr>
    </w:p>
    <w:p w14:paraId="78DE4C1F" w14:textId="77777777" w:rsidR="002C65B7" w:rsidRPr="0012199A" w:rsidRDefault="002C65B7" w:rsidP="00B77F30">
      <w:pPr>
        <w:numPr>
          <w:ilvl w:val="0"/>
          <w:numId w:val="8"/>
        </w:numPr>
        <w:spacing w:after="120" w:line="240" w:lineRule="atLeast"/>
        <w:contextualSpacing/>
        <w:jc w:val="both"/>
        <w:rPr>
          <w:rFonts w:eastAsia="Calibri"/>
          <w:b/>
          <w:sz w:val="28"/>
          <w:szCs w:val="28"/>
        </w:rPr>
      </w:pPr>
      <w:r w:rsidRPr="0012199A">
        <w:rPr>
          <w:rFonts w:eastAsia="Calibri"/>
          <w:sz w:val="28"/>
          <w:szCs w:val="28"/>
        </w:rPr>
        <w:t xml:space="preserve">Специфика литературного изображения рукотворного /овеществлённого/ пространства и материальных предметов. </w:t>
      </w:r>
    </w:p>
    <w:p w14:paraId="031B3F5F" w14:textId="77777777" w:rsidR="002C65B7" w:rsidRPr="0012199A" w:rsidRDefault="002C65B7" w:rsidP="00B77F30">
      <w:pPr>
        <w:numPr>
          <w:ilvl w:val="0"/>
          <w:numId w:val="8"/>
        </w:numPr>
        <w:spacing w:after="120" w:line="240" w:lineRule="atLeast"/>
        <w:contextualSpacing/>
        <w:jc w:val="both"/>
        <w:rPr>
          <w:rFonts w:eastAsia="Calibri"/>
          <w:b/>
          <w:sz w:val="28"/>
          <w:szCs w:val="28"/>
        </w:rPr>
      </w:pPr>
      <w:r w:rsidRPr="0012199A">
        <w:rPr>
          <w:rFonts w:eastAsia="Calibri"/>
          <w:sz w:val="28"/>
          <w:szCs w:val="28"/>
        </w:rPr>
        <w:lastRenderedPageBreak/>
        <w:t xml:space="preserve">Структура изображенного мира. </w:t>
      </w:r>
    </w:p>
    <w:p w14:paraId="475AC799" w14:textId="77777777" w:rsidR="002C65B7" w:rsidRPr="0012199A" w:rsidRDefault="002C65B7" w:rsidP="00B77F30">
      <w:pPr>
        <w:numPr>
          <w:ilvl w:val="0"/>
          <w:numId w:val="8"/>
        </w:numPr>
        <w:spacing w:after="120" w:line="240" w:lineRule="atLeast"/>
        <w:contextualSpacing/>
        <w:jc w:val="both"/>
        <w:rPr>
          <w:rFonts w:eastAsia="Calibri"/>
          <w:b/>
          <w:sz w:val="28"/>
          <w:szCs w:val="28"/>
        </w:rPr>
      </w:pPr>
      <w:r w:rsidRPr="0012199A">
        <w:rPr>
          <w:rFonts w:eastAsia="Calibri"/>
          <w:sz w:val="28"/>
          <w:szCs w:val="28"/>
        </w:rPr>
        <w:t xml:space="preserve">Портрет в литературе. </w:t>
      </w:r>
    </w:p>
    <w:p w14:paraId="00A8193F" w14:textId="77777777" w:rsidR="002C65B7" w:rsidRPr="0012199A" w:rsidRDefault="002C65B7" w:rsidP="00B77F30">
      <w:pPr>
        <w:numPr>
          <w:ilvl w:val="0"/>
          <w:numId w:val="8"/>
        </w:numPr>
        <w:spacing w:after="120" w:line="240" w:lineRule="atLeast"/>
        <w:contextualSpacing/>
        <w:jc w:val="both"/>
        <w:rPr>
          <w:rFonts w:eastAsia="Calibri"/>
          <w:b/>
          <w:sz w:val="28"/>
          <w:szCs w:val="28"/>
        </w:rPr>
      </w:pPr>
      <w:r w:rsidRPr="0012199A">
        <w:rPr>
          <w:rFonts w:eastAsia="Calibri"/>
          <w:sz w:val="28"/>
          <w:szCs w:val="28"/>
        </w:rPr>
        <w:t xml:space="preserve">Типы изображений с точки зрения их эстетического, эмоционального, духовного наполнения и техники исполнения. </w:t>
      </w:r>
    </w:p>
    <w:p w14:paraId="4BDD3624" w14:textId="77777777" w:rsidR="002C65B7" w:rsidRPr="0012199A" w:rsidRDefault="002C65B7" w:rsidP="00B77F30">
      <w:pPr>
        <w:numPr>
          <w:ilvl w:val="0"/>
          <w:numId w:val="8"/>
        </w:numPr>
        <w:spacing w:after="120" w:line="240" w:lineRule="atLeast"/>
        <w:contextualSpacing/>
        <w:jc w:val="both"/>
        <w:rPr>
          <w:rFonts w:eastAsia="Calibri"/>
          <w:b/>
          <w:sz w:val="28"/>
          <w:szCs w:val="28"/>
        </w:rPr>
      </w:pPr>
      <w:r w:rsidRPr="0012199A">
        <w:rPr>
          <w:rFonts w:eastAsia="Calibri"/>
          <w:sz w:val="28"/>
          <w:szCs w:val="28"/>
        </w:rPr>
        <w:t xml:space="preserve">Тенденции развития, эволюция литературного портрета. </w:t>
      </w:r>
    </w:p>
    <w:p w14:paraId="0072DC06" w14:textId="77777777" w:rsidR="002C65B7" w:rsidRPr="0012199A" w:rsidRDefault="002C65B7" w:rsidP="00B77F30">
      <w:pPr>
        <w:numPr>
          <w:ilvl w:val="0"/>
          <w:numId w:val="8"/>
        </w:numPr>
        <w:spacing w:after="120" w:line="240" w:lineRule="atLeast"/>
        <w:contextualSpacing/>
        <w:jc w:val="both"/>
        <w:rPr>
          <w:rFonts w:eastAsia="Calibri"/>
          <w:b/>
          <w:sz w:val="28"/>
          <w:szCs w:val="28"/>
        </w:rPr>
      </w:pPr>
      <w:r w:rsidRPr="0012199A">
        <w:rPr>
          <w:rFonts w:eastAsia="Calibri"/>
          <w:sz w:val="28"/>
          <w:szCs w:val="28"/>
        </w:rPr>
        <w:t xml:space="preserve">Выражения в портретном изображении авторской системы ценностей. </w:t>
      </w:r>
    </w:p>
    <w:p w14:paraId="516F820F" w14:textId="77777777" w:rsidR="002C65B7" w:rsidRPr="0012199A" w:rsidRDefault="002C65B7" w:rsidP="00B77F30">
      <w:pPr>
        <w:numPr>
          <w:ilvl w:val="0"/>
          <w:numId w:val="8"/>
        </w:numPr>
        <w:spacing w:after="120" w:line="240" w:lineRule="atLeast"/>
        <w:contextualSpacing/>
        <w:jc w:val="both"/>
        <w:rPr>
          <w:rFonts w:eastAsia="Calibri"/>
          <w:b/>
          <w:sz w:val="28"/>
          <w:szCs w:val="28"/>
        </w:rPr>
      </w:pPr>
      <w:r w:rsidRPr="0012199A">
        <w:rPr>
          <w:rFonts w:eastAsia="Calibri"/>
          <w:sz w:val="28"/>
          <w:szCs w:val="28"/>
        </w:rPr>
        <w:t xml:space="preserve">Пейзаж в литературе. </w:t>
      </w:r>
    </w:p>
    <w:p w14:paraId="3DDD55EA" w14:textId="77777777" w:rsidR="002C65B7" w:rsidRPr="0012199A" w:rsidRDefault="002C65B7" w:rsidP="00B77F30">
      <w:pPr>
        <w:numPr>
          <w:ilvl w:val="0"/>
          <w:numId w:val="8"/>
        </w:numPr>
        <w:spacing w:after="120" w:line="240" w:lineRule="atLeast"/>
        <w:contextualSpacing/>
        <w:jc w:val="both"/>
        <w:rPr>
          <w:rFonts w:eastAsia="Calibri"/>
          <w:b/>
          <w:sz w:val="28"/>
          <w:szCs w:val="28"/>
        </w:rPr>
      </w:pPr>
      <w:r w:rsidRPr="0012199A">
        <w:rPr>
          <w:rFonts w:eastAsia="Calibri"/>
          <w:sz w:val="28"/>
          <w:szCs w:val="28"/>
        </w:rPr>
        <w:t xml:space="preserve">Типы изображений естественного ландшафта в литературе. Функции пейзажа. </w:t>
      </w:r>
    </w:p>
    <w:p w14:paraId="6F35B67D" w14:textId="77777777" w:rsidR="002C65B7" w:rsidRPr="0012199A" w:rsidRDefault="002C65B7" w:rsidP="00B77F30">
      <w:pPr>
        <w:numPr>
          <w:ilvl w:val="0"/>
          <w:numId w:val="8"/>
        </w:numPr>
        <w:spacing w:after="120" w:line="240" w:lineRule="atLeast"/>
        <w:contextualSpacing/>
        <w:jc w:val="both"/>
        <w:rPr>
          <w:rFonts w:eastAsia="Calibri"/>
          <w:b/>
          <w:sz w:val="28"/>
          <w:szCs w:val="28"/>
        </w:rPr>
      </w:pPr>
      <w:r w:rsidRPr="0012199A">
        <w:rPr>
          <w:rFonts w:eastAsia="Calibri"/>
          <w:sz w:val="28"/>
          <w:szCs w:val="28"/>
        </w:rPr>
        <w:t xml:space="preserve">Мир вещей в литературе Функции образов мира вещей. </w:t>
      </w:r>
    </w:p>
    <w:p w14:paraId="7AA6DA5C" w14:textId="77777777" w:rsidR="002C65B7" w:rsidRPr="0012199A" w:rsidRDefault="002C65B7" w:rsidP="00B77F30">
      <w:pPr>
        <w:numPr>
          <w:ilvl w:val="0"/>
          <w:numId w:val="8"/>
        </w:numPr>
        <w:spacing w:after="120" w:line="240" w:lineRule="atLeast"/>
        <w:contextualSpacing/>
        <w:jc w:val="both"/>
        <w:rPr>
          <w:rFonts w:eastAsia="Calibri"/>
          <w:b/>
          <w:sz w:val="28"/>
          <w:szCs w:val="28"/>
        </w:rPr>
      </w:pPr>
      <w:r w:rsidRPr="0012199A">
        <w:rPr>
          <w:rFonts w:eastAsia="Calibri"/>
          <w:sz w:val="28"/>
          <w:szCs w:val="28"/>
        </w:rPr>
        <w:t xml:space="preserve">Воплощение в образах вещественного мира авторской системы ценностей. </w:t>
      </w:r>
    </w:p>
    <w:p w14:paraId="6E13EC7C" w14:textId="77777777" w:rsidR="003A09E4" w:rsidRPr="0012199A" w:rsidRDefault="003A09E4" w:rsidP="003A09E4">
      <w:pPr>
        <w:spacing w:after="120" w:line="240" w:lineRule="atLeast"/>
        <w:ind w:left="720"/>
        <w:contextualSpacing/>
        <w:jc w:val="both"/>
        <w:rPr>
          <w:rFonts w:eastAsia="Calibri"/>
          <w:b/>
          <w:sz w:val="28"/>
          <w:szCs w:val="28"/>
        </w:rPr>
      </w:pPr>
    </w:p>
    <w:p w14:paraId="0D645500" w14:textId="77777777" w:rsidR="003A09E4" w:rsidRPr="0012199A" w:rsidRDefault="003A09E4" w:rsidP="003A09E4">
      <w:pPr>
        <w:spacing w:after="120" w:line="240" w:lineRule="atLeast"/>
        <w:ind w:left="720"/>
        <w:contextualSpacing/>
        <w:jc w:val="both"/>
        <w:rPr>
          <w:rFonts w:eastAsia="Calibri"/>
          <w:b/>
          <w:sz w:val="28"/>
          <w:szCs w:val="28"/>
        </w:rPr>
      </w:pPr>
    </w:p>
    <w:p w14:paraId="5D1D8F87" w14:textId="77777777" w:rsidR="003A09E4" w:rsidRPr="0012199A" w:rsidRDefault="003A09E4" w:rsidP="003A09E4">
      <w:pPr>
        <w:tabs>
          <w:tab w:val="num" w:pos="644"/>
        </w:tabs>
        <w:spacing w:line="240" w:lineRule="atLeast"/>
        <w:ind w:left="786"/>
        <w:contextualSpacing/>
        <w:jc w:val="center"/>
        <w:rPr>
          <w:rFonts w:eastAsia="Calibri"/>
          <w:b/>
          <w:sz w:val="28"/>
          <w:szCs w:val="28"/>
        </w:rPr>
      </w:pPr>
      <w:r w:rsidRPr="0012199A">
        <w:rPr>
          <w:rFonts w:eastAsia="Calibri"/>
          <w:b/>
          <w:sz w:val="28"/>
          <w:szCs w:val="28"/>
        </w:rPr>
        <w:t>Литература:</w:t>
      </w:r>
    </w:p>
    <w:p w14:paraId="52182687" w14:textId="77777777" w:rsidR="003A09E4" w:rsidRPr="0012199A" w:rsidRDefault="003A09E4" w:rsidP="003A09E4">
      <w:pPr>
        <w:tabs>
          <w:tab w:val="num" w:pos="644"/>
        </w:tabs>
        <w:spacing w:line="240" w:lineRule="atLeast"/>
        <w:ind w:left="786"/>
        <w:contextualSpacing/>
        <w:jc w:val="both"/>
        <w:rPr>
          <w:rFonts w:eastAsia="Calibri"/>
          <w:b/>
          <w:sz w:val="28"/>
          <w:szCs w:val="28"/>
        </w:rPr>
      </w:pPr>
    </w:p>
    <w:p w14:paraId="038AE5E2" w14:textId="77777777" w:rsidR="003A09E4" w:rsidRPr="0012199A" w:rsidRDefault="003A09E4" w:rsidP="00B77F30">
      <w:pPr>
        <w:pStyle w:val="ae"/>
        <w:numPr>
          <w:ilvl w:val="0"/>
          <w:numId w:val="13"/>
        </w:numPr>
        <w:contextualSpacing/>
        <w:jc w:val="both"/>
        <w:rPr>
          <w:sz w:val="28"/>
          <w:szCs w:val="28"/>
        </w:rPr>
      </w:pPr>
      <w:r w:rsidRPr="0012199A">
        <w:rPr>
          <w:sz w:val="28"/>
          <w:szCs w:val="28"/>
        </w:rPr>
        <w:t xml:space="preserve">Акаткин В.М., Копылов Н.И. Терминологический минимум студента-филолога. Учебно-методическое пособие по курсу «Введение в литературоведение». Воронеж, Изд. ВГУ, 2005. </w:t>
      </w:r>
    </w:p>
    <w:p w14:paraId="02A1C49B" w14:textId="77777777" w:rsidR="003A09E4" w:rsidRPr="0012199A" w:rsidRDefault="003A09E4" w:rsidP="00B77F30">
      <w:pPr>
        <w:pStyle w:val="ae"/>
        <w:numPr>
          <w:ilvl w:val="0"/>
          <w:numId w:val="13"/>
        </w:numPr>
        <w:contextualSpacing/>
        <w:jc w:val="both"/>
        <w:rPr>
          <w:sz w:val="28"/>
          <w:szCs w:val="28"/>
        </w:rPr>
      </w:pPr>
      <w:r w:rsidRPr="0012199A">
        <w:rPr>
          <w:sz w:val="28"/>
          <w:szCs w:val="28"/>
        </w:rPr>
        <w:t>Бабенко Л.Г. Лингвистический анализ художественного текста. Теория и практика: Учебник. Практикум. М., 2003.</w:t>
      </w:r>
    </w:p>
    <w:p w14:paraId="130015F3" w14:textId="77777777" w:rsidR="003A09E4" w:rsidRPr="0012199A" w:rsidRDefault="003A09E4" w:rsidP="00B77F30">
      <w:pPr>
        <w:pStyle w:val="ae"/>
        <w:numPr>
          <w:ilvl w:val="0"/>
          <w:numId w:val="13"/>
        </w:numPr>
        <w:tabs>
          <w:tab w:val="center" w:pos="4153"/>
          <w:tab w:val="right" w:pos="8306"/>
        </w:tabs>
        <w:jc w:val="both"/>
        <w:rPr>
          <w:sz w:val="28"/>
          <w:szCs w:val="28"/>
        </w:rPr>
      </w:pPr>
      <w:r w:rsidRPr="0012199A">
        <w:rPr>
          <w:sz w:val="28"/>
          <w:szCs w:val="28"/>
        </w:rPr>
        <w:t>Введение в литературоведение: Хрестоматия / Под ред. П.А. Николаева, А.Я. Эльсанек. М., 2006.</w:t>
      </w:r>
    </w:p>
    <w:p w14:paraId="0556C222" w14:textId="77777777" w:rsidR="003A09E4" w:rsidRPr="0012199A" w:rsidRDefault="003A09E4" w:rsidP="00B77F30">
      <w:pPr>
        <w:pStyle w:val="ae"/>
        <w:numPr>
          <w:ilvl w:val="0"/>
          <w:numId w:val="13"/>
        </w:numPr>
        <w:contextualSpacing/>
        <w:jc w:val="both"/>
        <w:rPr>
          <w:sz w:val="28"/>
          <w:szCs w:val="28"/>
        </w:rPr>
      </w:pPr>
      <w:r w:rsidRPr="0012199A">
        <w:rPr>
          <w:sz w:val="28"/>
          <w:szCs w:val="28"/>
        </w:rPr>
        <w:t>Волков И.Ф. Теория литературы: Учебное пос.для студентов и преподавателей / И. Ф. Волков. М., 1995.</w:t>
      </w:r>
    </w:p>
    <w:p w14:paraId="6C6234F7" w14:textId="77777777" w:rsidR="003A09E4" w:rsidRPr="0012199A" w:rsidRDefault="003A09E4" w:rsidP="00B77F30">
      <w:pPr>
        <w:pStyle w:val="ae"/>
        <w:numPr>
          <w:ilvl w:val="0"/>
          <w:numId w:val="13"/>
        </w:numPr>
        <w:tabs>
          <w:tab w:val="center" w:pos="4153"/>
          <w:tab w:val="right" w:pos="8306"/>
        </w:tabs>
        <w:jc w:val="both"/>
        <w:rPr>
          <w:sz w:val="28"/>
          <w:szCs w:val="28"/>
        </w:rPr>
      </w:pPr>
      <w:r w:rsidRPr="0012199A">
        <w:rPr>
          <w:sz w:val="28"/>
          <w:szCs w:val="28"/>
        </w:rPr>
        <w:t>Есин А.Б. Литературоведение. Культурология: Избранные труды. М., 2002.</w:t>
      </w:r>
    </w:p>
    <w:p w14:paraId="0E96E4CA" w14:textId="77777777" w:rsidR="003A09E4" w:rsidRPr="0012199A" w:rsidRDefault="003A09E4" w:rsidP="00B77F30">
      <w:pPr>
        <w:pStyle w:val="ae"/>
        <w:numPr>
          <w:ilvl w:val="0"/>
          <w:numId w:val="13"/>
        </w:numPr>
        <w:tabs>
          <w:tab w:val="center" w:pos="4153"/>
          <w:tab w:val="right" w:pos="8306"/>
        </w:tabs>
        <w:jc w:val="both"/>
        <w:rPr>
          <w:sz w:val="28"/>
          <w:szCs w:val="28"/>
        </w:rPr>
      </w:pPr>
      <w:r w:rsidRPr="0012199A">
        <w:rPr>
          <w:sz w:val="28"/>
          <w:szCs w:val="28"/>
        </w:rPr>
        <w:t>Есин А.Б. Литературоведение. Культурология: Избранные труды. М., 2002.</w:t>
      </w:r>
    </w:p>
    <w:p w14:paraId="4DD3D301" w14:textId="77777777" w:rsidR="003A09E4" w:rsidRPr="0012199A" w:rsidRDefault="003A09E4" w:rsidP="00B77F30">
      <w:pPr>
        <w:pStyle w:val="ae"/>
        <w:numPr>
          <w:ilvl w:val="0"/>
          <w:numId w:val="13"/>
        </w:numPr>
        <w:tabs>
          <w:tab w:val="center" w:pos="4153"/>
          <w:tab w:val="right" w:pos="8306"/>
        </w:tabs>
        <w:jc w:val="both"/>
        <w:rPr>
          <w:sz w:val="28"/>
          <w:szCs w:val="28"/>
        </w:rPr>
      </w:pPr>
      <w:r w:rsidRPr="0012199A">
        <w:rPr>
          <w:sz w:val="28"/>
          <w:szCs w:val="28"/>
        </w:rPr>
        <w:t>Жирмунский В.М. Введение в литературоведение. СПб., 1996.</w:t>
      </w:r>
    </w:p>
    <w:p w14:paraId="52529AFD" w14:textId="77777777" w:rsidR="003A09E4" w:rsidRPr="0012199A" w:rsidRDefault="003A09E4" w:rsidP="00B77F30">
      <w:pPr>
        <w:pStyle w:val="ae"/>
        <w:numPr>
          <w:ilvl w:val="0"/>
          <w:numId w:val="13"/>
        </w:numPr>
        <w:tabs>
          <w:tab w:val="center" w:pos="4153"/>
          <w:tab w:val="right" w:pos="8306"/>
        </w:tabs>
        <w:jc w:val="both"/>
        <w:rPr>
          <w:sz w:val="28"/>
          <w:szCs w:val="28"/>
        </w:rPr>
      </w:pPr>
      <w:r w:rsidRPr="0012199A">
        <w:rPr>
          <w:sz w:val="28"/>
          <w:szCs w:val="28"/>
        </w:rPr>
        <w:t>Жирмунский В.М. Введение в литературоведение. СПб., 1996.</w:t>
      </w:r>
    </w:p>
    <w:p w14:paraId="4610BCA4" w14:textId="77777777" w:rsidR="003A09E4" w:rsidRPr="0012199A" w:rsidRDefault="003A09E4" w:rsidP="00B77F30">
      <w:pPr>
        <w:pStyle w:val="ae"/>
        <w:numPr>
          <w:ilvl w:val="0"/>
          <w:numId w:val="13"/>
        </w:numPr>
        <w:contextualSpacing/>
        <w:jc w:val="both"/>
        <w:rPr>
          <w:sz w:val="28"/>
          <w:szCs w:val="28"/>
        </w:rPr>
      </w:pPr>
      <w:r w:rsidRPr="0012199A">
        <w:rPr>
          <w:sz w:val="28"/>
          <w:szCs w:val="28"/>
        </w:rPr>
        <w:t>Купина Н.А. Филологический анализ художественного текста: Практикум / Н.А. Купина, Н.А. Николина. М., 2003.</w:t>
      </w:r>
    </w:p>
    <w:p w14:paraId="0B21CC87" w14:textId="77777777" w:rsidR="003A09E4" w:rsidRPr="0012199A" w:rsidRDefault="003A09E4" w:rsidP="00B77F30">
      <w:pPr>
        <w:pStyle w:val="ae"/>
        <w:numPr>
          <w:ilvl w:val="0"/>
          <w:numId w:val="13"/>
        </w:numPr>
        <w:contextualSpacing/>
        <w:jc w:val="both"/>
        <w:rPr>
          <w:sz w:val="28"/>
          <w:szCs w:val="28"/>
        </w:rPr>
      </w:pPr>
      <w:r w:rsidRPr="0012199A">
        <w:rPr>
          <w:sz w:val="28"/>
          <w:szCs w:val="28"/>
        </w:rPr>
        <w:t>Николина Н.А. Филологический анализ текста. М., 2003.</w:t>
      </w:r>
    </w:p>
    <w:p w14:paraId="2AB00E91" w14:textId="77777777" w:rsidR="003A09E4" w:rsidRPr="0012199A" w:rsidRDefault="003A09E4" w:rsidP="00B77F30">
      <w:pPr>
        <w:pStyle w:val="ae"/>
        <w:numPr>
          <w:ilvl w:val="0"/>
          <w:numId w:val="13"/>
        </w:numPr>
        <w:tabs>
          <w:tab w:val="center" w:pos="4153"/>
          <w:tab w:val="right" w:pos="8306"/>
        </w:tabs>
        <w:jc w:val="both"/>
        <w:rPr>
          <w:sz w:val="28"/>
          <w:szCs w:val="28"/>
        </w:rPr>
      </w:pPr>
      <w:r w:rsidRPr="0012199A">
        <w:rPr>
          <w:sz w:val="28"/>
          <w:szCs w:val="28"/>
        </w:rPr>
        <w:t>Основы литературоведения / Под общ.ред.В.П.Мещерякова. М., 2000.</w:t>
      </w:r>
    </w:p>
    <w:p w14:paraId="3F2B9B01" w14:textId="77777777" w:rsidR="003A09E4" w:rsidRPr="0012199A" w:rsidRDefault="003A09E4" w:rsidP="00B77F30">
      <w:pPr>
        <w:pStyle w:val="ae"/>
        <w:numPr>
          <w:ilvl w:val="0"/>
          <w:numId w:val="13"/>
        </w:numPr>
        <w:tabs>
          <w:tab w:val="center" w:pos="4153"/>
          <w:tab w:val="right" w:pos="8306"/>
        </w:tabs>
        <w:jc w:val="both"/>
        <w:rPr>
          <w:sz w:val="28"/>
          <w:szCs w:val="28"/>
        </w:rPr>
      </w:pPr>
      <w:r w:rsidRPr="0012199A">
        <w:rPr>
          <w:sz w:val="28"/>
          <w:szCs w:val="28"/>
        </w:rPr>
        <w:t>Основы литературоведения / Под общ.ред.В.П.Мещерякова. М., 2000.</w:t>
      </w:r>
    </w:p>
    <w:p w14:paraId="06E65666" w14:textId="77777777" w:rsidR="003A09E4" w:rsidRPr="0012199A" w:rsidRDefault="003A09E4" w:rsidP="00B77F30">
      <w:pPr>
        <w:pStyle w:val="ae"/>
        <w:numPr>
          <w:ilvl w:val="0"/>
          <w:numId w:val="13"/>
        </w:numPr>
        <w:tabs>
          <w:tab w:val="center" w:pos="4153"/>
          <w:tab w:val="right" w:pos="8306"/>
        </w:tabs>
        <w:jc w:val="both"/>
        <w:rPr>
          <w:sz w:val="28"/>
          <w:szCs w:val="28"/>
        </w:rPr>
      </w:pPr>
      <w:r w:rsidRPr="0012199A">
        <w:rPr>
          <w:sz w:val="28"/>
          <w:szCs w:val="28"/>
        </w:rPr>
        <w:t>Фарино, Ежи  Введение в литературоведение: Учеб. пособ. СПб., 2004.</w:t>
      </w:r>
    </w:p>
    <w:p w14:paraId="4D8D4326" w14:textId="77777777" w:rsidR="003A09E4" w:rsidRPr="0012199A" w:rsidRDefault="003A09E4" w:rsidP="00B77F30">
      <w:pPr>
        <w:pStyle w:val="ae"/>
        <w:numPr>
          <w:ilvl w:val="0"/>
          <w:numId w:val="13"/>
        </w:numPr>
        <w:tabs>
          <w:tab w:val="center" w:pos="4153"/>
          <w:tab w:val="right" w:pos="8306"/>
        </w:tabs>
        <w:jc w:val="both"/>
        <w:rPr>
          <w:sz w:val="28"/>
          <w:szCs w:val="28"/>
        </w:rPr>
      </w:pPr>
      <w:r w:rsidRPr="0012199A">
        <w:rPr>
          <w:sz w:val="28"/>
          <w:szCs w:val="28"/>
        </w:rPr>
        <w:t>Фарино, Ежи  Введение в литературоведение: Учеб. пособ. СПб., 2004.</w:t>
      </w:r>
    </w:p>
    <w:p w14:paraId="3F55D635" w14:textId="77777777" w:rsidR="003A09E4" w:rsidRPr="0012199A" w:rsidRDefault="003A09E4" w:rsidP="00B77F30">
      <w:pPr>
        <w:pStyle w:val="ae"/>
        <w:numPr>
          <w:ilvl w:val="0"/>
          <w:numId w:val="13"/>
        </w:numPr>
        <w:contextualSpacing/>
        <w:jc w:val="both"/>
        <w:rPr>
          <w:sz w:val="28"/>
          <w:szCs w:val="28"/>
        </w:rPr>
      </w:pPr>
      <w:r w:rsidRPr="0012199A">
        <w:rPr>
          <w:sz w:val="28"/>
          <w:szCs w:val="28"/>
        </w:rPr>
        <w:t>Федотов О.И. Основы теории литературы: Учеб. пособие: В 2-х ч. М., 2003.</w:t>
      </w:r>
    </w:p>
    <w:p w14:paraId="5B077B14" w14:textId="77777777" w:rsidR="003A09E4" w:rsidRPr="0012199A" w:rsidRDefault="003A09E4" w:rsidP="00B77F30">
      <w:pPr>
        <w:pStyle w:val="ae"/>
        <w:numPr>
          <w:ilvl w:val="0"/>
          <w:numId w:val="13"/>
        </w:numPr>
        <w:spacing w:line="276" w:lineRule="auto"/>
        <w:contextualSpacing/>
        <w:jc w:val="both"/>
        <w:rPr>
          <w:sz w:val="28"/>
          <w:szCs w:val="28"/>
        </w:rPr>
      </w:pPr>
      <w:r w:rsidRPr="0012199A">
        <w:rPr>
          <w:sz w:val="28"/>
          <w:szCs w:val="28"/>
        </w:rPr>
        <w:lastRenderedPageBreak/>
        <w:t xml:space="preserve">Чернец Л.В. Введение в литературоведение. 3-е изд,, испр. и доп.- М.: </w:t>
      </w:r>
      <w:r w:rsidRPr="0012199A">
        <w:rPr>
          <w:sz w:val="28"/>
          <w:szCs w:val="28"/>
          <w:lang w:val="en-US"/>
        </w:rPr>
        <w:t>Academia</w:t>
      </w:r>
      <w:r w:rsidRPr="0012199A">
        <w:rPr>
          <w:sz w:val="28"/>
          <w:szCs w:val="28"/>
        </w:rPr>
        <w:t>, 2010.</w:t>
      </w:r>
    </w:p>
    <w:p w14:paraId="4909A793" w14:textId="77777777" w:rsidR="003A09E4" w:rsidRPr="0012199A" w:rsidRDefault="003A09E4" w:rsidP="00B77F30">
      <w:pPr>
        <w:pStyle w:val="ae"/>
        <w:numPr>
          <w:ilvl w:val="0"/>
          <w:numId w:val="13"/>
        </w:numPr>
        <w:contextualSpacing/>
        <w:jc w:val="both"/>
        <w:rPr>
          <w:sz w:val="28"/>
          <w:szCs w:val="28"/>
        </w:rPr>
      </w:pPr>
      <w:r w:rsidRPr="0012199A">
        <w:rPr>
          <w:sz w:val="28"/>
          <w:szCs w:val="28"/>
        </w:rPr>
        <w:t>Хализев В .Е.  Теория литературы. М., 2002.</w:t>
      </w:r>
    </w:p>
    <w:p w14:paraId="126E8F2B" w14:textId="77777777" w:rsidR="003A09E4" w:rsidRPr="0012199A" w:rsidRDefault="003A09E4" w:rsidP="00B77F30">
      <w:pPr>
        <w:pStyle w:val="ae"/>
        <w:numPr>
          <w:ilvl w:val="0"/>
          <w:numId w:val="13"/>
        </w:numPr>
        <w:spacing w:line="276" w:lineRule="auto"/>
        <w:contextualSpacing/>
        <w:jc w:val="both"/>
        <w:rPr>
          <w:sz w:val="28"/>
          <w:szCs w:val="28"/>
        </w:rPr>
      </w:pPr>
      <w:r w:rsidRPr="0012199A">
        <w:rPr>
          <w:sz w:val="28"/>
          <w:szCs w:val="28"/>
        </w:rPr>
        <w:t xml:space="preserve">Хализев В.Е., Чернец Л.В., Эсалнек А.Я. Введение в литературоведение. Изд. Высшая школа, 2006. </w:t>
      </w:r>
    </w:p>
    <w:p w14:paraId="36771327" w14:textId="77777777" w:rsidR="003A09E4" w:rsidRPr="0012199A" w:rsidRDefault="003A09E4" w:rsidP="00B77F30">
      <w:pPr>
        <w:pStyle w:val="ae"/>
        <w:numPr>
          <w:ilvl w:val="0"/>
          <w:numId w:val="13"/>
        </w:numPr>
        <w:spacing w:line="276" w:lineRule="auto"/>
        <w:contextualSpacing/>
        <w:jc w:val="both"/>
        <w:rPr>
          <w:sz w:val="28"/>
          <w:szCs w:val="28"/>
        </w:rPr>
      </w:pPr>
      <w:r w:rsidRPr="0012199A">
        <w:rPr>
          <w:sz w:val="28"/>
          <w:szCs w:val="28"/>
        </w:rPr>
        <w:t xml:space="preserve">Чернец Л.В., Эсалнек А.Я. Введение в литературоведение. Хрестоматия. Учебное пособие. Изд. Высшая школа, 2006. </w:t>
      </w:r>
    </w:p>
    <w:p w14:paraId="1126914B" w14:textId="77777777" w:rsidR="00A35124" w:rsidRPr="0012199A" w:rsidRDefault="00A35124" w:rsidP="00A35124">
      <w:pPr>
        <w:spacing w:line="276" w:lineRule="auto"/>
        <w:ind w:left="720"/>
        <w:contextualSpacing/>
        <w:jc w:val="both"/>
        <w:rPr>
          <w:sz w:val="28"/>
          <w:szCs w:val="28"/>
        </w:rPr>
      </w:pPr>
    </w:p>
    <w:p w14:paraId="0FA0A0B9" w14:textId="77777777" w:rsidR="00A35124" w:rsidRPr="0012199A" w:rsidRDefault="00A35124" w:rsidP="00A35124">
      <w:pPr>
        <w:spacing w:line="276" w:lineRule="auto"/>
        <w:rPr>
          <w:b/>
          <w:sz w:val="28"/>
          <w:szCs w:val="28"/>
        </w:rPr>
      </w:pPr>
      <w:r w:rsidRPr="0012199A">
        <w:rPr>
          <w:b/>
          <w:sz w:val="28"/>
          <w:szCs w:val="28"/>
        </w:rPr>
        <w:t>Форма подготовки к семинарским занятиям: доклад, сообщение.</w:t>
      </w:r>
    </w:p>
    <w:p w14:paraId="20428EB5" w14:textId="77777777" w:rsidR="00A35124" w:rsidRPr="0012199A" w:rsidRDefault="00A35124" w:rsidP="00A35124">
      <w:pPr>
        <w:spacing w:line="276" w:lineRule="auto"/>
        <w:rPr>
          <w:sz w:val="28"/>
          <w:szCs w:val="28"/>
        </w:rPr>
      </w:pPr>
      <w:r w:rsidRPr="0012199A">
        <w:rPr>
          <w:sz w:val="28"/>
          <w:szCs w:val="28"/>
        </w:rPr>
        <w:t>Это результат самостоятельной работы обучающегося,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 научной темы.</w:t>
      </w:r>
      <w:r w:rsidR="00F37330" w:rsidRPr="0012199A">
        <w:rPr>
          <w:sz w:val="28"/>
          <w:szCs w:val="28"/>
        </w:rPr>
        <w:t xml:space="preserve"> Также предполагается прикладная работа с конкретными художественными текстами.</w:t>
      </w:r>
    </w:p>
    <w:p w14:paraId="346983C1" w14:textId="77777777" w:rsidR="00A35124" w:rsidRPr="0012199A" w:rsidRDefault="00A35124" w:rsidP="00A35124">
      <w:pPr>
        <w:spacing w:line="276" w:lineRule="auto"/>
        <w:rPr>
          <w:sz w:val="28"/>
          <w:szCs w:val="28"/>
        </w:rPr>
      </w:pPr>
    </w:p>
    <w:p w14:paraId="4EF06053" w14:textId="77777777" w:rsidR="00FC09D3" w:rsidRPr="0012199A" w:rsidRDefault="00FC09D3" w:rsidP="008B621D">
      <w:pPr>
        <w:pStyle w:val="210"/>
        <w:spacing w:line="276" w:lineRule="auto"/>
        <w:ind w:right="-386" w:firstLine="0"/>
        <w:jc w:val="left"/>
        <w:rPr>
          <w:b/>
          <w:bCs/>
          <w:sz w:val="28"/>
          <w:szCs w:val="28"/>
        </w:rPr>
      </w:pPr>
      <w:r w:rsidRPr="0012199A">
        <w:rPr>
          <w:b/>
          <w:bCs/>
          <w:sz w:val="28"/>
          <w:szCs w:val="28"/>
        </w:rPr>
        <w:t>Методические указания студентам</w:t>
      </w:r>
    </w:p>
    <w:p w14:paraId="76AC287D" w14:textId="77777777" w:rsidR="00FC09D3" w:rsidRPr="0012199A" w:rsidRDefault="00FC09D3" w:rsidP="005811FA">
      <w:pPr>
        <w:pStyle w:val="210"/>
        <w:spacing w:line="276" w:lineRule="auto"/>
        <w:ind w:right="-386" w:firstLine="709"/>
        <w:jc w:val="left"/>
        <w:rPr>
          <w:b/>
          <w:bCs/>
          <w:sz w:val="28"/>
          <w:szCs w:val="28"/>
        </w:rPr>
      </w:pPr>
    </w:p>
    <w:p w14:paraId="459A4988" w14:textId="77777777" w:rsidR="00FC09D3" w:rsidRPr="0012199A" w:rsidRDefault="00FC09D3" w:rsidP="008B621D">
      <w:pPr>
        <w:pStyle w:val="210"/>
        <w:spacing w:line="276" w:lineRule="auto"/>
        <w:ind w:right="-386" w:firstLine="0"/>
        <w:jc w:val="left"/>
        <w:rPr>
          <w:b/>
          <w:bCs/>
          <w:sz w:val="28"/>
          <w:szCs w:val="28"/>
        </w:rPr>
      </w:pPr>
      <w:r w:rsidRPr="0012199A">
        <w:rPr>
          <w:b/>
          <w:bCs/>
          <w:sz w:val="28"/>
          <w:szCs w:val="28"/>
        </w:rPr>
        <w:t xml:space="preserve">Общие рекомендации. </w:t>
      </w:r>
    </w:p>
    <w:p w14:paraId="4B03C5A4" w14:textId="77777777" w:rsidR="00FC09D3" w:rsidRPr="0012199A" w:rsidRDefault="00FC09D3" w:rsidP="005811FA">
      <w:pPr>
        <w:spacing w:line="276" w:lineRule="auto"/>
        <w:jc w:val="both"/>
        <w:rPr>
          <w:sz w:val="28"/>
          <w:szCs w:val="28"/>
        </w:rPr>
      </w:pPr>
    </w:p>
    <w:p w14:paraId="6AC1F93F" w14:textId="77777777" w:rsidR="00FC09D3" w:rsidRPr="0012199A" w:rsidRDefault="00FC09D3" w:rsidP="005811FA">
      <w:pPr>
        <w:spacing w:line="276" w:lineRule="auto"/>
        <w:ind w:firstLine="720"/>
        <w:jc w:val="both"/>
        <w:rPr>
          <w:sz w:val="28"/>
          <w:szCs w:val="28"/>
        </w:rPr>
      </w:pPr>
      <w:r w:rsidRPr="0012199A">
        <w:rPr>
          <w:sz w:val="28"/>
          <w:szCs w:val="28"/>
        </w:rPr>
        <w:t xml:space="preserve">Студенты в обязательном порядке самостоятельно знакомятся с внесенными в список обязательной литературы оригинальными </w:t>
      </w:r>
      <w:r w:rsidR="00671648" w:rsidRPr="0012199A">
        <w:rPr>
          <w:sz w:val="28"/>
          <w:szCs w:val="28"/>
        </w:rPr>
        <w:t>теоретико-</w:t>
      </w:r>
      <w:r w:rsidRPr="0012199A">
        <w:rPr>
          <w:sz w:val="28"/>
          <w:szCs w:val="28"/>
        </w:rPr>
        <w:t>литературными</w:t>
      </w:r>
      <w:r w:rsidR="00671648" w:rsidRPr="0012199A">
        <w:rPr>
          <w:sz w:val="28"/>
          <w:szCs w:val="28"/>
        </w:rPr>
        <w:t xml:space="preserve"> статьями и необходимыми для практического анализа художественными произведениями, поскольку</w:t>
      </w:r>
      <w:r w:rsidRPr="0012199A">
        <w:rPr>
          <w:sz w:val="28"/>
          <w:szCs w:val="28"/>
        </w:rPr>
        <w:t xml:space="preserve"> все литературоведческие положения, излагаемые </w:t>
      </w:r>
      <w:r w:rsidR="00671648" w:rsidRPr="0012199A">
        <w:rPr>
          <w:sz w:val="28"/>
          <w:szCs w:val="28"/>
        </w:rPr>
        <w:t>на</w:t>
      </w:r>
      <w:r w:rsidRPr="0012199A">
        <w:rPr>
          <w:sz w:val="28"/>
          <w:szCs w:val="28"/>
        </w:rPr>
        <w:t xml:space="preserve"> лекциях, в учебниках, учебных пособиях, монографиях и статьях основываются на реальности интерпретируемого художественного текста.</w:t>
      </w:r>
    </w:p>
    <w:p w14:paraId="2E83C978" w14:textId="77777777" w:rsidR="00FC09D3" w:rsidRPr="0012199A" w:rsidRDefault="00FC09D3" w:rsidP="005811FA">
      <w:pPr>
        <w:spacing w:line="276" w:lineRule="auto"/>
        <w:ind w:firstLine="720"/>
        <w:jc w:val="both"/>
        <w:rPr>
          <w:sz w:val="28"/>
          <w:szCs w:val="28"/>
        </w:rPr>
      </w:pPr>
      <w:r w:rsidRPr="0012199A">
        <w:rPr>
          <w:sz w:val="28"/>
          <w:szCs w:val="28"/>
        </w:rPr>
        <w:t xml:space="preserve">Чтение </w:t>
      </w:r>
      <w:r w:rsidR="00671648" w:rsidRPr="0012199A">
        <w:rPr>
          <w:sz w:val="28"/>
          <w:szCs w:val="28"/>
        </w:rPr>
        <w:t xml:space="preserve">теоретико-литературных работ </w:t>
      </w:r>
      <w:r w:rsidRPr="0012199A">
        <w:rPr>
          <w:sz w:val="28"/>
          <w:szCs w:val="28"/>
        </w:rPr>
        <w:t>должно предварять</w:t>
      </w:r>
      <w:r w:rsidR="00671648" w:rsidRPr="0012199A">
        <w:rPr>
          <w:sz w:val="28"/>
          <w:szCs w:val="28"/>
        </w:rPr>
        <w:t>ся</w:t>
      </w:r>
      <w:r w:rsidRPr="0012199A">
        <w:rPr>
          <w:sz w:val="28"/>
          <w:szCs w:val="28"/>
        </w:rPr>
        <w:t xml:space="preserve"> их изучение</w:t>
      </w:r>
      <w:r w:rsidR="00671648" w:rsidRPr="0012199A">
        <w:rPr>
          <w:sz w:val="28"/>
          <w:szCs w:val="28"/>
        </w:rPr>
        <w:t>м</w:t>
      </w:r>
      <w:r w:rsidRPr="0012199A">
        <w:rPr>
          <w:sz w:val="28"/>
          <w:szCs w:val="28"/>
        </w:rPr>
        <w:t xml:space="preserve"> на лекциях.</w:t>
      </w:r>
      <w:r w:rsidR="00671648" w:rsidRPr="0012199A">
        <w:rPr>
          <w:sz w:val="28"/>
          <w:szCs w:val="28"/>
        </w:rPr>
        <w:t xml:space="preserve"> </w:t>
      </w:r>
      <w:r w:rsidRPr="0012199A">
        <w:rPr>
          <w:sz w:val="28"/>
          <w:szCs w:val="28"/>
        </w:rPr>
        <w:t xml:space="preserve">Чтение </w:t>
      </w:r>
      <w:r w:rsidR="00671648" w:rsidRPr="0012199A">
        <w:rPr>
          <w:sz w:val="28"/>
          <w:szCs w:val="28"/>
        </w:rPr>
        <w:t xml:space="preserve">научных работ </w:t>
      </w:r>
      <w:r w:rsidRPr="0012199A">
        <w:rPr>
          <w:sz w:val="28"/>
          <w:szCs w:val="28"/>
        </w:rPr>
        <w:t>следует сопровождать записями, вносимыми студентом в специально отведенную для этой цели тетрадь. Студенту рекомендуется фиксировать впечатления от прочитанного,</w:t>
      </w:r>
      <w:r w:rsidR="00671648" w:rsidRPr="0012199A">
        <w:rPr>
          <w:sz w:val="28"/>
          <w:szCs w:val="28"/>
        </w:rPr>
        <w:t xml:space="preserve"> выписывая дословные выдержки и основные теоретические положения, термины и понятия, вести словарь литературоведческих терминов.</w:t>
      </w:r>
    </w:p>
    <w:p w14:paraId="10D4C36F" w14:textId="77777777" w:rsidR="00FC09D3" w:rsidRPr="0012199A" w:rsidRDefault="00FC09D3" w:rsidP="005811FA">
      <w:pPr>
        <w:spacing w:line="276" w:lineRule="auto"/>
        <w:ind w:firstLine="1004"/>
        <w:jc w:val="both"/>
        <w:rPr>
          <w:sz w:val="28"/>
          <w:szCs w:val="28"/>
        </w:rPr>
      </w:pPr>
      <w:r w:rsidRPr="0012199A">
        <w:rPr>
          <w:sz w:val="28"/>
          <w:szCs w:val="28"/>
        </w:rPr>
        <w:t>Эта предварительная работа обеспечит условия адекватного восприятия как положений, которые будут излагаться преподавателем на лекциях, так и суждений, сформулированных в учебной литературе по курсу.</w:t>
      </w:r>
    </w:p>
    <w:p w14:paraId="4D5A2DB3" w14:textId="77777777" w:rsidR="00FC09D3" w:rsidRPr="0012199A" w:rsidRDefault="00FC09D3" w:rsidP="005811FA">
      <w:pPr>
        <w:spacing w:line="276" w:lineRule="auto"/>
        <w:ind w:firstLine="1004"/>
        <w:jc w:val="both"/>
        <w:rPr>
          <w:sz w:val="28"/>
          <w:szCs w:val="28"/>
        </w:rPr>
      </w:pPr>
      <w:r w:rsidRPr="0012199A">
        <w:rPr>
          <w:sz w:val="28"/>
          <w:szCs w:val="28"/>
        </w:rPr>
        <w:t xml:space="preserve">На лекциях, по мере обращения преподавателя к соответствующим произведениям, студенту предлагается соотносить положения лектора с записями, которые были сделаны им в процессе чтения этих произведений. Записи собственных впечатлений и лекций, наряду с концептуальными </w:t>
      </w:r>
      <w:r w:rsidRPr="0012199A">
        <w:rPr>
          <w:sz w:val="28"/>
          <w:szCs w:val="28"/>
        </w:rPr>
        <w:lastRenderedPageBreak/>
        <w:t>положениями учебников и учебных пособий, призваны обеспечить диалогический подход к реальности художественных текстов. Они послужат фактическим научным материалом, опираясь на который, студент будет в состоянии находить верные ответы на тестовые вопросы в ходе рубежного контроля, грамотно и обоснованно аргументировать свои высказывания на семинарских занятиях, а также при ответах на зачетах и экзаменах.</w:t>
      </w:r>
    </w:p>
    <w:p w14:paraId="17980498" w14:textId="77777777" w:rsidR="00FC09D3" w:rsidRPr="0012199A" w:rsidRDefault="00FC09D3" w:rsidP="005811FA">
      <w:pPr>
        <w:spacing w:line="276" w:lineRule="auto"/>
        <w:ind w:firstLine="851"/>
        <w:jc w:val="both"/>
        <w:rPr>
          <w:sz w:val="28"/>
          <w:szCs w:val="28"/>
        </w:rPr>
      </w:pPr>
      <w:r w:rsidRPr="0012199A">
        <w:rPr>
          <w:sz w:val="28"/>
          <w:szCs w:val="28"/>
        </w:rPr>
        <w:t>Чтобы убедительно раскрыть конкретно-историческое своеобразие каждого отдельно взятого литературного произведения, студенту необходимо выявить в художественном тексте те нерешенные, открытые вопросы (жизненные и эстетические), которые вызовут к жизни новые литератур</w:t>
      </w:r>
      <w:r w:rsidR="00671648" w:rsidRPr="0012199A">
        <w:rPr>
          <w:sz w:val="28"/>
          <w:szCs w:val="28"/>
        </w:rPr>
        <w:t>оведческие открытия</w:t>
      </w:r>
      <w:r w:rsidRPr="0012199A">
        <w:rPr>
          <w:sz w:val="28"/>
          <w:szCs w:val="28"/>
        </w:rPr>
        <w:t>.</w:t>
      </w:r>
    </w:p>
    <w:p w14:paraId="3DF50985" w14:textId="77777777" w:rsidR="00FC09D3" w:rsidRPr="0012199A" w:rsidRDefault="00FC09D3" w:rsidP="005811FA">
      <w:pPr>
        <w:spacing w:line="276" w:lineRule="auto"/>
        <w:ind w:firstLine="851"/>
        <w:jc w:val="both"/>
        <w:rPr>
          <w:sz w:val="28"/>
          <w:szCs w:val="28"/>
        </w:rPr>
      </w:pPr>
      <w:r w:rsidRPr="0012199A">
        <w:rPr>
          <w:sz w:val="28"/>
          <w:szCs w:val="28"/>
        </w:rPr>
        <w:t xml:space="preserve">Готовясь к ответам на вопросы, выносимые на экзамен, студенту </w:t>
      </w:r>
      <w:r w:rsidR="00671648" w:rsidRPr="0012199A">
        <w:rPr>
          <w:sz w:val="28"/>
          <w:szCs w:val="28"/>
        </w:rPr>
        <w:t>необходимо проявить</w:t>
      </w:r>
      <w:r w:rsidRPr="0012199A">
        <w:rPr>
          <w:sz w:val="28"/>
          <w:szCs w:val="28"/>
        </w:rPr>
        <w:t xml:space="preserve"> активную ценностную позицию</w:t>
      </w:r>
      <w:r w:rsidR="00671648" w:rsidRPr="0012199A">
        <w:rPr>
          <w:sz w:val="28"/>
          <w:szCs w:val="28"/>
        </w:rPr>
        <w:t>.</w:t>
      </w:r>
      <w:r w:rsidRPr="0012199A">
        <w:rPr>
          <w:sz w:val="28"/>
          <w:szCs w:val="28"/>
        </w:rPr>
        <w:t xml:space="preserve"> </w:t>
      </w:r>
    </w:p>
    <w:p w14:paraId="7C7B0609" w14:textId="77777777" w:rsidR="00FC09D3" w:rsidRPr="0012199A" w:rsidRDefault="00FC09D3" w:rsidP="005811FA">
      <w:pPr>
        <w:pStyle w:val="210"/>
        <w:spacing w:line="276" w:lineRule="auto"/>
        <w:ind w:right="-386" w:firstLine="720"/>
        <w:rPr>
          <w:sz w:val="28"/>
          <w:szCs w:val="28"/>
        </w:rPr>
      </w:pPr>
      <w:r w:rsidRPr="0012199A">
        <w:rPr>
          <w:sz w:val="28"/>
          <w:szCs w:val="28"/>
        </w:rPr>
        <w:t xml:space="preserve">Для самостоятельного изучения студентам предлагаются темы, рассмотренные на лекциях, </w:t>
      </w:r>
      <w:r w:rsidR="00671648" w:rsidRPr="0012199A">
        <w:rPr>
          <w:sz w:val="28"/>
          <w:szCs w:val="28"/>
        </w:rPr>
        <w:t xml:space="preserve">подробно </w:t>
      </w:r>
      <w:r w:rsidRPr="0012199A">
        <w:rPr>
          <w:sz w:val="28"/>
          <w:szCs w:val="28"/>
        </w:rPr>
        <w:t xml:space="preserve">описанные в учебниках и учебных пособиях. Исключительная сложность проблематики </w:t>
      </w:r>
      <w:r w:rsidR="00671648" w:rsidRPr="0012199A">
        <w:rPr>
          <w:sz w:val="28"/>
          <w:szCs w:val="28"/>
        </w:rPr>
        <w:t>некоторых</w:t>
      </w:r>
      <w:r w:rsidRPr="0012199A">
        <w:rPr>
          <w:sz w:val="28"/>
          <w:szCs w:val="28"/>
        </w:rPr>
        <w:t xml:space="preserve"> произведений такова, что нуждается в творческом переосмыслении с учетом новейших открытий в области философской антропологии, герменевтики и аналитической психологии и других гуманитарных наук. Продуктивная открытость этих текстов побуждает современную филологическую мысль к открытому обсуждению в литературоведении.</w:t>
      </w:r>
    </w:p>
    <w:p w14:paraId="16A3757E" w14:textId="3DD7A752" w:rsidR="00B95DFA" w:rsidRPr="0012199A" w:rsidRDefault="00B95DFA" w:rsidP="00B95DFA">
      <w:pPr>
        <w:spacing w:line="276" w:lineRule="auto"/>
        <w:ind w:left="720"/>
        <w:jc w:val="both"/>
        <w:rPr>
          <w:sz w:val="28"/>
          <w:szCs w:val="28"/>
        </w:rPr>
      </w:pPr>
    </w:p>
    <w:p w14:paraId="09050B78" w14:textId="77777777" w:rsidR="008A4D23" w:rsidRPr="0012199A" w:rsidRDefault="008A4D23" w:rsidP="008A4D23">
      <w:pPr>
        <w:numPr>
          <w:ilvl w:val="0"/>
          <w:numId w:val="44"/>
        </w:numPr>
        <w:jc w:val="both"/>
        <w:rPr>
          <w:b/>
          <w:sz w:val="28"/>
          <w:szCs w:val="28"/>
        </w:rPr>
      </w:pPr>
      <w:r w:rsidRPr="0012199A">
        <w:rPr>
          <w:b/>
          <w:sz w:val="28"/>
          <w:szCs w:val="28"/>
        </w:rPr>
        <w:t xml:space="preserve">ПЕРЕЧЕНЬ ИНФОРМАЦИОННЫХ ТЕХНОЛОГИЙ </w:t>
      </w:r>
    </w:p>
    <w:p w14:paraId="153ABA2D" w14:textId="77777777" w:rsidR="008A4D23" w:rsidRPr="0012199A" w:rsidRDefault="008A4D23" w:rsidP="00B95DFA">
      <w:pPr>
        <w:spacing w:line="276" w:lineRule="auto"/>
        <w:ind w:left="720"/>
        <w:jc w:val="both"/>
        <w:rPr>
          <w:sz w:val="28"/>
          <w:szCs w:val="28"/>
        </w:rPr>
      </w:pPr>
    </w:p>
    <w:p w14:paraId="17DF1DBF" w14:textId="77777777" w:rsidR="00B95DFA" w:rsidRPr="0012199A" w:rsidRDefault="00B95DFA" w:rsidP="0012199A">
      <w:pPr>
        <w:pStyle w:val="a"/>
        <w:numPr>
          <w:ilvl w:val="0"/>
          <w:numId w:val="0"/>
        </w:numPr>
        <w:spacing w:before="0" w:beforeAutospacing="0" w:after="0" w:afterAutospacing="0"/>
        <w:ind w:left="-142" w:firstLine="142"/>
        <w:jc w:val="both"/>
        <w:rPr>
          <w:bCs/>
          <w:iCs/>
          <w:sz w:val="28"/>
          <w:szCs w:val="28"/>
        </w:rPr>
      </w:pPr>
      <w:r w:rsidRPr="0012199A">
        <w:rPr>
          <w:bCs/>
          <w:iCs/>
          <w:sz w:val="28"/>
          <w:szCs w:val="28"/>
        </w:rPr>
        <w:t>При осуществлении образовательного процесса по дисциплине используются следующие информационные образовательные технологии:</w:t>
      </w:r>
    </w:p>
    <w:p w14:paraId="6584D9FD" w14:textId="77777777" w:rsidR="00B95DFA" w:rsidRPr="0012199A" w:rsidRDefault="00B95DFA" w:rsidP="0012199A">
      <w:pPr>
        <w:pStyle w:val="a"/>
        <w:numPr>
          <w:ilvl w:val="0"/>
          <w:numId w:val="0"/>
        </w:numPr>
        <w:spacing w:before="0" w:beforeAutospacing="0" w:after="0" w:afterAutospacing="0"/>
        <w:ind w:left="-142" w:firstLine="142"/>
        <w:jc w:val="both"/>
        <w:rPr>
          <w:bCs/>
          <w:iCs/>
          <w:sz w:val="28"/>
          <w:szCs w:val="28"/>
        </w:rPr>
      </w:pPr>
    </w:p>
    <w:p w14:paraId="34ABA231" w14:textId="77777777" w:rsidR="00B95DFA" w:rsidRPr="0012199A" w:rsidRDefault="00B95DFA" w:rsidP="0012199A">
      <w:pPr>
        <w:pStyle w:val="a"/>
        <w:numPr>
          <w:ilvl w:val="0"/>
          <w:numId w:val="3"/>
        </w:numPr>
        <w:spacing w:before="0" w:beforeAutospacing="0" w:after="0" w:afterAutospacing="0"/>
        <w:ind w:left="-142" w:firstLine="142"/>
        <w:jc w:val="both"/>
        <w:rPr>
          <w:iCs/>
          <w:sz w:val="28"/>
          <w:szCs w:val="28"/>
        </w:rPr>
      </w:pPr>
      <w:r w:rsidRPr="0012199A">
        <w:rPr>
          <w:iCs/>
          <w:sz w:val="28"/>
          <w:szCs w:val="28"/>
        </w:rPr>
        <w:t>-аудиовизуальное представление обучающимся с помощью компьютера содержания отдельных тем дисциплины на лекционных занятиях;</w:t>
      </w:r>
    </w:p>
    <w:p w14:paraId="3779FF21" w14:textId="77777777" w:rsidR="00B95DFA" w:rsidRPr="0012199A" w:rsidRDefault="00B95DFA" w:rsidP="0012199A">
      <w:pPr>
        <w:pStyle w:val="a"/>
        <w:numPr>
          <w:ilvl w:val="0"/>
          <w:numId w:val="3"/>
        </w:numPr>
        <w:spacing w:before="0" w:beforeAutospacing="0" w:after="0" w:afterAutospacing="0"/>
        <w:ind w:left="-142" w:firstLine="142"/>
        <w:jc w:val="both"/>
        <w:rPr>
          <w:iCs/>
          <w:sz w:val="28"/>
          <w:szCs w:val="28"/>
        </w:rPr>
      </w:pPr>
      <w:r w:rsidRPr="0012199A">
        <w:rPr>
          <w:iCs/>
          <w:sz w:val="28"/>
          <w:szCs w:val="28"/>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14:paraId="5E3D59D9" w14:textId="77777777" w:rsidR="00B95DFA" w:rsidRPr="0012199A" w:rsidRDefault="00B95DFA" w:rsidP="0012199A">
      <w:pPr>
        <w:pStyle w:val="a"/>
        <w:numPr>
          <w:ilvl w:val="0"/>
          <w:numId w:val="3"/>
        </w:numPr>
        <w:spacing w:before="0" w:beforeAutospacing="0" w:after="0" w:afterAutospacing="0"/>
        <w:ind w:left="-142" w:firstLine="142"/>
        <w:jc w:val="both"/>
        <w:rPr>
          <w:iCs/>
          <w:sz w:val="28"/>
          <w:szCs w:val="28"/>
        </w:rPr>
      </w:pPr>
      <w:r w:rsidRPr="0012199A">
        <w:rPr>
          <w:iCs/>
          <w:sz w:val="28"/>
          <w:szCs w:val="28"/>
        </w:rPr>
        <w:t>-фиксация хода образовательного процесса по дисциплине посредством электронной информационно-образовательной среды института;</w:t>
      </w:r>
    </w:p>
    <w:p w14:paraId="72ACB0E5" w14:textId="77777777" w:rsidR="00B95DFA" w:rsidRPr="0012199A" w:rsidRDefault="00B95DFA" w:rsidP="0012199A">
      <w:pPr>
        <w:pStyle w:val="a"/>
        <w:numPr>
          <w:ilvl w:val="0"/>
          <w:numId w:val="3"/>
        </w:numPr>
        <w:spacing w:before="0" w:beforeAutospacing="0" w:after="0" w:afterAutospacing="0"/>
        <w:ind w:left="-142" w:firstLine="142"/>
        <w:jc w:val="both"/>
        <w:rPr>
          <w:iCs/>
          <w:sz w:val="28"/>
          <w:szCs w:val="28"/>
        </w:rPr>
      </w:pPr>
      <w:r w:rsidRPr="0012199A">
        <w:rPr>
          <w:iCs/>
          <w:sz w:val="28"/>
          <w:szCs w:val="28"/>
        </w:rPr>
        <w:lastRenderedPageBreak/>
        <w:t>-формирование электронного портфолио обучающегося по дисциплине посредством электронной информационно-образовательной среды института.</w:t>
      </w:r>
    </w:p>
    <w:p w14:paraId="660B43F0" w14:textId="77777777" w:rsidR="00B95DFA" w:rsidRPr="0012199A" w:rsidRDefault="00B95DFA" w:rsidP="0012199A">
      <w:pPr>
        <w:pStyle w:val="ae"/>
        <w:numPr>
          <w:ilvl w:val="0"/>
          <w:numId w:val="3"/>
        </w:numPr>
        <w:ind w:left="-142" w:firstLine="142"/>
        <w:jc w:val="both"/>
        <w:rPr>
          <w:iCs/>
          <w:sz w:val="28"/>
          <w:szCs w:val="28"/>
        </w:rPr>
      </w:pPr>
      <w:r w:rsidRPr="0012199A">
        <w:rPr>
          <w:iCs/>
          <w:sz w:val="28"/>
          <w:szCs w:val="28"/>
        </w:rPr>
        <w:t>При осуществлении образовательного процесса по дисциплине используется следующее лицензионное программное обеспечение:</w:t>
      </w:r>
    </w:p>
    <w:p w14:paraId="593A4D0A" w14:textId="77777777" w:rsidR="00B95DFA" w:rsidRPr="0012199A" w:rsidRDefault="00B95DFA" w:rsidP="0012199A">
      <w:pPr>
        <w:pStyle w:val="ae"/>
        <w:numPr>
          <w:ilvl w:val="0"/>
          <w:numId w:val="3"/>
        </w:numPr>
        <w:ind w:left="-142" w:firstLine="142"/>
        <w:jc w:val="both"/>
        <w:rPr>
          <w:iCs/>
          <w:sz w:val="28"/>
          <w:szCs w:val="28"/>
          <w:lang w:val="en-US"/>
        </w:rPr>
      </w:pPr>
      <w:r w:rsidRPr="0012199A">
        <w:rPr>
          <w:iCs/>
          <w:sz w:val="28"/>
          <w:szCs w:val="28"/>
          <w:lang w:val="en-US"/>
        </w:rPr>
        <w:t>W</w:t>
      </w:r>
      <w:r w:rsidRPr="0012199A">
        <w:rPr>
          <w:iCs/>
          <w:sz w:val="28"/>
          <w:szCs w:val="28"/>
        </w:rPr>
        <w:t>ог</w:t>
      </w:r>
      <w:r w:rsidRPr="0012199A">
        <w:rPr>
          <w:iCs/>
          <w:sz w:val="28"/>
          <w:szCs w:val="28"/>
          <w:lang w:val="en-US"/>
        </w:rPr>
        <w:t xml:space="preserve">d, </w:t>
      </w:r>
      <w:r w:rsidRPr="0012199A">
        <w:rPr>
          <w:iCs/>
          <w:sz w:val="28"/>
          <w:szCs w:val="28"/>
        </w:rPr>
        <w:t>Ехсе</w:t>
      </w:r>
      <w:r w:rsidRPr="0012199A">
        <w:rPr>
          <w:iCs/>
          <w:sz w:val="28"/>
          <w:szCs w:val="28"/>
          <w:lang w:val="en-US"/>
        </w:rPr>
        <w:t>l, Pow</w:t>
      </w:r>
      <w:r w:rsidRPr="0012199A">
        <w:rPr>
          <w:iCs/>
          <w:sz w:val="28"/>
          <w:szCs w:val="28"/>
        </w:rPr>
        <w:t>ег</w:t>
      </w:r>
      <w:r w:rsidRPr="0012199A">
        <w:rPr>
          <w:iCs/>
          <w:sz w:val="28"/>
          <w:szCs w:val="28"/>
          <w:lang w:val="en-US"/>
        </w:rPr>
        <w:t xml:space="preserve"> </w:t>
      </w:r>
      <w:r w:rsidRPr="0012199A">
        <w:rPr>
          <w:iCs/>
          <w:sz w:val="28"/>
          <w:szCs w:val="28"/>
        </w:rPr>
        <w:t>Ро</w:t>
      </w:r>
      <w:r w:rsidRPr="0012199A">
        <w:rPr>
          <w:iCs/>
          <w:sz w:val="28"/>
          <w:szCs w:val="28"/>
          <w:lang w:val="en-US"/>
        </w:rPr>
        <w:t>int;</w:t>
      </w:r>
    </w:p>
    <w:p w14:paraId="2CAA6654" w14:textId="77777777" w:rsidR="00B95DFA" w:rsidRPr="0012199A" w:rsidRDefault="00B95DFA" w:rsidP="0012199A">
      <w:pPr>
        <w:pStyle w:val="ae"/>
        <w:numPr>
          <w:ilvl w:val="0"/>
          <w:numId w:val="3"/>
        </w:numPr>
        <w:ind w:left="-142" w:firstLine="142"/>
        <w:jc w:val="both"/>
        <w:rPr>
          <w:iCs/>
          <w:sz w:val="28"/>
          <w:szCs w:val="28"/>
          <w:lang w:val="en-US"/>
        </w:rPr>
      </w:pPr>
      <w:r w:rsidRPr="0012199A">
        <w:rPr>
          <w:iCs/>
          <w:sz w:val="28"/>
          <w:szCs w:val="28"/>
          <w:lang w:val="en-US"/>
        </w:rPr>
        <w:t>Adobe Photoshop;</w:t>
      </w:r>
    </w:p>
    <w:p w14:paraId="20247B5C" w14:textId="77777777" w:rsidR="00B95DFA" w:rsidRPr="0012199A" w:rsidRDefault="00B95DFA" w:rsidP="0012199A">
      <w:pPr>
        <w:pStyle w:val="ae"/>
        <w:numPr>
          <w:ilvl w:val="0"/>
          <w:numId w:val="3"/>
        </w:numPr>
        <w:ind w:left="-142" w:firstLine="142"/>
        <w:jc w:val="both"/>
        <w:rPr>
          <w:iCs/>
          <w:sz w:val="28"/>
          <w:szCs w:val="28"/>
          <w:lang w:val="en-US"/>
        </w:rPr>
      </w:pPr>
      <w:r w:rsidRPr="0012199A">
        <w:rPr>
          <w:iCs/>
          <w:sz w:val="28"/>
          <w:szCs w:val="28"/>
          <w:lang w:val="en-US"/>
        </w:rPr>
        <w:t>Adobe Premiere;</w:t>
      </w:r>
    </w:p>
    <w:p w14:paraId="329D3FE8" w14:textId="77777777" w:rsidR="00B95DFA" w:rsidRPr="0012199A" w:rsidRDefault="00B95DFA" w:rsidP="0012199A">
      <w:pPr>
        <w:pStyle w:val="ae"/>
        <w:numPr>
          <w:ilvl w:val="0"/>
          <w:numId w:val="3"/>
        </w:numPr>
        <w:ind w:left="-142" w:firstLine="142"/>
        <w:jc w:val="both"/>
        <w:rPr>
          <w:iCs/>
          <w:sz w:val="28"/>
          <w:szCs w:val="28"/>
          <w:lang w:val="en-US"/>
        </w:rPr>
      </w:pPr>
      <w:r w:rsidRPr="0012199A">
        <w:rPr>
          <w:iCs/>
          <w:sz w:val="28"/>
          <w:szCs w:val="28"/>
          <w:lang w:val="en-US"/>
        </w:rPr>
        <w:t>Power DVD;</w:t>
      </w:r>
    </w:p>
    <w:p w14:paraId="55A965B2" w14:textId="77777777" w:rsidR="00B95DFA" w:rsidRPr="0012199A" w:rsidRDefault="00B95DFA" w:rsidP="0012199A">
      <w:pPr>
        <w:pStyle w:val="ae"/>
        <w:numPr>
          <w:ilvl w:val="0"/>
          <w:numId w:val="3"/>
        </w:numPr>
        <w:ind w:left="-142" w:firstLine="142"/>
        <w:jc w:val="both"/>
        <w:rPr>
          <w:iCs/>
          <w:sz w:val="28"/>
          <w:szCs w:val="28"/>
          <w:lang w:val="en-US"/>
        </w:rPr>
      </w:pPr>
      <w:r w:rsidRPr="0012199A">
        <w:rPr>
          <w:iCs/>
          <w:sz w:val="28"/>
          <w:szCs w:val="28"/>
          <w:lang w:val="en-US"/>
        </w:rPr>
        <w:t>Media Player Classic.</w:t>
      </w:r>
    </w:p>
    <w:p w14:paraId="5EAF4344" w14:textId="77777777" w:rsidR="00B95DFA" w:rsidRPr="0012199A" w:rsidRDefault="00B95DFA" w:rsidP="0012199A">
      <w:pPr>
        <w:pStyle w:val="ae"/>
        <w:numPr>
          <w:ilvl w:val="0"/>
          <w:numId w:val="3"/>
        </w:numPr>
        <w:ind w:left="-142" w:firstLine="142"/>
        <w:jc w:val="both"/>
        <w:rPr>
          <w:iCs/>
          <w:sz w:val="28"/>
          <w:szCs w:val="28"/>
        </w:rPr>
      </w:pPr>
      <w:r w:rsidRPr="0012199A">
        <w:rPr>
          <w:iCs/>
          <w:sz w:val="28"/>
          <w:szCs w:val="28"/>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14:paraId="04B46D3C" w14:textId="77777777" w:rsidR="002B4A3A" w:rsidRPr="0012199A" w:rsidRDefault="002B4A3A" w:rsidP="0012199A">
      <w:pPr>
        <w:shd w:val="clear" w:color="auto" w:fill="FFFFFF"/>
        <w:suppressAutoHyphens/>
        <w:autoSpaceDN w:val="0"/>
        <w:ind w:left="-142" w:firstLine="142"/>
        <w:jc w:val="both"/>
        <w:textAlignment w:val="baseline"/>
        <w:rPr>
          <w:iCs/>
          <w:kern w:val="3"/>
          <w:sz w:val="28"/>
          <w:szCs w:val="28"/>
        </w:rPr>
      </w:pPr>
      <w:r w:rsidRPr="0012199A">
        <w:rPr>
          <w:iCs/>
          <w:sz w:val="28"/>
          <w:szCs w:val="28"/>
        </w:rPr>
        <w:t>Учебн</w:t>
      </w:r>
      <w:r w:rsidRPr="0012199A">
        <w:rPr>
          <w:iCs/>
          <w:kern w:val="3"/>
          <w:sz w:val="28"/>
          <w:szCs w:val="28"/>
        </w:rPr>
        <w:t>ые</w:t>
      </w:r>
      <w:r w:rsidRPr="0012199A">
        <w:rPr>
          <w:iCs/>
          <w:sz w:val="28"/>
          <w:szCs w:val="28"/>
        </w:rPr>
        <w:t xml:space="preserve"> аудитори</w:t>
      </w:r>
      <w:r w:rsidRPr="0012199A">
        <w:rPr>
          <w:iCs/>
          <w:kern w:val="3"/>
          <w:sz w:val="28"/>
          <w:szCs w:val="28"/>
        </w:rPr>
        <w:t xml:space="preserve">и </w:t>
      </w:r>
      <w:r w:rsidRPr="0012199A">
        <w:rPr>
          <w:iCs/>
          <w:sz w:val="28"/>
          <w:szCs w:val="28"/>
        </w:rPr>
        <w:t xml:space="preserve">для проведения лекций, </w:t>
      </w:r>
      <w:r w:rsidRPr="0012199A">
        <w:rPr>
          <w:iCs/>
          <w:kern w:val="3"/>
          <w:sz w:val="28"/>
          <w:szCs w:val="28"/>
        </w:rPr>
        <w:t xml:space="preserve">практических занятий, </w:t>
      </w:r>
      <w:r w:rsidRPr="0012199A">
        <w:rPr>
          <w:iCs/>
          <w:sz w:val="28"/>
          <w:szCs w:val="28"/>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12199A">
        <w:rPr>
          <w:iCs/>
          <w:kern w:val="3"/>
          <w:sz w:val="28"/>
          <w:szCs w:val="28"/>
        </w:rPr>
        <w:t>стенды, наглядные пособия, технические средства обучения и пр.</w:t>
      </w:r>
    </w:p>
    <w:p w14:paraId="18CF4EFF" w14:textId="49941B67" w:rsidR="00BA2C16" w:rsidRPr="0012199A" w:rsidRDefault="00BA2C16" w:rsidP="002B4A3A">
      <w:pPr>
        <w:shd w:val="clear" w:color="auto" w:fill="FFFFFF"/>
        <w:suppressAutoHyphens/>
        <w:autoSpaceDN w:val="0"/>
        <w:jc w:val="both"/>
        <w:textAlignment w:val="baseline"/>
        <w:rPr>
          <w:i/>
          <w:kern w:val="3"/>
          <w:sz w:val="28"/>
          <w:szCs w:val="28"/>
        </w:rPr>
      </w:pPr>
    </w:p>
    <w:p w14:paraId="51EC2299" w14:textId="6AF81BCD" w:rsidR="008A4D23" w:rsidRPr="0012199A" w:rsidRDefault="008A4D23" w:rsidP="002B4A3A">
      <w:pPr>
        <w:shd w:val="clear" w:color="auto" w:fill="FFFFFF"/>
        <w:suppressAutoHyphens/>
        <w:autoSpaceDN w:val="0"/>
        <w:jc w:val="both"/>
        <w:textAlignment w:val="baseline"/>
        <w:rPr>
          <w:i/>
          <w:kern w:val="3"/>
          <w:sz w:val="28"/>
          <w:szCs w:val="28"/>
        </w:rPr>
      </w:pPr>
    </w:p>
    <w:p w14:paraId="04F4B643" w14:textId="77777777" w:rsidR="008A4D23" w:rsidRPr="0012199A" w:rsidRDefault="008A4D23" w:rsidP="008A4D23">
      <w:pPr>
        <w:keepNext/>
        <w:keepLines/>
        <w:spacing w:before="240" w:after="60"/>
        <w:ind w:right="1320"/>
        <w:jc w:val="both"/>
        <w:outlineLvl w:val="2"/>
        <w:rPr>
          <w:rFonts w:eastAsia="Arial Unicode MS"/>
          <w:b/>
          <w:caps/>
          <w:sz w:val="28"/>
          <w:szCs w:val="28"/>
          <w:lang w:eastAsia="zh-CN"/>
        </w:rPr>
      </w:pPr>
      <w:bookmarkStart w:id="3" w:name="_Toc528600549"/>
      <w:r w:rsidRPr="0012199A">
        <w:rPr>
          <w:rFonts w:eastAsia="Arial Unicode MS"/>
          <w:b/>
          <w:caps/>
          <w:sz w:val="28"/>
          <w:szCs w:val="28"/>
          <w:lang w:eastAsia="zh-CN"/>
        </w:rPr>
        <w:t>10. ОПИСАНИЕ МАТЕРИАЛЬНО-ТЕХНИЧЕСКОЙ БАЗЫ, НЕОБХОДИМОЙ ДЛЯ ОСУЩЕСТВЛЕНИЯ ОБРАЗОВАТЕЛЬНОГО ПРОЦЕССА ПО ДИСЦИПЛИНЕ</w:t>
      </w:r>
      <w:bookmarkEnd w:id="3"/>
    </w:p>
    <w:p w14:paraId="3B00E688" w14:textId="77777777" w:rsidR="008A4D23" w:rsidRPr="0012199A" w:rsidRDefault="008A4D23" w:rsidP="008A4D23">
      <w:pPr>
        <w:tabs>
          <w:tab w:val="left" w:pos="708"/>
        </w:tabs>
        <w:spacing w:before="40"/>
        <w:jc w:val="both"/>
        <w:rPr>
          <w:i/>
          <w:iCs/>
          <w:sz w:val="28"/>
          <w:szCs w:val="28"/>
        </w:rPr>
      </w:pPr>
    </w:p>
    <w:p w14:paraId="22E61AAB" w14:textId="77777777" w:rsidR="008A4D23" w:rsidRPr="0012199A" w:rsidRDefault="008A4D23" w:rsidP="008A4D23">
      <w:pPr>
        <w:ind w:firstLine="708"/>
        <w:rPr>
          <w:bCs/>
          <w:sz w:val="28"/>
          <w:szCs w:val="28"/>
        </w:rPr>
      </w:pPr>
      <w:r w:rsidRPr="0012199A">
        <w:rPr>
          <w:bCs/>
          <w:sz w:val="28"/>
          <w:szCs w:val="28"/>
        </w:rPr>
        <w:t>Аудитория, рассчитанная на количество студентов, закреплённых за группой или потоком, оснащённая обычной или интерактивной доской.</w:t>
      </w:r>
    </w:p>
    <w:p w14:paraId="7B0E9755" w14:textId="36B8C2FB" w:rsidR="008A4D23" w:rsidRPr="0012199A" w:rsidRDefault="008A4D23" w:rsidP="008A4D23">
      <w:pPr>
        <w:tabs>
          <w:tab w:val="left" w:pos="708"/>
        </w:tabs>
        <w:spacing w:before="40"/>
        <w:ind w:firstLine="567"/>
        <w:jc w:val="both"/>
        <w:rPr>
          <w:iCs/>
          <w:sz w:val="28"/>
          <w:szCs w:val="28"/>
        </w:rPr>
      </w:pPr>
    </w:p>
    <w:p w14:paraId="691CF13F" w14:textId="77777777" w:rsidR="008A4D23" w:rsidRPr="0012199A" w:rsidRDefault="008A4D23" w:rsidP="008A4D23">
      <w:pPr>
        <w:tabs>
          <w:tab w:val="left" w:pos="708"/>
        </w:tabs>
        <w:spacing w:before="40"/>
        <w:ind w:firstLine="567"/>
        <w:jc w:val="both"/>
        <w:rPr>
          <w:iCs/>
          <w:sz w:val="28"/>
          <w:szCs w:val="28"/>
        </w:rPr>
      </w:pPr>
    </w:p>
    <w:p w14:paraId="79D09BAD" w14:textId="77777777" w:rsidR="008A4D23" w:rsidRPr="0012199A" w:rsidRDefault="008A4D23" w:rsidP="008A4D23">
      <w:pPr>
        <w:jc w:val="both"/>
        <w:rPr>
          <w:b/>
          <w:sz w:val="28"/>
          <w:szCs w:val="28"/>
        </w:rPr>
      </w:pPr>
      <w:r w:rsidRPr="0012199A">
        <w:rPr>
          <w:iCs/>
          <w:sz w:val="28"/>
          <w:szCs w:val="28"/>
        </w:rPr>
        <w:t xml:space="preserve"> </w:t>
      </w:r>
      <w:r w:rsidRPr="0012199A">
        <w:rPr>
          <w:b/>
          <w:sz w:val="28"/>
          <w:szCs w:val="28"/>
        </w:rPr>
        <w:t xml:space="preserve">11. ОБЕСПЕЧЕНИЕ ОБРАЗОВАТЕЛЬНОГО ПРОЦЕССА ДЛЯ ЛИЦ С ОГРАНИЧЕННЫМИ ВОЗМОЖНОСТЯМИ ЗДОРОВЬЯ И ИНВАЛИДОВ (ПРИ НАЛИЧИИ) </w:t>
      </w:r>
    </w:p>
    <w:p w14:paraId="52F1292B" w14:textId="77777777" w:rsidR="008A4D23" w:rsidRPr="0012199A" w:rsidRDefault="008A4D23" w:rsidP="008A4D23">
      <w:pPr>
        <w:jc w:val="both"/>
        <w:rPr>
          <w:bCs/>
          <w:sz w:val="28"/>
          <w:szCs w:val="28"/>
        </w:rPr>
      </w:pPr>
    </w:p>
    <w:p w14:paraId="08C53110" w14:textId="77777777" w:rsidR="008A4D23" w:rsidRPr="0012199A" w:rsidRDefault="008A4D23" w:rsidP="008A4D23">
      <w:pPr>
        <w:ind w:firstLine="426"/>
        <w:jc w:val="both"/>
        <w:rPr>
          <w:bCs/>
          <w:sz w:val="28"/>
          <w:szCs w:val="28"/>
        </w:rPr>
      </w:pPr>
      <w:r w:rsidRPr="0012199A">
        <w:rPr>
          <w:bCs/>
          <w:sz w:val="28"/>
          <w:szCs w:val="28"/>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14:paraId="0FF7EF82" w14:textId="77777777" w:rsidR="008A4D23" w:rsidRPr="0012199A" w:rsidRDefault="008A4D23" w:rsidP="008A4D23">
      <w:pPr>
        <w:jc w:val="both"/>
        <w:outlineLvl w:val="6"/>
        <w:rPr>
          <w:sz w:val="28"/>
          <w:szCs w:val="28"/>
        </w:rPr>
      </w:pPr>
    </w:p>
    <w:p w14:paraId="35AC06A6" w14:textId="77777777" w:rsidR="008A4D23" w:rsidRPr="0012199A" w:rsidRDefault="008A4D23" w:rsidP="008A4D23">
      <w:pPr>
        <w:numPr>
          <w:ilvl w:val="0"/>
          <w:numId w:val="45"/>
        </w:numPr>
        <w:ind w:firstLine="0"/>
        <w:jc w:val="both"/>
        <w:rPr>
          <w:sz w:val="28"/>
          <w:szCs w:val="28"/>
        </w:rPr>
      </w:pPr>
      <w:r w:rsidRPr="0012199A">
        <w:rPr>
          <w:sz w:val="28"/>
          <w:szCs w:val="28"/>
        </w:rPr>
        <w:t xml:space="preserve">для слепых и слабовидящих: </w:t>
      </w:r>
    </w:p>
    <w:p w14:paraId="2387DF87" w14:textId="77777777" w:rsidR="008A4D23" w:rsidRPr="0012199A" w:rsidRDefault="008A4D23" w:rsidP="008A4D23">
      <w:pPr>
        <w:jc w:val="both"/>
        <w:rPr>
          <w:sz w:val="28"/>
          <w:szCs w:val="28"/>
        </w:rPr>
      </w:pPr>
      <w:r w:rsidRPr="0012199A">
        <w:rPr>
          <w:sz w:val="28"/>
          <w:szCs w:val="28"/>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2E9713FD" w14:textId="77777777" w:rsidR="008A4D23" w:rsidRPr="0012199A" w:rsidRDefault="008A4D23" w:rsidP="008A4D23">
      <w:pPr>
        <w:jc w:val="both"/>
        <w:rPr>
          <w:sz w:val="28"/>
          <w:szCs w:val="28"/>
        </w:rPr>
      </w:pPr>
      <w:r w:rsidRPr="0012199A">
        <w:rPr>
          <w:sz w:val="28"/>
          <w:szCs w:val="28"/>
        </w:rPr>
        <w:lastRenderedPageBreak/>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14:paraId="74E6917F" w14:textId="77777777" w:rsidR="008A4D23" w:rsidRPr="0012199A" w:rsidRDefault="008A4D23" w:rsidP="008A4D23">
      <w:pPr>
        <w:jc w:val="both"/>
        <w:rPr>
          <w:sz w:val="28"/>
          <w:szCs w:val="28"/>
        </w:rPr>
      </w:pPr>
      <w:r w:rsidRPr="0012199A">
        <w:rPr>
          <w:sz w:val="28"/>
          <w:szCs w:val="28"/>
        </w:rPr>
        <w:t xml:space="preserve">- обеспечивается индивидуальное равномерное освещение не менее 300 люкс; </w:t>
      </w:r>
    </w:p>
    <w:p w14:paraId="4C68A501" w14:textId="77777777" w:rsidR="008A4D23" w:rsidRPr="0012199A" w:rsidRDefault="008A4D23" w:rsidP="008A4D23">
      <w:pPr>
        <w:jc w:val="both"/>
        <w:rPr>
          <w:sz w:val="28"/>
          <w:szCs w:val="28"/>
        </w:rPr>
      </w:pPr>
      <w:r w:rsidRPr="0012199A">
        <w:rPr>
          <w:sz w:val="28"/>
          <w:szCs w:val="28"/>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14:paraId="658EF88B" w14:textId="77777777" w:rsidR="008A4D23" w:rsidRPr="0012199A" w:rsidRDefault="008A4D23" w:rsidP="008A4D23">
      <w:pPr>
        <w:jc w:val="both"/>
        <w:rPr>
          <w:sz w:val="28"/>
          <w:szCs w:val="28"/>
        </w:rPr>
      </w:pPr>
      <w:r w:rsidRPr="0012199A">
        <w:rPr>
          <w:sz w:val="28"/>
          <w:szCs w:val="28"/>
        </w:rPr>
        <w:t xml:space="preserve">- письменные задания оформляются увеличенным шрифтом; </w:t>
      </w:r>
    </w:p>
    <w:p w14:paraId="38E1DCE4" w14:textId="77777777" w:rsidR="008A4D23" w:rsidRPr="0012199A" w:rsidRDefault="008A4D23" w:rsidP="008A4D23">
      <w:pPr>
        <w:jc w:val="both"/>
        <w:rPr>
          <w:sz w:val="28"/>
          <w:szCs w:val="28"/>
        </w:rPr>
      </w:pPr>
      <w:r w:rsidRPr="0012199A">
        <w:rPr>
          <w:sz w:val="28"/>
          <w:szCs w:val="28"/>
        </w:rPr>
        <w:t xml:space="preserve">- экзамен и зачёт проводятся в устной форме или выполняются в письменной форме на компьютере. </w:t>
      </w:r>
    </w:p>
    <w:p w14:paraId="4BE3DBFD" w14:textId="77777777" w:rsidR="008A4D23" w:rsidRPr="0012199A" w:rsidRDefault="008A4D23" w:rsidP="008A4D23">
      <w:pPr>
        <w:numPr>
          <w:ilvl w:val="0"/>
          <w:numId w:val="45"/>
        </w:numPr>
        <w:ind w:firstLine="0"/>
        <w:jc w:val="both"/>
        <w:rPr>
          <w:sz w:val="28"/>
          <w:szCs w:val="28"/>
        </w:rPr>
      </w:pPr>
      <w:r w:rsidRPr="0012199A">
        <w:rPr>
          <w:sz w:val="28"/>
          <w:szCs w:val="28"/>
        </w:rPr>
        <w:t xml:space="preserve">для глухих и слабослышащих: </w:t>
      </w:r>
    </w:p>
    <w:p w14:paraId="7F7B457C" w14:textId="77777777" w:rsidR="008A4D23" w:rsidRPr="0012199A" w:rsidRDefault="008A4D23" w:rsidP="008A4D23">
      <w:pPr>
        <w:jc w:val="both"/>
        <w:rPr>
          <w:sz w:val="28"/>
          <w:szCs w:val="28"/>
        </w:rPr>
      </w:pPr>
      <w:r w:rsidRPr="0012199A">
        <w:rPr>
          <w:sz w:val="28"/>
          <w:szCs w:val="28"/>
        </w:rPr>
        <w:t xml:space="preserve">- лекции оформляются в виде электронного документа, либо предоставляется звукоусиливающая аппаратура индивидуального пользования; </w:t>
      </w:r>
    </w:p>
    <w:p w14:paraId="37259850" w14:textId="77777777" w:rsidR="008A4D23" w:rsidRPr="0012199A" w:rsidRDefault="008A4D23" w:rsidP="008A4D23">
      <w:pPr>
        <w:jc w:val="both"/>
        <w:rPr>
          <w:sz w:val="28"/>
          <w:szCs w:val="28"/>
        </w:rPr>
      </w:pPr>
      <w:r w:rsidRPr="0012199A">
        <w:rPr>
          <w:sz w:val="28"/>
          <w:szCs w:val="28"/>
        </w:rPr>
        <w:t>- письменные задания выполняются на компьютере в письменной форме;</w:t>
      </w:r>
    </w:p>
    <w:p w14:paraId="38510F0D" w14:textId="77777777" w:rsidR="008A4D23" w:rsidRPr="0012199A" w:rsidRDefault="008A4D23" w:rsidP="008A4D23">
      <w:pPr>
        <w:jc w:val="both"/>
        <w:rPr>
          <w:sz w:val="28"/>
          <w:szCs w:val="28"/>
        </w:rPr>
      </w:pPr>
      <w:r w:rsidRPr="0012199A">
        <w:rPr>
          <w:sz w:val="28"/>
          <w:szCs w:val="28"/>
        </w:rPr>
        <w:t xml:space="preserve">- экзамен и зачёт проводятся в письменной форме на компьютере; возможно проведение в форме тестирования. </w:t>
      </w:r>
    </w:p>
    <w:p w14:paraId="18BB4555" w14:textId="77777777" w:rsidR="008A4D23" w:rsidRPr="0012199A" w:rsidRDefault="008A4D23" w:rsidP="008A4D23">
      <w:pPr>
        <w:numPr>
          <w:ilvl w:val="0"/>
          <w:numId w:val="45"/>
        </w:numPr>
        <w:ind w:firstLine="0"/>
        <w:jc w:val="both"/>
        <w:rPr>
          <w:sz w:val="28"/>
          <w:szCs w:val="28"/>
        </w:rPr>
      </w:pPr>
      <w:r w:rsidRPr="0012199A">
        <w:rPr>
          <w:sz w:val="28"/>
          <w:szCs w:val="28"/>
        </w:rPr>
        <w:t>для лиц с нарушениями опорно-двигательного аппарата:</w:t>
      </w:r>
    </w:p>
    <w:p w14:paraId="635F9F06" w14:textId="77777777" w:rsidR="008A4D23" w:rsidRPr="0012199A" w:rsidRDefault="008A4D23" w:rsidP="008A4D23">
      <w:pPr>
        <w:jc w:val="both"/>
        <w:rPr>
          <w:sz w:val="28"/>
          <w:szCs w:val="28"/>
        </w:rPr>
      </w:pPr>
      <w:r w:rsidRPr="0012199A">
        <w:rPr>
          <w:sz w:val="28"/>
          <w:szCs w:val="28"/>
        </w:rPr>
        <w:t xml:space="preserve">- лекции оформляются в виде электронного документа, доступного с помощью компьютера; </w:t>
      </w:r>
    </w:p>
    <w:p w14:paraId="66649E84" w14:textId="77777777" w:rsidR="008A4D23" w:rsidRPr="0012199A" w:rsidRDefault="008A4D23" w:rsidP="008A4D23">
      <w:pPr>
        <w:jc w:val="both"/>
        <w:rPr>
          <w:sz w:val="28"/>
          <w:szCs w:val="28"/>
        </w:rPr>
      </w:pPr>
      <w:r w:rsidRPr="0012199A">
        <w:rPr>
          <w:sz w:val="28"/>
          <w:szCs w:val="28"/>
        </w:rPr>
        <w:t xml:space="preserve">- письменные задания выполняются на компьютере; </w:t>
      </w:r>
    </w:p>
    <w:p w14:paraId="3D221907" w14:textId="77777777" w:rsidR="008A4D23" w:rsidRPr="0012199A" w:rsidRDefault="008A4D23" w:rsidP="008A4D23">
      <w:pPr>
        <w:jc w:val="both"/>
        <w:rPr>
          <w:sz w:val="28"/>
          <w:szCs w:val="28"/>
        </w:rPr>
      </w:pPr>
      <w:r w:rsidRPr="0012199A">
        <w:rPr>
          <w:sz w:val="28"/>
          <w:szCs w:val="28"/>
        </w:rPr>
        <w:t xml:space="preserve">- экзамен и зачёт проводятся в устной форме или выполняются в письменной форме на компьютере. </w:t>
      </w:r>
    </w:p>
    <w:p w14:paraId="6026EAAC" w14:textId="77777777" w:rsidR="008A4D23" w:rsidRPr="0012199A" w:rsidRDefault="008A4D23" w:rsidP="008A4D23">
      <w:pPr>
        <w:widowControl w:val="0"/>
        <w:jc w:val="both"/>
        <w:rPr>
          <w:sz w:val="28"/>
          <w:szCs w:val="28"/>
        </w:rPr>
      </w:pPr>
      <w:bookmarkStart w:id="4" w:name="_Hlk494373629"/>
      <w:r w:rsidRPr="0012199A">
        <w:rPr>
          <w:sz w:val="28"/>
          <w:szCs w:val="28"/>
        </w:rPr>
        <w:t xml:space="preserve">При необходимости предусматривается увеличение времени для подготовки ответа. </w:t>
      </w:r>
    </w:p>
    <w:p w14:paraId="5005AD1D" w14:textId="77777777" w:rsidR="008A4D23" w:rsidRPr="0012199A" w:rsidRDefault="008A4D23" w:rsidP="008A4D23">
      <w:pPr>
        <w:widowControl w:val="0"/>
        <w:jc w:val="both"/>
        <w:rPr>
          <w:sz w:val="28"/>
          <w:szCs w:val="28"/>
        </w:rPr>
      </w:pPr>
      <w:r w:rsidRPr="0012199A">
        <w:rPr>
          <w:sz w:val="28"/>
          <w:szCs w:val="28"/>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4"/>
    </w:p>
    <w:p w14:paraId="04CF0935" w14:textId="77777777" w:rsidR="008A4D23" w:rsidRPr="0012199A" w:rsidRDefault="008A4D23" w:rsidP="008A4D23">
      <w:pPr>
        <w:widowControl w:val="0"/>
        <w:jc w:val="both"/>
        <w:rPr>
          <w:sz w:val="28"/>
          <w:szCs w:val="28"/>
        </w:rPr>
      </w:pPr>
      <w:bookmarkStart w:id="5" w:name="_Hlk494293534"/>
      <w:r w:rsidRPr="0012199A">
        <w:rPr>
          <w:sz w:val="28"/>
          <w:szCs w:val="28"/>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институтом, или могут использоваться собственные технические средства.</w:t>
      </w:r>
    </w:p>
    <w:p w14:paraId="15A0D74D" w14:textId="77777777" w:rsidR="008A4D23" w:rsidRPr="0012199A" w:rsidRDefault="008A4D23" w:rsidP="008A4D23">
      <w:pPr>
        <w:widowControl w:val="0"/>
        <w:jc w:val="both"/>
        <w:rPr>
          <w:sz w:val="28"/>
          <w:szCs w:val="28"/>
        </w:rPr>
      </w:pPr>
      <w:bookmarkStart w:id="6" w:name="_Hlk494293741"/>
      <w:bookmarkEnd w:id="5"/>
      <w:r w:rsidRPr="0012199A">
        <w:rPr>
          <w:sz w:val="28"/>
          <w:szCs w:val="28"/>
        </w:rPr>
        <w:t>Проведение процедуры оценивания результатов обучения допускается с использованием дистанционных образовательных технологий.</w:t>
      </w:r>
      <w:r w:rsidRPr="0012199A">
        <w:rPr>
          <w:b/>
          <w:bCs/>
          <w:sz w:val="28"/>
          <w:szCs w:val="28"/>
        </w:rPr>
        <w:t> </w:t>
      </w:r>
      <w:bookmarkEnd w:id="6"/>
    </w:p>
    <w:p w14:paraId="56705C6B" w14:textId="77777777" w:rsidR="008A4D23" w:rsidRPr="0012199A" w:rsidRDefault="008A4D23" w:rsidP="008A4D23">
      <w:pPr>
        <w:jc w:val="both"/>
        <w:rPr>
          <w:sz w:val="28"/>
          <w:szCs w:val="28"/>
        </w:rPr>
      </w:pPr>
      <w:r w:rsidRPr="0012199A">
        <w:rPr>
          <w:sz w:val="28"/>
          <w:szCs w:val="28"/>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14:paraId="2F965E99" w14:textId="77777777" w:rsidR="008A4D23" w:rsidRPr="0012199A" w:rsidRDefault="008A4D23" w:rsidP="008A4D23">
      <w:pPr>
        <w:numPr>
          <w:ilvl w:val="0"/>
          <w:numId w:val="46"/>
        </w:numPr>
        <w:ind w:firstLine="0"/>
        <w:jc w:val="both"/>
        <w:rPr>
          <w:sz w:val="28"/>
          <w:szCs w:val="28"/>
        </w:rPr>
      </w:pPr>
      <w:r w:rsidRPr="0012199A">
        <w:rPr>
          <w:sz w:val="28"/>
          <w:szCs w:val="28"/>
        </w:rPr>
        <w:t>для слепых и слабовидящих:</w:t>
      </w:r>
    </w:p>
    <w:p w14:paraId="36B7D25F" w14:textId="77777777" w:rsidR="008A4D23" w:rsidRPr="0012199A" w:rsidRDefault="008A4D23" w:rsidP="008A4D23">
      <w:pPr>
        <w:jc w:val="both"/>
        <w:rPr>
          <w:sz w:val="28"/>
          <w:szCs w:val="28"/>
        </w:rPr>
      </w:pPr>
      <w:r w:rsidRPr="0012199A">
        <w:rPr>
          <w:sz w:val="28"/>
          <w:szCs w:val="28"/>
        </w:rPr>
        <w:t>- в печатной форме увеличенным шрифтом;</w:t>
      </w:r>
    </w:p>
    <w:p w14:paraId="450E6898" w14:textId="77777777" w:rsidR="008A4D23" w:rsidRPr="0012199A" w:rsidRDefault="008A4D23" w:rsidP="008A4D23">
      <w:pPr>
        <w:jc w:val="both"/>
        <w:rPr>
          <w:sz w:val="28"/>
          <w:szCs w:val="28"/>
        </w:rPr>
      </w:pPr>
      <w:r w:rsidRPr="0012199A">
        <w:rPr>
          <w:sz w:val="28"/>
          <w:szCs w:val="28"/>
        </w:rPr>
        <w:t>- в форме электронного документа;</w:t>
      </w:r>
    </w:p>
    <w:p w14:paraId="54CF6024" w14:textId="77777777" w:rsidR="008A4D23" w:rsidRPr="0012199A" w:rsidRDefault="008A4D23" w:rsidP="008A4D23">
      <w:pPr>
        <w:jc w:val="both"/>
        <w:rPr>
          <w:sz w:val="28"/>
          <w:szCs w:val="28"/>
        </w:rPr>
      </w:pPr>
      <w:r w:rsidRPr="0012199A">
        <w:rPr>
          <w:sz w:val="28"/>
          <w:szCs w:val="28"/>
        </w:rPr>
        <w:t>- в форме аудиофайла.</w:t>
      </w:r>
    </w:p>
    <w:p w14:paraId="32A82583" w14:textId="77777777" w:rsidR="008A4D23" w:rsidRPr="0012199A" w:rsidRDefault="008A4D23" w:rsidP="008A4D23">
      <w:pPr>
        <w:numPr>
          <w:ilvl w:val="0"/>
          <w:numId w:val="46"/>
        </w:numPr>
        <w:ind w:firstLine="0"/>
        <w:jc w:val="both"/>
        <w:rPr>
          <w:sz w:val="28"/>
          <w:szCs w:val="28"/>
        </w:rPr>
      </w:pPr>
      <w:r w:rsidRPr="0012199A">
        <w:rPr>
          <w:sz w:val="28"/>
          <w:szCs w:val="28"/>
        </w:rPr>
        <w:t>для глухих и слабослышащих:</w:t>
      </w:r>
    </w:p>
    <w:p w14:paraId="77B3E3A9" w14:textId="77777777" w:rsidR="008A4D23" w:rsidRPr="0012199A" w:rsidRDefault="008A4D23" w:rsidP="008A4D23">
      <w:pPr>
        <w:jc w:val="both"/>
        <w:rPr>
          <w:sz w:val="28"/>
          <w:szCs w:val="28"/>
        </w:rPr>
      </w:pPr>
      <w:r w:rsidRPr="0012199A">
        <w:rPr>
          <w:sz w:val="28"/>
          <w:szCs w:val="28"/>
        </w:rPr>
        <w:t>- в печатной форме;</w:t>
      </w:r>
    </w:p>
    <w:p w14:paraId="4B31B8C3" w14:textId="77777777" w:rsidR="008A4D23" w:rsidRPr="0012199A" w:rsidRDefault="008A4D23" w:rsidP="008A4D23">
      <w:pPr>
        <w:jc w:val="both"/>
        <w:rPr>
          <w:sz w:val="28"/>
          <w:szCs w:val="28"/>
        </w:rPr>
      </w:pPr>
      <w:r w:rsidRPr="0012199A">
        <w:rPr>
          <w:sz w:val="28"/>
          <w:szCs w:val="28"/>
        </w:rPr>
        <w:lastRenderedPageBreak/>
        <w:t>- в форме электронного документа.</w:t>
      </w:r>
    </w:p>
    <w:p w14:paraId="4D8A001C" w14:textId="77777777" w:rsidR="008A4D23" w:rsidRPr="0012199A" w:rsidRDefault="008A4D23" w:rsidP="008A4D23">
      <w:pPr>
        <w:numPr>
          <w:ilvl w:val="0"/>
          <w:numId w:val="46"/>
        </w:numPr>
        <w:ind w:firstLine="0"/>
        <w:jc w:val="both"/>
        <w:rPr>
          <w:sz w:val="28"/>
          <w:szCs w:val="28"/>
        </w:rPr>
      </w:pPr>
      <w:r w:rsidRPr="0012199A">
        <w:rPr>
          <w:sz w:val="28"/>
          <w:szCs w:val="28"/>
        </w:rPr>
        <w:t>для обучающихся с нарушениями опорно-двигательного аппарата:</w:t>
      </w:r>
    </w:p>
    <w:p w14:paraId="423301E5" w14:textId="77777777" w:rsidR="008A4D23" w:rsidRPr="0012199A" w:rsidRDefault="008A4D23" w:rsidP="008A4D23">
      <w:pPr>
        <w:jc w:val="both"/>
        <w:rPr>
          <w:sz w:val="28"/>
          <w:szCs w:val="28"/>
        </w:rPr>
      </w:pPr>
      <w:r w:rsidRPr="0012199A">
        <w:rPr>
          <w:sz w:val="28"/>
          <w:szCs w:val="28"/>
        </w:rPr>
        <w:t>- в печатной форме;</w:t>
      </w:r>
    </w:p>
    <w:p w14:paraId="39DC9239" w14:textId="77777777" w:rsidR="008A4D23" w:rsidRPr="0012199A" w:rsidRDefault="008A4D23" w:rsidP="008A4D23">
      <w:pPr>
        <w:jc w:val="both"/>
        <w:rPr>
          <w:sz w:val="28"/>
          <w:szCs w:val="28"/>
        </w:rPr>
      </w:pPr>
      <w:r w:rsidRPr="0012199A">
        <w:rPr>
          <w:sz w:val="28"/>
          <w:szCs w:val="28"/>
        </w:rPr>
        <w:t>- в форме электронного документа;</w:t>
      </w:r>
    </w:p>
    <w:p w14:paraId="5DE25AFD" w14:textId="77777777" w:rsidR="008A4D23" w:rsidRPr="0012199A" w:rsidRDefault="008A4D23" w:rsidP="008A4D23">
      <w:pPr>
        <w:jc w:val="both"/>
        <w:rPr>
          <w:sz w:val="28"/>
          <w:szCs w:val="28"/>
        </w:rPr>
      </w:pPr>
      <w:r w:rsidRPr="0012199A">
        <w:rPr>
          <w:sz w:val="28"/>
          <w:szCs w:val="28"/>
        </w:rPr>
        <w:t>- в форме аудиофайла.</w:t>
      </w:r>
    </w:p>
    <w:p w14:paraId="4FC98449" w14:textId="77777777" w:rsidR="008A4D23" w:rsidRPr="0012199A" w:rsidRDefault="008A4D23" w:rsidP="008A4D23">
      <w:pPr>
        <w:tabs>
          <w:tab w:val="num" w:pos="0"/>
          <w:tab w:val="left" w:pos="567"/>
          <w:tab w:val="left" w:pos="2436"/>
        </w:tabs>
        <w:jc w:val="both"/>
        <w:rPr>
          <w:sz w:val="28"/>
          <w:szCs w:val="28"/>
        </w:rPr>
      </w:pPr>
    </w:p>
    <w:p w14:paraId="4A4C5149" w14:textId="77777777" w:rsidR="00EC67B2" w:rsidRPr="0012199A" w:rsidRDefault="00EC67B2" w:rsidP="008A4D23">
      <w:pPr>
        <w:jc w:val="both"/>
        <w:rPr>
          <w:b/>
          <w:i/>
          <w:sz w:val="28"/>
          <w:szCs w:val="28"/>
        </w:rPr>
      </w:pPr>
    </w:p>
    <w:p w14:paraId="628CFF69" w14:textId="77777777" w:rsidR="008A4D23" w:rsidRPr="0012199A" w:rsidRDefault="008A4D23" w:rsidP="008A4D23">
      <w:pPr>
        <w:jc w:val="both"/>
        <w:rPr>
          <w:sz w:val="28"/>
          <w:szCs w:val="28"/>
        </w:rPr>
      </w:pPr>
      <w:r w:rsidRPr="0012199A">
        <w:rPr>
          <w:sz w:val="28"/>
          <w:szCs w:val="28"/>
        </w:rPr>
        <w:t xml:space="preserve">Составитель(и): </w:t>
      </w:r>
    </w:p>
    <w:p w14:paraId="562F4FB0" w14:textId="77777777" w:rsidR="008A4D23" w:rsidRPr="0012199A" w:rsidRDefault="008A4D23" w:rsidP="008A4D23">
      <w:pPr>
        <w:jc w:val="both"/>
        <w:rPr>
          <w:i/>
          <w:sz w:val="28"/>
          <w:szCs w:val="28"/>
        </w:rPr>
      </w:pPr>
      <w:r w:rsidRPr="0012199A">
        <w:rPr>
          <w:i/>
          <w:sz w:val="28"/>
          <w:szCs w:val="28"/>
        </w:rPr>
        <w:t xml:space="preserve">Ученая степень, звание, должность, Фамилия И.О. </w:t>
      </w:r>
    </w:p>
    <w:p w14:paraId="7010F17F" w14:textId="1DCEF25C" w:rsidR="008A4D23" w:rsidRPr="0012199A" w:rsidRDefault="008A4D23" w:rsidP="008A4D23">
      <w:pPr>
        <w:jc w:val="both"/>
        <w:rPr>
          <w:sz w:val="28"/>
          <w:szCs w:val="28"/>
        </w:rPr>
      </w:pPr>
      <w:r w:rsidRPr="0012199A">
        <w:rPr>
          <w:sz w:val="28"/>
          <w:szCs w:val="28"/>
        </w:rPr>
        <w:t>……………… д.ф.н., проф. И.В. Калус...……………..</w:t>
      </w:r>
    </w:p>
    <w:p w14:paraId="550D77D1" w14:textId="77777777" w:rsidR="008A4D23" w:rsidRPr="0012199A" w:rsidRDefault="008A4D23" w:rsidP="008A4D23">
      <w:pPr>
        <w:jc w:val="both"/>
        <w:rPr>
          <w:sz w:val="28"/>
          <w:szCs w:val="28"/>
        </w:rPr>
      </w:pPr>
    </w:p>
    <w:p w14:paraId="4EDB6A0E" w14:textId="77777777" w:rsidR="008A4D23" w:rsidRPr="0012199A" w:rsidRDefault="008A4D23" w:rsidP="008A4D23">
      <w:pPr>
        <w:shd w:val="clear" w:color="auto" w:fill="FFFFFF"/>
        <w:jc w:val="both"/>
        <w:rPr>
          <w:b/>
          <w:color w:val="000000"/>
          <w:spacing w:val="-12"/>
          <w:sz w:val="28"/>
          <w:szCs w:val="28"/>
        </w:rPr>
      </w:pPr>
    </w:p>
    <w:p w14:paraId="528070CE" w14:textId="77777777" w:rsidR="008A4D23" w:rsidRPr="0012199A" w:rsidRDefault="008A4D23" w:rsidP="008A4D23">
      <w:pPr>
        <w:shd w:val="clear" w:color="auto" w:fill="FFFFFF"/>
        <w:jc w:val="both"/>
        <w:rPr>
          <w:b/>
          <w:color w:val="000000"/>
          <w:spacing w:val="-12"/>
          <w:sz w:val="28"/>
          <w:szCs w:val="28"/>
        </w:rPr>
      </w:pPr>
    </w:p>
    <w:p w14:paraId="247460E2" w14:textId="77777777" w:rsidR="008A4D23" w:rsidRPr="0012199A" w:rsidRDefault="008A4D23" w:rsidP="008A4D23">
      <w:pPr>
        <w:ind w:firstLine="540"/>
        <w:jc w:val="center"/>
        <w:rPr>
          <w:sz w:val="28"/>
          <w:szCs w:val="28"/>
        </w:rPr>
      </w:pPr>
    </w:p>
    <w:p w14:paraId="2CE372D0" w14:textId="2734865F" w:rsidR="00F62A41" w:rsidRPr="0012199A" w:rsidRDefault="00F62A41" w:rsidP="00F62A41">
      <w:pPr>
        <w:jc w:val="both"/>
        <w:rPr>
          <w:sz w:val="28"/>
          <w:szCs w:val="28"/>
        </w:rPr>
      </w:pPr>
    </w:p>
    <w:sectPr w:rsidR="00F62A41" w:rsidRPr="0012199A" w:rsidSect="00563196">
      <w:pgSz w:w="11907" w:h="16840" w:code="9"/>
      <w:pgMar w:top="755" w:right="999" w:bottom="1701" w:left="1701" w:header="1304" w:footer="1304"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22474" w14:textId="77777777" w:rsidR="00094261" w:rsidRDefault="00094261" w:rsidP="00A3547E">
      <w:r>
        <w:separator/>
      </w:r>
    </w:p>
  </w:endnote>
  <w:endnote w:type="continuationSeparator" w:id="0">
    <w:p w14:paraId="629794FA" w14:textId="77777777" w:rsidR="00094261" w:rsidRDefault="00094261" w:rsidP="00A35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86D4E" w14:textId="77777777" w:rsidR="00094261" w:rsidRDefault="00094261" w:rsidP="00A3547E">
      <w:r>
        <w:separator/>
      </w:r>
    </w:p>
  </w:footnote>
  <w:footnote w:type="continuationSeparator" w:id="0">
    <w:p w14:paraId="2E087ACF" w14:textId="77777777" w:rsidR="00094261" w:rsidRDefault="00094261" w:rsidP="00A3547E">
      <w:r>
        <w:continuationSeparator/>
      </w:r>
    </w:p>
  </w:footnote>
  <w:footnote w:id="1">
    <w:p w14:paraId="7303D23C" w14:textId="77777777" w:rsidR="0012199A" w:rsidRPr="00284B89" w:rsidRDefault="0012199A" w:rsidP="0012199A">
      <w:pPr>
        <w:pStyle w:val="af3"/>
        <w:jc w:val="both"/>
        <w:rPr>
          <w:sz w:val="18"/>
          <w:szCs w:val="18"/>
        </w:rPr>
      </w:pPr>
      <w:r w:rsidRPr="00284B89">
        <w:rPr>
          <w:rStyle w:val="af5"/>
          <w:sz w:val="18"/>
          <w:szCs w:val="18"/>
        </w:rPr>
        <w:footnoteRef/>
      </w:r>
      <w:r w:rsidRPr="00284B89">
        <w:rPr>
          <w:sz w:val="18"/>
          <w:szCs w:val="18"/>
        </w:rPr>
        <w:t xml:space="preserve"> Система оценивания выстраивается в соответствии с учебным планом, где определены формы промежуточной аттестации (зачёт/зачёт с оценкой/экзамен), и структурой дисциплины, где определены формы текущего контроля. </w:t>
      </w:r>
      <w:r w:rsidRPr="00284B89">
        <w:rPr>
          <w:b/>
          <w:i/>
          <w:sz w:val="18"/>
          <w:szCs w:val="18"/>
        </w:rPr>
        <w:t xml:space="preserve"> </w:t>
      </w:r>
      <w:r w:rsidRPr="00284B89">
        <w:rPr>
          <w:sz w:val="18"/>
          <w:szCs w:val="18"/>
        </w:rPr>
        <w:t xml:space="preserve">Указывается оценка по формам текущего контроля и промежуточной аттестации. </w:t>
      </w:r>
    </w:p>
  </w:footnote>
  <w:footnote w:id="2">
    <w:p w14:paraId="74A53D35" w14:textId="77777777" w:rsidR="0012199A" w:rsidRPr="00284B89" w:rsidRDefault="0012199A" w:rsidP="0012199A">
      <w:pPr>
        <w:pStyle w:val="af3"/>
        <w:jc w:val="both"/>
        <w:rPr>
          <w:sz w:val="18"/>
          <w:szCs w:val="18"/>
        </w:rPr>
      </w:pPr>
      <w:r w:rsidRPr="00284B89">
        <w:rPr>
          <w:rStyle w:val="af5"/>
          <w:sz w:val="18"/>
          <w:szCs w:val="18"/>
        </w:rPr>
        <w:footnoteRef/>
      </w:r>
      <w:r w:rsidRPr="00284B89">
        <w:rPr>
          <w:sz w:val="18"/>
          <w:szCs w:val="18"/>
        </w:rPr>
        <w:t xml:space="preserve"> Могут уточняться и дополняться в соответствии со спецификой дисциплины, установленных форм контроля, применяемых технологий обучения и оценивания.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74" w:hanging="360"/>
      </w:pPr>
    </w:lvl>
  </w:abstractNum>
  <w:abstractNum w:abstractNumId="1" w15:restartNumberingAfterBreak="0">
    <w:nsid w:val="00000003"/>
    <w:multiLevelType w:val="multilevel"/>
    <w:tmpl w:val="00000003"/>
    <w:name w:val="WW8Num3"/>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D"/>
    <w:multiLevelType w:val="multilevel"/>
    <w:tmpl w:val="0000000D"/>
    <w:name w:val="WW8Num14"/>
    <w:lvl w:ilvl="0">
      <w:start w:val="5"/>
      <w:numFmt w:val="decimal"/>
      <w:lvlText w:val="%1."/>
      <w:lvlJc w:val="left"/>
      <w:pPr>
        <w:tabs>
          <w:tab w:val="num" w:pos="720"/>
        </w:tabs>
        <w:ind w:left="720" w:hanging="360"/>
      </w:pPr>
      <w:rPr>
        <w:rFonts w:ascii="Times New Roman" w:hAnsi="Times New Roman" w:cs="Times New Roman"/>
        <w:color w:val="000000"/>
        <w:sz w:val="28"/>
        <w:szCs w:val="28"/>
      </w:rPr>
    </w:lvl>
    <w:lvl w:ilvl="1">
      <w:start w:val="1"/>
      <w:numFmt w:val="decimal"/>
      <w:lvlText w:val="%1.%2"/>
      <w:lvlJc w:val="left"/>
      <w:pPr>
        <w:tabs>
          <w:tab w:val="num" w:pos="1080"/>
        </w:tabs>
        <w:ind w:left="1080" w:hanging="360"/>
      </w:pPr>
      <w:rPr>
        <w:rFonts w:ascii="Times New Roman" w:hAnsi="Times New Roman" w:cs="Times New Roman"/>
        <w:color w:val="000000"/>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4"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088B5C0A"/>
    <w:multiLevelType w:val="hybridMultilevel"/>
    <w:tmpl w:val="33360006"/>
    <w:lvl w:ilvl="0" w:tplc="1D7EDBD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09105C07"/>
    <w:multiLevelType w:val="hybridMultilevel"/>
    <w:tmpl w:val="4E9E657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AB62DC"/>
    <w:multiLevelType w:val="hybridMultilevel"/>
    <w:tmpl w:val="F19EE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F370F6"/>
    <w:multiLevelType w:val="hybridMultilevel"/>
    <w:tmpl w:val="DB4ED2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615D0F"/>
    <w:multiLevelType w:val="hybridMultilevel"/>
    <w:tmpl w:val="C69E48A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B792609"/>
    <w:multiLevelType w:val="hybridMultilevel"/>
    <w:tmpl w:val="AF2EEE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A12C50"/>
    <w:multiLevelType w:val="hybridMultilevel"/>
    <w:tmpl w:val="EA125F98"/>
    <w:lvl w:ilvl="0" w:tplc="A61ADACA">
      <w:start w:val="1"/>
      <w:numFmt w:val="upperRoman"/>
      <w:lvlText w:val="%1."/>
      <w:lvlJc w:val="left"/>
      <w:pPr>
        <w:tabs>
          <w:tab w:val="num" w:pos="1080"/>
        </w:tabs>
        <w:ind w:left="1080" w:hanging="720"/>
      </w:pPr>
      <w:rPr>
        <w:rFonts w:hint="default"/>
      </w:rPr>
    </w:lvl>
    <w:lvl w:ilvl="1" w:tplc="CC9CFF4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0482E45"/>
    <w:multiLevelType w:val="hybridMultilevel"/>
    <w:tmpl w:val="8F8C990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A960B4"/>
    <w:multiLevelType w:val="hybridMultilevel"/>
    <w:tmpl w:val="6D88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2E023C4A"/>
    <w:multiLevelType w:val="hybridMultilevel"/>
    <w:tmpl w:val="44AC0506"/>
    <w:lvl w:ilvl="0" w:tplc="04190001">
      <w:start w:val="1"/>
      <w:numFmt w:val="bullet"/>
      <w:lvlText w:val=""/>
      <w:lvlJc w:val="left"/>
      <w:pPr>
        <w:ind w:left="720" w:hanging="360"/>
      </w:pPr>
      <w:rPr>
        <w:rFonts w:ascii="Symbol" w:hAnsi="Symbol"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A8133A1"/>
    <w:multiLevelType w:val="multilevel"/>
    <w:tmpl w:val="93E2EC8E"/>
    <w:lvl w:ilvl="0">
      <w:start w:val="6"/>
      <w:numFmt w:val="decimal"/>
      <w:lvlText w:val="%1."/>
      <w:lvlJc w:val="left"/>
      <w:pPr>
        <w:ind w:left="720" w:hanging="360"/>
      </w:pPr>
      <w:rPr>
        <w:rFonts w:hint="default"/>
      </w:rPr>
    </w:lvl>
    <w:lvl w:ilvl="1">
      <w:start w:val="3"/>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EA61F5E"/>
    <w:multiLevelType w:val="hybridMultilevel"/>
    <w:tmpl w:val="F0AEE506"/>
    <w:lvl w:ilvl="0" w:tplc="EFA04E36">
      <w:start w:val="1"/>
      <w:numFmt w:val="decimal"/>
      <w:lvlText w:val="%1."/>
      <w:lvlJc w:val="left"/>
      <w:pPr>
        <w:ind w:left="1069" w:hanging="360"/>
      </w:pPr>
      <w:rPr>
        <w:rFonts w:eastAsia="Times New Roman"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FB962BC"/>
    <w:multiLevelType w:val="hybridMultilevel"/>
    <w:tmpl w:val="04D839D2"/>
    <w:lvl w:ilvl="0" w:tplc="1A4401DE">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FDB7B9E"/>
    <w:multiLevelType w:val="hybridMultilevel"/>
    <w:tmpl w:val="70503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4A784B"/>
    <w:multiLevelType w:val="hybridMultilevel"/>
    <w:tmpl w:val="575265F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31183F"/>
    <w:multiLevelType w:val="hybridMultilevel"/>
    <w:tmpl w:val="BEC8982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44A36DB8"/>
    <w:multiLevelType w:val="hybridMultilevel"/>
    <w:tmpl w:val="F230D55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55A48EC"/>
    <w:multiLevelType w:val="hybridMultilevel"/>
    <w:tmpl w:val="BB240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DE45D2"/>
    <w:multiLevelType w:val="hybridMultilevel"/>
    <w:tmpl w:val="BB240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A91F03"/>
    <w:multiLevelType w:val="hybridMultilevel"/>
    <w:tmpl w:val="F3CA2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2270AB"/>
    <w:multiLevelType w:val="hybridMultilevel"/>
    <w:tmpl w:val="3618C3B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2275E44"/>
    <w:multiLevelType w:val="hybridMultilevel"/>
    <w:tmpl w:val="1070E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F84163"/>
    <w:multiLevelType w:val="hybridMultilevel"/>
    <w:tmpl w:val="80EC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4BC739E"/>
    <w:multiLevelType w:val="hybridMultilevel"/>
    <w:tmpl w:val="F36880B8"/>
    <w:lvl w:ilvl="0" w:tplc="0E1A4A6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59154297"/>
    <w:multiLevelType w:val="singleLevel"/>
    <w:tmpl w:val="0419000F"/>
    <w:lvl w:ilvl="0">
      <w:start w:val="1"/>
      <w:numFmt w:val="decimal"/>
      <w:lvlText w:val="%1."/>
      <w:lvlJc w:val="left"/>
      <w:pPr>
        <w:tabs>
          <w:tab w:val="num" w:pos="360"/>
        </w:tabs>
        <w:ind w:left="360" w:hanging="360"/>
      </w:pPr>
      <w:rPr>
        <w:rFonts w:hint="default"/>
      </w:rPr>
    </w:lvl>
  </w:abstractNum>
  <w:abstractNum w:abstractNumId="36" w15:restartNumberingAfterBreak="0">
    <w:nsid w:val="5AF41B17"/>
    <w:multiLevelType w:val="hybridMultilevel"/>
    <w:tmpl w:val="024C7B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5B0981"/>
    <w:multiLevelType w:val="multilevel"/>
    <w:tmpl w:val="94D89C68"/>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abstractNum w:abstractNumId="38"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9" w15:restartNumberingAfterBreak="0">
    <w:nsid w:val="615A7D81"/>
    <w:multiLevelType w:val="hybridMultilevel"/>
    <w:tmpl w:val="06E26B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616E13BE"/>
    <w:multiLevelType w:val="hybridMultilevel"/>
    <w:tmpl w:val="A766A8E6"/>
    <w:lvl w:ilvl="0" w:tplc="E202254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2" w15:restartNumberingAfterBreak="0">
    <w:nsid w:val="66D6688E"/>
    <w:multiLevelType w:val="hybridMultilevel"/>
    <w:tmpl w:val="364E9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7DE6F26"/>
    <w:multiLevelType w:val="hybridMultilevel"/>
    <w:tmpl w:val="17A69152"/>
    <w:lvl w:ilvl="0" w:tplc="3170E9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BC402C9"/>
    <w:multiLevelType w:val="hybridMultilevel"/>
    <w:tmpl w:val="C13804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34D321B"/>
    <w:multiLevelType w:val="hybridMultilevel"/>
    <w:tmpl w:val="051C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3844FCB"/>
    <w:multiLevelType w:val="hybridMultilevel"/>
    <w:tmpl w:val="85823418"/>
    <w:lvl w:ilvl="0" w:tplc="92EE1ECA">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AC22FBB"/>
    <w:multiLevelType w:val="hybridMultilevel"/>
    <w:tmpl w:val="94F89C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46"/>
  </w:num>
  <w:num w:numId="2">
    <w:abstractNumId w:val="37"/>
  </w:num>
  <w:num w:numId="3">
    <w:abstractNumId w:val="39"/>
  </w:num>
  <w:num w:numId="4">
    <w:abstractNumId w:val="21"/>
  </w:num>
  <w:num w:numId="5">
    <w:abstractNumId w:val="43"/>
  </w:num>
  <w:num w:numId="6">
    <w:abstractNumId w:val="5"/>
  </w:num>
  <w:num w:numId="7">
    <w:abstractNumId w:val="14"/>
  </w:num>
  <w:num w:numId="8">
    <w:abstractNumId w:val="6"/>
  </w:num>
  <w:num w:numId="9">
    <w:abstractNumId w:val="44"/>
  </w:num>
  <w:num w:numId="10">
    <w:abstractNumId w:val="29"/>
  </w:num>
  <w:num w:numId="11">
    <w:abstractNumId w:val="26"/>
  </w:num>
  <w:num w:numId="12">
    <w:abstractNumId w:val="12"/>
  </w:num>
  <w:num w:numId="13">
    <w:abstractNumId w:val="30"/>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40"/>
  </w:num>
  <w:num w:numId="18">
    <w:abstractNumId w:val="40"/>
    <w:lvlOverride w:ilvl="0">
      <w:lvl w:ilvl="0" w:tplc="E202254E">
        <w:start w:val="1"/>
        <w:numFmt w:val="decimal"/>
        <w:suff w:val="space"/>
        <w:lvlText w:val="%1."/>
        <w:lvlJc w:val="left"/>
        <w:pPr>
          <w:ind w:left="720" w:hanging="360"/>
        </w:pPr>
        <w:rPr>
          <w:rFonts w:hint="default"/>
        </w:rPr>
      </w:lvl>
    </w:lvlOverride>
    <w:lvlOverride w:ilvl="1">
      <w:lvl w:ilvl="1" w:tplc="04190019">
        <w:start w:val="1"/>
        <w:numFmt w:val="lowerLetter"/>
        <w:lvlText w:val="%2."/>
        <w:lvlJc w:val="left"/>
        <w:pPr>
          <w:ind w:left="1440" w:hanging="360"/>
        </w:pPr>
      </w:lvl>
    </w:lvlOverride>
    <w:lvlOverride w:ilvl="2">
      <w:lvl w:ilvl="2" w:tplc="0419001B">
        <w:start w:val="1"/>
        <w:numFmt w:val="lowerRoman"/>
        <w:lvlText w:val="%3."/>
        <w:lvlJc w:val="right"/>
        <w:pPr>
          <w:ind w:left="2160" w:hanging="180"/>
        </w:pPr>
      </w:lvl>
    </w:lvlOverride>
    <w:lvlOverride w:ilvl="3">
      <w:lvl w:ilvl="3" w:tplc="0419000F">
        <w:start w:val="1"/>
        <w:numFmt w:val="decimal"/>
        <w:lvlText w:val="%4."/>
        <w:lvlJc w:val="left"/>
        <w:pPr>
          <w:ind w:left="2880" w:hanging="360"/>
        </w:pPr>
      </w:lvl>
    </w:lvlOverride>
    <w:lvlOverride w:ilvl="4">
      <w:lvl w:ilvl="4" w:tplc="04190019">
        <w:start w:val="1"/>
        <w:numFmt w:val="lowerLetter"/>
        <w:lvlText w:val="%5."/>
        <w:lvlJc w:val="left"/>
        <w:pPr>
          <w:ind w:left="3600" w:hanging="360"/>
        </w:pPr>
      </w:lvl>
    </w:lvlOverride>
    <w:lvlOverride w:ilvl="5">
      <w:lvl w:ilvl="5" w:tplc="0419001B">
        <w:start w:val="1"/>
        <w:numFmt w:val="lowerRoman"/>
        <w:lvlText w:val="%6."/>
        <w:lvlJc w:val="right"/>
        <w:pPr>
          <w:ind w:left="4320" w:hanging="180"/>
        </w:pPr>
      </w:lvl>
    </w:lvlOverride>
    <w:lvlOverride w:ilvl="6">
      <w:lvl w:ilvl="6" w:tplc="0419000F">
        <w:start w:val="1"/>
        <w:numFmt w:val="decimal"/>
        <w:lvlText w:val="%7."/>
        <w:lvlJc w:val="left"/>
        <w:pPr>
          <w:ind w:left="5040" w:hanging="360"/>
        </w:pPr>
      </w:lvl>
    </w:lvlOverride>
    <w:lvlOverride w:ilvl="7">
      <w:lvl w:ilvl="7" w:tplc="04190019">
        <w:start w:val="1"/>
        <w:numFmt w:val="lowerLetter"/>
        <w:lvlText w:val="%8."/>
        <w:lvlJc w:val="left"/>
        <w:pPr>
          <w:ind w:left="5760" w:hanging="360"/>
        </w:pPr>
      </w:lvl>
    </w:lvlOverride>
    <w:lvlOverride w:ilvl="8">
      <w:lvl w:ilvl="8" w:tplc="0419001B">
        <w:start w:val="1"/>
        <w:numFmt w:val="lowerRoman"/>
        <w:lvlText w:val="%9."/>
        <w:lvlJc w:val="right"/>
        <w:pPr>
          <w:ind w:left="6480" w:hanging="180"/>
        </w:pPr>
      </w:lvl>
    </w:lvlOverride>
  </w:num>
  <w:num w:numId="19">
    <w:abstractNumId w:val="35"/>
  </w:num>
  <w:num w:numId="20">
    <w:abstractNumId w:val="23"/>
  </w:num>
  <w:num w:numId="21">
    <w:abstractNumId w:val="11"/>
  </w:num>
  <w:num w:numId="22">
    <w:abstractNumId w:val="45"/>
  </w:num>
  <w:num w:numId="23">
    <w:abstractNumId w:val="7"/>
  </w:num>
  <w:num w:numId="24">
    <w:abstractNumId w:val="28"/>
  </w:num>
  <w:num w:numId="25">
    <w:abstractNumId w:val="31"/>
  </w:num>
  <w:num w:numId="26">
    <w:abstractNumId w:val="33"/>
  </w:num>
  <w:num w:numId="27">
    <w:abstractNumId w:val="27"/>
  </w:num>
  <w:num w:numId="28">
    <w:abstractNumId w:val="18"/>
  </w:num>
  <w:num w:numId="29">
    <w:abstractNumId w:val="34"/>
  </w:num>
  <w:num w:numId="30">
    <w:abstractNumId w:val="41"/>
  </w:num>
  <w:num w:numId="31">
    <w:abstractNumId w:val="16"/>
  </w:num>
  <w:num w:numId="32">
    <w:abstractNumId w:val="4"/>
  </w:num>
  <w:num w:numId="33">
    <w:abstractNumId w:val="47"/>
  </w:num>
  <w:num w:numId="34">
    <w:abstractNumId w:val="15"/>
  </w:num>
  <w:num w:numId="35">
    <w:abstractNumId w:val="13"/>
  </w:num>
  <w:num w:numId="36">
    <w:abstractNumId w:val="20"/>
  </w:num>
  <w:num w:numId="37">
    <w:abstractNumId w:val="49"/>
  </w:num>
  <w:num w:numId="38">
    <w:abstractNumId w:val="8"/>
  </w:num>
  <w:num w:numId="39">
    <w:abstractNumId w:val="48"/>
  </w:num>
  <w:num w:numId="40">
    <w:abstractNumId w:val="9"/>
  </w:num>
  <w:num w:numId="41">
    <w:abstractNumId w:val="36"/>
  </w:num>
  <w:num w:numId="42">
    <w:abstractNumId w:val="25"/>
  </w:num>
  <w:num w:numId="43">
    <w:abstractNumId w:val="19"/>
  </w:num>
  <w:num w:numId="44">
    <w:abstractNumId w:val="22"/>
  </w:num>
  <w:num w:numId="4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num>
  <w:num w:numId="48">
    <w:abstractNumId w:val="2"/>
  </w:num>
  <w:num w:numId="49">
    <w:abstractNumId w:val="24"/>
  </w:num>
  <w:num w:numId="50">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51F"/>
    <w:rsid w:val="000075AE"/>
    <w:rsid w:val="00010710"/>
    <w:rsid w:val="00013AC1"/>
    <w:rsid w:val="00013D32"/>
    <w:rsid w:val="000245F5"/>
    <w:rsid w:val="00047608"/>
    <w:rsid w:val="000477C7"/>
    <w:rsid w:val="000520D0"/>
    <w:rsid w:val="00085801"/>
    <w:rsid w:val="0008773E"/>
    <w:rsid w:val="00094261"/>
    <w:rsid w:val="00095E80"/>
    <w:rsid w:val="00097004"/>
    <w:rsid w:val="000B59AD"/>
    <w:rsid w:val="0012199A"/>
    <w:rsid w:val="001261E9"/>
    <w:rsid w:val="001378BB"/>
    <w:rsid w:val="00156A2E"/>
    <w:rsid w:val="0017584D"/>
    <w:rsid w:val="001812DA"/>
    <w:rsid w:val="001840FF"/>
    <w:rsid w:val="0019031A"/>
    <w:rsid w:val="001A240A"/>
    <w:rsid w:val="001D5694"/>
    <w:rsid w:val="001E1F21"/>
    <w:rsid w:val="001F2D4B"/>
    <w:rsid w:val="001F6D74"/>
    <w:rsid w:val="00206B6D"/>
    <w:rsid w:val="0021281B"/>
    <w:rsid w:val="00221175"/>
    <w:rsid w:val="00227990"/>
    <w:rsid w:val="00227C3F"/>
    <w:rsid w:val="0023377B"/>
    <w:rsid w:val="00242A5F"/>
    <w:rsid w:val="00247F63"/>
    <w:rsid w:val="002566B4"/>
    <w:rsid w:val="002732F5"/>
    <w:rsid w:val="00280BA7"/>
    <w:rsid w:val="00285C83"/>
    <w:rsid w:val="002A48CD"/>
    <w:rsid w:val="002A4E78"/>
    <w:rsid w:val="002B405E"/>
    <w:rsid w:val="002B4A3A"/>
    <w:rsid w:val="002C65B7"/>
    <w:rsid w:val="002D450C"/>
    <w:rsid w:val="002E721F"/>
    <w:rsid w:val="003173B1"/>
    <w:rsid w:val="00325B98"/>
    <w:rsid w:val="003275A8"/>
    <w:rsid w:val="0033379B"/>
    <w:rsid w:val="003570D6"/>
    <w:rsid w:val="00381CBE"/>
    <w:rsid w:val="003A09E4"/>
    <w:rsid w:val="003A628B"/>
    <w:rsid w:val="003B28C4"/>
    <w:rsid w:val="003B47B8"/>
    <w:rsid w:val="003C09F7"/>
    <w:rsid w:val="003E086D"/>
    <w:rsid w:val="003E1F1B"/>
    <w:rsid w:val="004129CA"/>
    <w:rsid w:val="00415044"/>
    <w:rsid w:val="0041667F"/>
    <w:rsid w:val="00422174"/>
    <w:rsid w:val="00442C3B"/>
    <w:rsid w:val="00451E65"/>
    <w:rsid w:val="00453196"/>
    <w:rsid w:val="00460011"/>
    <w:rsid w:val="004731F7"/>
    <w:rsid w:val="00475012"/>
    <w:rsid w:val="00475082"/>
    <w:rsid w:val="00475933"/>
    <w:rsid w:val="00492DBF"/>
    <w:rsid w:val="004B6652"/>
    <w:rsid w:val="004D216D"/>
    <w:rsid w:val="004F3DE5"/>
    <w:rsid w:val="00511E02"/>
    <w:rsid w:val="00512D23"/>
    <w:rsid w:val="00523799"/>
    <w:rsid w:val="00544257"/>
    <w:rsid w:val="00545D69"/>
    <w:rsid w:val="00546B27"/>
    <w:rsid w:val="0055235E"/>
    <w:rsid w:val="005603DE"/>
    <w:rsid w:val="00563196"/>
    <w:rsid w:val="00563DF4"/>
    <w:rsid w:val="0057145F"/>
    <w:rsid w:val="005811FA"/>
    <w:rsid w:val="00582095"/>
    <w:rsid w:val="00583120"/>
    <w:rsid w:val="005B419F"/>
    <w:rsid w:val="005C2202"/>
    <w:rsid w:val="005C576A"/>
    <w:rsid w:val="005C6937"/>
    <w:rsid w:val="005F1AD6"/>
    <w:rsid w:val="005F3A5F"/>
    <w:rsid w:val="005F60F6"/>
    <w:rsid w:val="00605EDC"/>
    <w:rsid w:val="00614C17"/>
    <w:rsid w:val="00620D57"/>
    <w:rsid w:val="006216FF"/>
    <w:rsid w:val="00631B4C"/>
    <w:rsid w:val="00634971"/>
    <w:rsid w:val="00644EAF"/>
    <w:rsid w:val="00647C80"/>
    <w:rsid w:val="00652A4D"/>
    <w:rsid w:val="00654AD7"/>
    <w:rsid w:val="00656B5D"/>
    <w:rsid w:val="00671648"/>
    <w:rsid w:val="006724DF"/>
    <w:rsid w:val="00673881"/>
    <w:rsid w:val="00680628"/>
    <w:rsid w:val="006A1F1D"/>
    <w:rsid w:val="006B3BD6"/>
    <w:rsid w:val="006B4330"/>
    <w:rsid w:val="006E3234"/>
    <w:rsid w:val="007014E2"/>
    <w:rsid w:val="0070492B"/>
    <w:rsid w:val="00716B92"/>
    <w:rsid w:val="00720D25"/>
    <w:rsid w:val="00721C7B"/>
    <w:rsid w:val="00737904"/>
    <w:rsid w:val="0075420B"/>
    <w:rsid w:val="00760799"/>
    <w:rsid w:val="0079553B"/>
    <w:rsid w:val="007A47AD"/>
    <w:rsid w:val="007B0BEE"/>
    <w:rsid w:val="007B2C05"/>
    <w:rsid w:val="007B59D0"/>
    <w:rsid w:val="007C6B4C"/>
    <w:rsid w:val="007E3128"/>
    <w:rsid w:val="007F7A90"/>
    <w:rsid w:val="00806D58"/>
    <w:rsid w:val="00825437"/>
    <w:rsid w:val="00832EE9"/>
    <w:rsid w:val="0085451F"/>
    <w:rsid w:val="00854751"/>
    <w:rsid w:val="0086008A"/>
    <w:rsid w:val="0086633D"/>
    <w:rsid w:val="00881CBF"/>
    <w:rsid w:val="00883B51"/>
    <w:rsid w:val="00885453"/>
    <w:rsid w:val="00892B09"/>
    <w:rsid w:val="00895F5E"/>
    <w:rsid w:val="008A26D7"/>
    <w:rsid w:val="008A4D23"/>
    <w:rsid w:val="008B621D"/>
    <w:rsid w:val="008C2F89"/>
    <w:rsid w:val="008C3249"/>
    <w:rsid w:val="008D1933"/>
    <w:rsid w:val="008D4AC1"/>
    <w:rsid w:val="008E6F75"/>
    <w:rsid w:val="009002F2"/>
    <w:rsid w:val="009206DB"/>
    <w:rsid w:val="00923160"/>
    <w:rsid w:val="00971B91"/>
    <w:rsid w:val="009966DB"/>
    <w:rsid w:val="009B3819"/>
    <w:rsid w:val="009C014C"/>
    <w:rsid w:val="009D4428"/>
    <w:rsid w:val="009F6EBE"/>
    <w:rsid w:val="00A134C7"/>
    <w:rsid w:val="00A148D7"/>
    <w:rsid w:val="00A35124"/>
    <w:rsid w:val="00A3547E"/>
    <w:rsid w:val="00A43F16"/>
    <w:rsid w:val="00A50AA2"/>
    <w:rsid w:val="00A529A7"/>
    <w:rsid w:val="00A533AB"/>
    <w:rsid w:val="00A55AE5"/>
    <w:rsid w:val="00A6033D"/>
    <w:rsid w:val="00A77FC4"/>
    <w:rsid w:val="00A802B3"/>
    <w:rsid w:val="00A80310"/>
    <w:rsid w:val="00A96802"/>
    <w:rsid w:val="00AA1783"/>
    <w:rsid w:val="00AA527C"/>
    <w:rsid w:val="00AB6C3A"/>
    <w:rsid w:val="00AE3ABB"/>
    <w:rsid w:val="00B04EB2"/>
    <w:rsid w:val="00B146CA"/>
    <w:rsid w:val="00B34392"/>
    <w:rsid w:val="00B53969"/>
    <w:rsid w:val="00B6484E"/>
    <w:rsid w:val="00B67017"/>
    <w:rsid w:val="00B77F30"/>
    <w:rsid w:val="00B854F2"/>
    <w:rsid w:val="00B95DFA"/>
    <w:rsid w:val="00BA2C16"/>
    <w:rsid w:val="00BF32C6"/>
    <w:rsid w:val="00BF4A39"/>
    <w:rsid w:val="00C01EC4"/>
    <w:rsid w:val="00C07848"/>
    <w:rsid w:val="00C26FDA"/>
    <w:rsid w:val="00C47AFB"/>
    <w:rsid w:val="00C52404"/>
    <w:rsid w:val="00C5678F"/>
    <w:rsid w:val="00C620E1"/>
    <w:rsid w:val="00C64278"/>
    <w:rsid w:val="00C666A1"/>
    <w:rsid w:val="00C9443B"/>
    <w:rsid w:val="00C96244"/>
    <w:rsid w:val="00CB42B5"/>
    <w:rsid w:val="00CD6783"/>
    <w:rsid w:val="00CE24A0"/>
    <w:rsid w:val="00CE5619"/>
    <w:rsid w:val="00CF4346"/>
    <w:rsid w:val="00D0401C"/>
    <w:rsid w:val="00D047BF"/>
    <w:rsid w:val="00D3460C"/>
    <w:rsid w:val="00D43168"/>
    <w:rsid w:val="00D553E1"/>
    <w:rsid w:val="00D744DB"/>
    <w:rsid w:val="00D77812"/>
    <w:rsid w:val="00DA4E3C"/>
    <w:rsid w:val="00DC66FA"/>
    <w:rsid w:val="00E13DC9"/>
    <w:rsid w:val="00E15D0F"/>
    <w:rsid w:val="00E203CD"/>
    <w:rsid w:val="00E24CA2"/>
    <w:rsid w:val="00E45D65"/>
    <w:rsid w:val="00E523EE"/>
    <w:rsid w:val="00E637B2"/>
    <w:rsid w:val="00E761A7"/>
    <w:rsid w:val="00E9213E"/>
    <w:rsid w:val="00E9274E"/>
    <w:rsid w:val="00E93B21"/>
    <w:rsid w:val="00EC67B2"/>
    <w:rsid w:val="00ED4CDB"/>
    <w:rsid w:val="00ED68C7"/>
    <w:rsid w:val="00EE3B3C"/>
    <w:rsid w:val="00EE4F8F"/>
    <w:rsid w:val="00EE5448"/>
    <w:rsid w:val="00EF47A8"/>
    <w:rsid w:val="00F06DB4"/>
    <w:rsid w:val="00F167E6"/>
    <w:rsid w:val="00F37330"/>
    <w:rsid w:val="00F62A41"/>
    <w:rsid w:val="00F73886"/>
    <w:rsid w:val="00F94895"/>
    <w:rsid w:val="00FA4BF2"/>
    <w:rsid w:val="00FB6BDC"/>
    <w:rsid w:val="00FC09D3"/>
    <w:rsid w:val="00FD0A62"/>
    <w:rsid w:val="00FE5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EA137C1"/>
  <w15:chartTrackingRefBased/>
  <w15:docId w15:val="{9091FAFB-21B1-4C27-9AB2-5A0ACA37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9426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85451F"/>
    <w:pPr>
      <w:keepNext/>
      <w:jc w:val="right"/>
      <w:outlineLvl w:val="0"/>
    </w:pPr>
    <w:rPr>
      <w:i/>
      <w:iCs/>
    </w:rPr>
  </w:style>
  <w:style w:type="paragraph" w:styleId="2">
    <w:name w:val="heading 2"/>
    <w:basedOn w:val="a0"/>
    <w:next w:val="a0"/>
    <w:link w:val="20"/>
    <w:qFormat/>
    <w:rsid w:val="0085451F"/>
    <w:pPr>
      <w:keepNext/>
      <w:outlineLvl w:val="1"/>
    </w:pPr>
    <w:rPr>
      <w:b/>
      <w:bCs/>
    </w:rPr>
  </w:style>
  <w:style w:type="paragraph" w:styleId="3">
    <w:name w:val="heading 3"/>
    <w:basedOn w:val="a0"/>
    <w:next w:val="a0"/>
    <w:link w:val="30"/>
    <w:qFormat/>
    <w:rsid w:val="0085451F"/>
    <w:pPr>
      <w:keepNext/>
      <w:keepLines/>
      <w:numPr>
        <w:ilvl w:val="2"/>
        <w:numId w:val="2"/>
      </w:numPr>
      <w:spacing w:before="240" w:after="60"/>
      <w:ind w:right="1320"/>
      <w:outlineLvl w:val="2"/>
    </w:pPr>
    <w:rPr>
      <w:rFonts w:eastAsia="Arial Unicode MS"/>
      <w:caps/>
    </w:rPr>
  </w:style>
  <w:style w:type="paragraph" w:styleId="4">
    <w:name w:val="heading 4"/>
    <w:basedOn w:val="a0"/>
    <w:next w:val="a0"/>
    <w:link w:val="40"/>
    <w:qFormat/>
    <w:rsid w:val="0085451F"/>
    <w:pPr>
      <w:keepNext/>
      <w:tabs>
        <w:tab w:val="left" w:pos="1418"/>
        <w:tab w:val="right" w:leader="underscore" w:pos="8505"/>
      </w:tabs>
      <w:jc w:val="both"/>
      <w:outlineLvl w:val="3"/>
    </w:pPr>
    <w:rPr>
      <w:b/>
      <w:bCs/>
    </w:rPr>
  </w:style>
  <w:style w:type="paragraph" w:styleId="5">
    <w:name w:val="heading 5"/>
    <w:basedOn w:val="a0"/>
    <w:next w:val="a0"/>
    <w:link w:val="50"/>
    <w:qFormat/>
    <w:rsid w:val="0085451F"/>
    <w:pPr>
      <w:keepNext/>
      <w:shd w:val="clear" w:color="auto" w:fill="E0E0E0"/>
      <w:outlineLvl w:val="4"/>
    </w:pPr>
    <w:rPr>
      <w:b/>
      <w:bCs/>
      <w:sz w:val="14"/>
    </w:rPr>
  </w:style>
  <w:style w:type="paragraph" w:styleId="6">
    <w:name w:val="heading 6"/>
    <w:basedOn w:val="a0"/>
    <w:next w:val="a0"/>
    <w:link w:val="60"/>
    <w:qFormat/>
    <w:rsid w:val="0085451F"/>
    <w:pPr>
      <w:keepNext/>
      <w:tabs>
        <w:tab w:val="left" w:pos="708"/>
      </w:tabs>
      <w:jc w:val="center"/>
      <w:outlineLvl w:val="5"/>
    </w:pPr>
    <w:rPr>
      <w:b/>
      <w:bCs/>
    </w:rPr>
  </w:style>
  <w:style w:type="paragraph" w:styleId="7">
    <w:name w:val="heading 7"/>
    <w:basedOn w:val="a0"/>
    <w:next w:val="a0"/>
    <w:link w:val="70"/>
    <w:qFormat/>
    <w:rsid w:val="0085451F"/>
    <w:pPr>
      <w:keepNext/>
      <w:outlineLvl w:val="6"/>
    </w:pPr>
    <w:rPr>
      <w:b/>
      <w:bCs/>
      <w:smallCaps/>
      <w:sz w:val="1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5451F"/>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85451F"/>
    <w:rPr>
      <w:rFonts w:ascii="Times New Roman" w:eastAsia="Times New Roman" w:hAnsi="Times New Roman" w:cs="Times New Roman"/>
      <w:b/>
      <w:bCs/>
      <w:szCs w:val="24"/>
      <w:lang w:eastAsia="ru-RU"/>
    </w:rPr>
  </w:style>
  <w:style w:type="character" w:customStyle="1" w:styleId="30">
    <w:name w:val="Заголовок 3 Знак"/>
    <w:basedOn w:val="a1"/>
    <w:link w:val="3"/>
    <w:rsid w:val="0085451F"/>
    <w:rPr>
      <w:rFonts w:ascii="Times New Roman" w:eastAsia="Arial Unicode MS" w:hAnsi="Times New Roman" w:cs="Times New Roman"/>
      <w:caps/>
      <w:sz w:val="24"/>
      <w:szCs w:val="24"/>
      <w:lang w:eastAsia="ru-RU"/>
    </w:rPr>
  </w:style>
  <w:style w:type="character" w:customStyle="1" w:styleId="40">
    <w:name w:val="Заголовок 4 Знак"/>
    <w:basedOn w:val="a1"/>
    <w:link w:val="4"/>
    <w:rsid w:val="0085451F"/>
    <w:rPr>
      <w:rFonts w:ascii="Times New Roman" w:eastAsia="Times New Roman" w:hAnsi="Times New Roman" w:cs="Times New Roman"/>
      <w:b/>
      <w:bCs/>
      <w:szCs w:val="24"/>
      <w:lang w:eastAsia="ru-RU"/>
    </w:rPr>
  </w:style>
  <w:style w:type="character" w:customStyle="1" w:styleId="50">
    <w:name w:val="Заголовок 5 Знак"/>
    <w:basedOn w:val="a1"/>
    <w:link w:val="5"/>
    <w:rsid w:val="0085451F"/>
    <w:rPr>
      <w:rFonts w:ascii="Times New Roman" w:eastAsia="Times New Roman" w:hAnsi="Times New Roman" w:cs="Times New Roman"/>
      <w:b/>
      <w:bCs/>
      <w:sz w:val="14"/>
      <w:szCs w:val="24"/>
      <w:shd w:val="clear" w:color="auto" w:fill="E0E0E0"/>
      <w:lang w:eastAsia="ru-RU"/>
    </w:rPr>
  </w:style>
  <w:style w:type="character" w:customStyle="1" w:styleId="60">
    <w:name w:val="Заголовок 6 Знак"/>
    <w:basedOn w:val="a1"/>
    <w:link w:val="6"/>
    <w:rsid w:val="0085451F"/>
    <w:rPr>
      <w:rFonts w:ascii="Times New Roman" w:eastAsia="Times New Roman" w:hAnsi="Times New Roman" w:cs="Times New Roman"/>
      <w:b/>
      <w:bCs/>
      <w:lang w:eastAsia="ru-RU"/>
    </w:rPr>
  </w:style>
  <w:style w:type="character" w:customStyle="1" w:styleId="70">
    <w:name w:val="Заголовок 7 Знак"/>
    <w:basedOn w:val="a1"/>
    <w:link w:val="7"/>
    <w:rsid w:val="0085451F"/>
    <w:rPr>
      <w:rFonts w:ascii="Times New Roman" w:eastAsia="Times New Roman" w:hAnsi="Times New Roman" w:cs="Times New Roman"/>
      <w:b/>
      <w:bCs/>
      <w:smallCaps/>
      <w:sz w:val="16"/>
      <w:szCs w:val="24"/>
      <w:lang w:eastAsia="ru-RU"/>
    </w:rPr>
  </w:style>
  <w:style w:type="numbering" w:customStyle="1" w:styleId="11">
    <w:name w:val="Нет списка1"/>
    <w:next w:val="a3"/>
    <w:semiHidden/>
    <w:rsid w:val="0085451F"/>
  </w:style>
  <w:style w:type="paragraph" w:styleId="a4">
    <w:name w:val="Block Text"/>
    <w:basedOn w:val="a0"/>
    <w:rsid w:val="0085451F"/>
    <w:pPr>
      <w:ind w:left="142" w:right="4819"/>
      <w:jc w:val="center"/>
    </w:pPr>
  </w:style>
  <w:style w:type="paragraph" w:styleId="a5">
    <w:name w:val="Body Text"/>
    <w:basedOn w:val="a0"/>
    <w:link w:val="a6"/>
    <w:rsid w:val="0085451F"/>
    <w:pPr>
      <w:jc w:val="center"/>
    </w:pPr>
    <w:rPr>
      <w:b/>
      <w:bCs/>
      <w:smallCaps/>
    </w:rPr>
  </w:style>
  <w:style w:type="character" w:customStyle="1" w:styleId="a6">
    <w:name w:val="Основной текст Знак"/>
    <w:basedOn w:val="a1"/>
    <w:link w:val="a5"/>
    <w:rsid w:val="0085451F"/>
    <w:rPr>
      <w:rFonts w:ascii="Times New Roman" w:eastAsia="Times New Roman" w:hAnsi="Times New Roman" w:cs="Times New Roman"/>
      <w:b/>
      <w:bCs/>
      <w:smallCaps/>
      <w:sz w:val="24"/>
      <w:szCs w:val="24"/>
      <w:lang w:eastAsia="ru-RU"/>
    </w:rPr>
  </w:style>
  <w:style w:type="paragraph" w:styleId="21">
    <w:name w:val="Body Text 2"/>
    <w:basedOn w:val="a0"/>
    <w:link w:val="22"/>
    <w:rsid w:val="0085451F"/>
    <w:rPr>
      <w:b/>
      <w:bCs/>
      <w:smallCaps/>
    </w:rPr>
  </w:style>
  <w:style w:type="character" w:customStyle="1" w:styleId="22">
    <w:name w:val="Основной текст 2 Знак"/>
    <w:basedOn w:val="a1"/>
    <w:link w:val="21"/>
    <w:rsid w:val="0085451F"/>
    <w:rPr>
      <w:rFonts w:ascii="Times New Roman" w:eastAsia="Times New Roman" w:hAnsi="Times New Roman" w:cs="Times New Roman"/>
      <w:b/>
      <w:bCs/>
      <w:smallCaps/>
      <w:szCs w:val="24"/>
      <w:lang w:eastAsia="ru-RU"/>
    </w:rPr>
  </w:style>
  <w:style w:type="paragraph" w:styleId="31">
    <w:name w:val="Body Text 3"/>
    <w:basedOn w:val="a0"/>
    <w:link w:val="32"/>
    <w:rsid w:val="0085451F"/>
    <w:pPr>
      <w:jc w:val="right"/>
    </w:pPr>
    <w:rPr>
      <w:sz w:val="16"/>
    </w:rPr>
  </w:style>
  <w:style w:type="character" w:customStyle="1" w:styleId="32">
    <w:name w:val="Основной текст 3 Знак"/>
    <w:basedOn w:val="a1"/>
    <w:link w:val="31"/>
    <w:rsid w:val="0085451F"/>
    <w:rPr>
      <w:rFonts w:ascii="Times New Roman" w:eastAsia="Times New Roman" w:hAnsi="Times New Roman" w:cs="Times New Roman"/>
      <w:sz w:val="16"/>
      <w:szCs w:val="24"/>
      <w:lang w:eastAsia="ru-RU"/>
    </w:rPr>
  </w:style>
  <w:style w:type="paragraph" w:styleId="a7">
    <w:name w:val="Body Text Indent"/>
    <w:aliases w:val="текст,Основной текст 1,Нумерованный список !!,Надин стиль"/>
    <w:basedOn w:val="a0"/>
    <w:link w:val="a8"/>
    <w:uiPriority w:val="99"/>
    <w:rsid w:val="0085451F"/>
    <w:pPr>
      <w:ind w:firstLine="567"/>
    </w:p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uiPriority w:val="99"/>
    <w:rsid w:val="0085451F"/>
    <w:rPr>
      <w:rFonts w:ascii="Times New Roman" w:eastAsia="Times New Roman" w:hAnsi="Times New Roman" w:cs="Times New Roman"/>
      <w:sz w:val="24"/>
      <w:szCs w:val="24"/>
      <w:lang w:eastAsia="ru-RU"/>
    </w:rPr>
  </w:style>
  <w:style w:type="paragraph" w:styleId="23">
    <w:name w:val="Body Text Indent 2"/>
    <w:basedOn w:val="a0"/>
    <w:link w:val="24"/>
    <w:rsid w:val="0085451F"/>
    <w:pPr>
      <w:ind w:left="993"/>
    </w:pPr>
  </w:style>
  <w:style w:type="character" w:customStyle="1" w:styleId="24">
    <w:name w:val="Основной текст с отступом 2 Знак"/>
    <w:basedOn w:val="a1"/>
    <w:link w:val="23"/>
    <w:rsid w:val="0085451F"/>
    <w:rPr>
      <w:rFonts w:ascii="Times New Roman" w:eastAsia="Times New Roman" w:hAnsi="Times New Roman" w:cs="Times New Roman"/>
      <w:sz w:val="24"/>
      <w:szCs w:val="24"/>
      <w:lang w:eastAsia="ru-RU"/>
    </w:rPr>
  </w:style>
  <w:style w:type="paragraph" w:styleId="33">
    <w:name w:val="Body Text Indent 3"/>
    <w:basedOn w:val="a0"/>
    <w:link w:val="34"/>
    <w:rsid w:val="0085451F"/>
    <w:pPr>
      <w:ind w:firstLine="567"/>
      <w:jc w:val="both"/>
    </w:pPr>
  </w:style>
  <w:style w:type="character" w:customStyle="1" w:styleId="34">
    <w:name w:val="Основной текст с отступом 3 Знак"/>
    <w:basedOn w:val="a1"/>
    <w:link w:val="33"/>
    <w:rsid w:val="0085451F"/>
    <w:rPr>
      <w:rFonts w:ascii="Times New Roman" w:eastAsia="Times New Roman" w:hAnsi="Times New Roman" w:cs="Times New Roman"/>
      <w:sz w:val="24"/>
      <w:szCs w:val="24"/>
      <w:lang w:eastAsia="ru-RU"/>
    </w:rPr>
  </w:style>
  <w:style w:type="paragraph" w:styleId="a9">
    <w:name w:val="footer"/>
    <w:basedOn w:val="a0"/>
    <w:link w:val="aa"/>
    <w:uiPriority w:val="99"/>
    <w:rsid w:val="0085451F"/>
    <w:pPr>
      <w:tabs>
        <w:tab w:val="center" w:pos="4677"/>
        <w:tab w:val="right" w:pos="9355"/>
      </w:tabs>
    </w:pPr>
  </w:style>
  <w:style w:type="character" w:customStyle="1" w:styleId="aa">
    <w:name w:val="Нижний колонтитул Знак"/>
    <w:basedOn w:val="a1"/>
    <w:link w:val="a9"/>
    <w:uiPriority w:val="99"/>
    <w:rsid w:val="0085451F"/>
    <w:rPr>
      <w:rFonts w:ascii="Times New Roman" w:eastAsia="Times New Roman" w:hAnsi="Times New Roman" w:cs="Times New Roman"/>
      <w:sz w:val="24"/>
      <w:szCs w:val="24"/>
      <w:lang w:eastAsia="ru-RU"/>
    </w:rPr>
  </w:style>
  <w:style w:type="character" w:styleId="ab">
    <w:name w:val="page number"/>
    <w:basedOn w:val="a1"/>
    <w:rsid w:val="0085451F"/>
  </w:style>
  <w:style w:type="paragraph" w:styleId="a">
    <w:name w:val="Normal (Web)"/>
    <w:basedOn w:val="a0"/>
    <w:uiPriority w:val="99"/>
    <w:rsid w:val="0085451F"/>
    <w:pPr>
      <w:numPr>
        <w:numId w:val="1"/>
      </w:numPr>
      <w:spacing w:before="100" w:beforeAutospacing="1" w:after="100" w:afterAutospacing="1"/>
    </w:pPr>
  </w:style>
  <w:style w:type="paragraph" w:customStyle="1" w:styleId="ac">
    <w:name w:val="список с точками"/>
    <w:basedOn w:val="a0"/>
    <w:rsid w:val="0085451F"/>
    <w:pPr>
      <w:tabs>
        <w:tab w:val="num" w:pos="720"/>
        <w:tab w:val="num" w:pos="756"/>
      </w:tabs>
      <w:spacing w:line="312" w:lineRule="auto"/>
      <w:ind w:left="756" w:hanging="360"/>
      <w:jc w:val="both"/>
    </w:pPr>
  </w:style>
  <w:style w:type="table" w:styleId="ad">
    <w:name w:val="Table Grid"/>
    <w:basedOn w:val="a2"/>
    <w:uiPriority w:val="39"/>
    <w:rsid w:val="008545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34"/>
    <w:qFormat/>
    <w:rsid w:val="0085451F"/>
    <w:pPr>
      <w:ind w:left="708"/>
    </w:pPr>
  </w:style>
  <w:style w:type="paragraph" w:styleId="af">
    <w:name w:val="Balloon Text"/>
    <w:basedOn w:val="a0"/>
    <w:link w:val="af0"/>
    <w:rsid w:val="0085451F"/>
    <w:rPr>
      <w:rFonts w:ascii="Tahoma" w:hAnsi="Tahoma"/>
      <w:sz w:val="16"/>
      <w:szCs w:val="16"/>
      <w:lang w:val="x-none" w:eastAsia="x-none"/>
    </w:rPr>
  </w:style>
  <w:style w:type="character" w:customStyle="1" w:styleId="af0">
    <w:name w:val="Текст выноски Знак"/>
    <w:basedOn w:val="a1"/>
    <w:link w:val="af"/>
    <w:rsid w:val="0085451F"/>
    <w:rPr>
      <w:rFonts w:ascii="Tahoma" w:eastAsia="Times New Roman" w:hAnsi="Tahoma" w:cs="Times New Roman"/>
      <w:sz w:val="16"/>
      <w:szCs w:val="16"/>
      <w:lang w:val="x-none" w:eastAsia="x-none"/>
    </w:rPr>
  </w:style>
  <w:style w:type="paragraph" w:customStyle="1" w:styleId="ConsPlusNormal">
    <w:name w:val="ConsPlusNormal"/>
    <w:rsid w:val="0085451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85451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5">
    <w:name w:val="Основной текст (2)_"/>
    <w:basedOn w:val="a1"/>
    <w:link w:val="26"/>
    <w:rsid w:val="0085451F"/>
    <w:rPr>
      <w:rFonts w:ascii="Calibri" w:eastAsia="Calibri" w:hAnsi="Calibri" w:cs="Calibri"/>
      <w:shd w:val="clear" w:color="auto" w:fill="FFFFFF"/>
    </w:rPr>
  </w:style>
  <w:style w:type="character" w:customStyle="1" w:styleId="27">
    <w:name w:val="Основной текст (2) + Курсив"/>
    <w:basedOn w:val="25"/>
    <w:rsid w:val="0085451F"/>
    <w:rPr>
      <w:rFonts w:ascii="Calibri" w:eastAsia="Calibri" w:hAnsi="Calibri" w:cs="Calibri"/>
      <w:i/>
      <w:iCs/>
      <w:color w:val="000000"/>
      <w:spacing w:val="0"/>
      <w:w w:val="100"/>
      <w:position w:val="0"/>
      <w:sz w:val="24"/>
      <w:szCs w:val="24"/>
      <w:shd w:val="clear" w:color="auto" w:fill="FFFFFF"/>
      <w:lang w:val="ru-RU" w:eastAsia="ru-RU" w:bidi="ru-RU"/>
    </w:rPr>
  </w:style>
  <w:style w:type="character" w:customStyle="1" w:styleId="51">
    <w:name w:val="Основной текст (5)_"/>
    <w:basedOn w:val="a1"/>
    <w:rsid w:val="0085451F"/>
    <w:rPr>
      <w:rFonts w:ascii="Calibri" w:eastAsia="Calibri" w:hAnsi="Calibri" w:cs="Calibri"/>
      <w:b w:val="0"/>
      <w:bCs w:val="0"/>
      <w:i/>
      <w:iCs/>
      <w:smallCaps w:val="0"/>
      <w:strike w:val="0"/>
      <w:u w:val="none"/>
    </w:rPr>
  </w:style>
  <w:style w:type="character" w:customStyle="1" w:styleId="52">
    <w:name w:val="Основной текст (5)"/>
    <w:basedOn w:val="51"/>
    <w:rsid w:val="0085451F"/>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customStyle="1" w:styleId="26">
    <w:name w:val="Основной текст (2)"/>
    <w:basedOn w:val="a0"/>
    <w:link w:val="25"/>
    <w:rsid w:val="0085451F"/>
    <w:pPr>
      <w:widowControl w:val="0"/>
      <w:shd w:val="clear" w:color="auto" w:fill="FFFFFF"/>
      <w:spacing w:before="180" w:after="60" w:line="293" w:lineRule="exact"/>
      <w:ind w:hanging="360"/>
      <w:jc w:val="both"/>
    </w:pPr>
    <w:rPr>
      <w:rFonts w:ascii="Calibri" w:eastAsia="Calibri" w:hAnsi="Calibri" w:cs="Calibri"/>
    </w:rPr>
  </w:style>
  <w:style w:type="paragraph" w:styleId="af1">
    <w:name w:val="header"/>
    <w:basedOn w:val="a0"/>
    <w:link w:val="af2"/>
    <w:uiPriority w:val="99"/>
    <w:rsid w:val="0085451F"/>
    <w:pPr>
      <w:tabs>
        <w:tab w:val="center" w:pos="4677"/>
        <w:tab w:val="right" w:pos="9355"/>
      </w:tabs>
    </w:pPr>
  </w:style>
  <w:style w:type="character" w:customStyle="1" w:styleId="af2">
    <w:name w:val="Верхний колонтитул Знак"/>
    <w:basedOn w:val="a1"/>
    <w:link w:val="af1"/>
    <w:uiPriority w:val="99"/>
    <w:rsid w:val="0085451F"/>
    <w:rPr>
      <w:rFonts w:ascii="Times New Roman" w:eastAsia="Times New Roman" w:hAnsi="Times New Roman" w:cs="Times New Roman"/>
      <w:sz w:val="24"/>
      <w:szCs w:val="24"/>
      <w:lang w:eastAsia="ru-RU"/>
    </w:rPr>
  </w:style>
  <w:style w:type="character" w:customStyle="1" w:styleId="41">
    <w:name w:val="Заголовок №4_"/>
    <w:basedOn w:val="a1"/>
    <w:link w:val="42"/>
    <w:rsid w:val="0085451F"/>
    <w:rPr>
      <w:rFonts w:ascii="Arial" w:eastAsia="Arial" w:hAnsi="Arial" w:cs="Arial"/>
      <w:b/>
      <w:bCs/>
      <w:sz w:val="30"/>
      <w:szCs w:val="30"/>
      <w:shd w:val="clear" w:color="auto" w:fill="FFFFFF"/>
    </w:rPr>
  </w:style>
  <w:style w:type="paragraph" w:customStyle="1" w:styleId="42">
    <w:name w:val="Заголовок №4"/>
    <w:basedOn w:val="a0"/>
    <w:link w:val="41"/>
    <w:rsid w:val="0085451F"/>
    <w:pPr>
      <w:widowControl w:val="0"/>
      <w:shd w:val="clear" w:color="auto" w:fill="FFFFFF"/>
      <w:spacing w:after="180" w:line="0" w:lineRule="atLeast"/>
      <w:jc w:val="both"/>
      <w:outlineLvl w:val="3"/>
    </w:pPr>
    <w:rPr>
      <w:rFonts w:ascii="Arial" w:eastAsia="Arial" w:hAnsi="Arial" w:cs="Arial"/>
      <w:b/>
      <w:bCs/>
      <w:sz w:val="30"/>
      <w:szCs w:val="30"/>
    </w:rPr>
  </w:style>
  <w:style w:type="character" w:customStyle="1" w:styleId="100">
    <w:name w:val="Основной текст (10)_"/>
    <w:basedOn w:val="a1"/>
    <w:rsid w:val="0085451F"/>
    <w:rPr>
      <w:rFonts w:ascii="Calibri" w:eastAsia="Calibri" w:hAnsi="Calibri" w:cs="Calibri"/>
      <w:b/>
      <w:bCs/>
      <w:i/>
      <w:iCs/>
      <w:smallCaps w:val="0"/>
      <w:strike w:val="0"/>
      <w:u w:val="none"/>
    </w:rPr>
  </w:style>
  <w:style w:type="character" w:customStyle="1" w:styleId="101">
    <w:name w:val="Основной текст (10)"/>
    <w:basedOn w:val="100"/>
    <w:rsid w:val="0085451F"/>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TimesNewRoman13pt">
    <w:name w:val="Основной текст (2) + Times New Roman;13 pt;Курсив"/>
    <w:basedOn w:val="25"/>
    <w:rsid w:val="0085451F"/>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13pt">
    <w:name w:val="Основной текст (2) + 13 pt"/>
    <w:basedOn w:val="25"/>
    <w:rsid w:val="0085451F"/>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3">
    <w:name w:val="Заголовок №5_"/>
    <w:basedOn w:val="a1"/>
    <w:link w:val="54"/>
    <w:rsid w:val="0085451F"/>
    <w:rPr>
      <w:rFonts w:ascii="Calibri" w:eastAsia="Calibri" w:hAnsi="Calibri" w:cs="Calibri"/>
      <w:b/>
      <w:bCs/>
      <w:sz w:val="30"/>
      <w:szCs w:val="30"/>
      <w:shd w:val="clear" w:color="auto" w:fill="FFFFFF"/>
    </w:rPr>
  </w:style>
  <w:style w:type="paragraph" w:customStyle="1" w:styleId="54">
    <w:name w:val="Заголовок №5"/>
    <w:basedOn w:val="a0"/>
    <w:link w:val="53"/>
    <w:rsid w:val="0085451F"/>
    <w:pPr>
      <w:widowControl w:val="0"/>
      <w:shd w:val="clear" w:color="auto" w:fill="FFFFFF"/>
      <w:spacing w:before="360" w:after="180" w:line="0" w:lineRule="atLeast"/>
      <w:jc w:val="both"/>
      <w:outlineLvl w:val="4"/>
    </w:pPr>
    <w:rPr>
      <w:rFonts w:ascii="Calibri" w:eastAsia="Calibri" w:hAnsi="Calibri" w:cs="Calibri"/>
      <w:b/>
      <w:bCs/>
      <w:sz w:val="30"/>
      <w:szCs w:val="30"/>
    </w:rPr>
  </w:style>
  <w:style w:type="character" w:customStyle="1" w:styleId="35">
    <w:name w:val="Основной текст (3)_"/>
    <w:basedOn w:val="a1"/>
    <w:link w:val="36"/>
    <w:rsid w:val="0085451F"/>
    <w:rPr>
      <w:i/>
      <w:iCs/>
      <w:shd w:val="clear" w:color="auto" w:fill="FFFFFF"/>
    </w:rPr>
  </w:style>
  <w:style w:type="character" w:customStyle="1" w:styleId="37">
    <w:name w:val="Основной текст (3) + Полужирный;Не курсив"/>
    <w:basedOn w:val="35"/>
    <w:rsid w:val="0085451F"/>
    <w:rPr>
      <w:b/>
      <w:bCs/>
      <w:i/>
      <w:iCs/>
      <w:color w:val="000000"/>
      <w:spacing w:val="0"/>
      <w:w w:val="100"/>
      <w:position w:val="0"/>
      <w:sz w:val="24"/>
      <w:szCs w:val="24"/>
      <w:shd w:val="clear" w:color="auto" w:fill="FFFFFF"/>
      <w:lang w:val="ru-RU" w:eastAsia="ru-RU" w:bidi="ru-RU"/>
    </w:rPr>
  </w:style>
  <w:style w:type="paragraph" w:customStyle="1" w:styleId="36">
    <w:name w:val="Основной текст (3)"/>
    <w:basedOn w:val="a0"/>
    <w:link w:val="35"/>
    <w:rsid w:val="0085451F"/>
    <w:pPr>
      <w:widowControl w:val="0"/>
      <w:shd w:val="clear" w:color="auto" w:fill="FFFFFF"/>
      <w:spacing w:line="269" w:lineRule="exact"/>
      <w:ind w:hanging="340"/>
      <w:jc w:val="right"/>
    </w:pPr>
    <w:rPr>
      <w:i/>
      <w:iCs/>
    </w:rPr>
  </w:style>
  <w:style w:type="paragraph" w:styleId="af3">
    <w:name w:val="footnote text"/>
    <w:basedOn w:val="a0"/>
    <w:link w:val="af4"/>
    <w:uiPriority w:val="99"/>
    <w:semiHidden/>
    <w:rsid w:val="00A3547E"/>
    <w:pPr>
      <w:suppressAutoHyphens/>
    </w:pPr>
    <w:rPr>
      <w:sz w:val="20"/>
      <w:szCs w:val="20"/>
      <w:lang w:eastAsia="ar-SA"/>
    </w:rPr>
  </w:style>
  <w:style w:type="character" w:customStyle="1" w:styleId="af4">
    <w:name w:val="Текст сноски Знак"/>
    <w:basedOn w:val="a1"/>
    <w:link w:val="af3"/>
    <w:uiPriority w:val="99"/>
    <w:semiHidden/>
    <w:rsid w:val="00A3547E"/>
    <w:rPr>
      <w:rFonts w:ascii="Times New Roman" w:eastAsia="Times New Roman" w:hAnsi="Times New Roman" w:cs="Times New Roman"/>
      <w:sz w:val="20"/>
      <w:szCs w:val="20"/>
      <w:lang w:eastAsia="ar-SA"/>
    </w:rPr>
  </w:style>
  <w:style w:type="character" w:styleId="af5">
    <w:name w:val="footnote reference"/>
    <w:basedOn w:val="a1"/>
    <w:rsid w:val="00A3547E"/>
    <w:rPr>
      <w:vertAlign w:val="superscript"/>
    </w:rPr>
  </w:style>
  <w:style w:type="character" w:styleId="af6">
    <w:name w:val="Hyperlink"/>
    <w:basedOn w:val="a1"/>
    <w:uiPriority w:val="99"/>
    <w:rsid w:val="00FC09D3"/>
    <w:rPr>
      <w:color w:val="0000FF"/>
      <w:u w:val="single"/>
    </w:rPr>
  </w:style>
  <w:style w:type="paragraph" w:customStyle="1" w:styleId="210">
    <w:name w:val="Основной текст с отступом 21"/>
    <w:basedOn w:val="a0"/>
    <w:uiPriority w:val="99"/>
    <w:rsid w:val="00FC09D3"/>
    <w:pPr>
      <w:shd w:val="clear" w:color="auto" w:fill="FFFFFF"/>
      <w:suppressAutoHyphens/>
      <w:ind w:firstLine="851"/>
      <w:jc w:val="both"/>
    </w:pPr>
    <w:rPr>
      <w:color w:val="000000"/>
      <w:lang w:eastAsia="ar-SA"/>
    </w:rPr>
  </w:style>
  <w:style w:type="paragraph" w:customStyle="1" w:styleId="af7">
    <w:name w:val="Пособие"/>
    <w:basedOn w:val="a0"/>
    <w:uiPriority w:val="99"/>
    <w:rsid w:val="00E93B21"/>
    <w:pPr>
      <w:ind w:firstLine="567"/>
      <w:jc w:val="both"/>
    </w:pPr>
  </w:style>
  <w:style w:type="numbering" w:customStyle="1" w:styleId="28">
    <w:name w:val="Нет списка2"/>
    <w:next w:val="a3"/>
    <w:uiPriority w:val="99"/>
    <w:semiHidden/>
    <w:unhideWhenUsed/>
    <w:rsid w:val="00F94895"/>
  </w:style>
  <w:style w:type="character" w:styleId="af8">
    <w:name w:val="Strong"/>
    <w:basedOn w:val="a1"/>
    <w:uiPriority w:val="22"/>
    <w:qFormat/>
    <w:rsid w:val="00F948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53769">
      <w:bodyDiv w:val="1"/>
      <w:marLeft w:val="0"/>
      <w:marRight w:val="0"/>
      <w:marTop w:val="0"/>
      <w:marBottom w:val="0"/>
      <w:divBdr>
        <w:top w:val="none" w:sz="0" w:space="0" w:color="auto"/>
        <w:left w:val="none" w:sz="0" w:space="0" w:color="auto"/>
        <w:bottom w:val="none" w:sz="0" w:space="0" w:color="auto"/>
        <w:right w:val="none" w:sz="0" w:space="0" w:color="auto"/>
      </w:divBdr>
    </w:div>
    <w:div w:id="19509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usword.com.ua" TargetMode="External"/><Relationship Id="rId18" Type="http://schemas.openxmlformats.org/officeDocument/2006/relationships/hyperlink" Target="http://www.vip.km.ru" TargetMode="External"/><Relationship Id="rId26" Type="http://schemas.openxmlformats.org/officeDocument/2006/relationships/hyperlink" Target="http://www.feb-web.ru/feb/feb/person.htm" TargetMode="External"/><Relationship Id="rId39" Type="http://schemas.openxmlformats.org/officeDocument/2006/relationships/hyperlink" Target="http://nevmenandr.net/dkx/" TargetMode="External"/><Relationship Id="rId21" Type="http://schemas.openxmlformats.org/officeDocument/2006/relationships/hyperlink" Target="http://www.filine.centro.ru/Gorky/" TargetMode="External"/><Relationship Id="rId34" Type="http://schemas.openxmlformats.org/officeDocument/2006/relationships/hyperlink" Target="http://lib.pushkinskijdom.ru/Default.aspx?tabid=1002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lgz.ru" TargetMode="External"/><Relationship Id="rId20" Type="http://schemas.openxmlformats.org/officeDocument/2006/relationships/hyperlink" Target="http://www.pushkinhous.spb.ru" TargetMode="External"/><Relationship Id="rId29" Type="http://schemas.openxmlformats.org/officeDocument/2006/relationships/hyperlink" Target="http://www.infolio.asf.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hilology.ru" TargetMode="External"/><Relationship Id="rId24" Type="http://schemas.openxmlformats.org/officeDocument/2006/relationships/hyperlink" Target="http://www.klassika.ru" TargetMode="External"/><Relationship Id="rId32" Type="http://schemas.openxmlformats.org/officeDocument/2006/relationships/hyperlink" Target="http://www.slovari.ru/" TargetMode="External"/><Relationship Id="rId37" Type="http://schemas.openxmlformats.org/officeDocument/2006/relationships/hyperlink" Target="http://www.aleksandrpushkin.net.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suh.ru./vestnik" TargetMode="External"/><Relationship Id="rId23" Type="http://schemas.openxmlformats.org/officeDocument/2006/relationships/hyperlink" Target="http://www.philol.msu.ru/rus" TargetMode="External"/><Relationship Id="rId28" Type="http://schemas.openxmlformats.org/officeDocument/2006/relationships/hyperlink" Target="http://www.read.at/poezia" TargetMode="External"/><Relationship Id="rId36" Type="http://schemas.openxmlformats.org/officeDocument/2006/relationships/hyperlink" Target="http://lib.ru/LITRA/" TargetMode="External"/><Relationship Id="rId10" Type="http://schemas.openxmlformats.org/officeDocument/2006/relationships/hyperlink" Target="http://www.litera.ru" TargetMode="External"/><Relationship Id="rId19" Type="http://schemas.openxmlformats.org/officeDocument/2006/relationships/hyperlink" Target="http://www.imli.ru" TargetMode="External"/><Relationship Id="rId31" Type="http://schemas.openxmlformats.org/officeDocument/2006/relationships/hyperlink" Target="http://www.philosophy.ru/edu/ref/rudnev/index.htm" TargetMode="External"/><Relationship Id="rId4" Type="http://schemas.openxmlformats.org/officeDocument/2006/relationships/settings" Target="settings.xml"/><Relationship Id="rId9" Type="http://schemas.openxmlformats.org/officeDocument/2006/relationships/hyperlink" Target="http://www.litcatalog.al.ru" TargetMode="External"/><Relationship Id="rId14" Type="http://schemas.openxmlformats.org/officeDocument/2006/relationships/hyperlink" Target="http://www.magazine.ru" TargetMode="External"/><Relationship Id="rId22" Type="http://schemas.openxmlformats.org/officeDocument/2006/relationships/hyperlink" Target="http://www.lib.msu.su" TargetMode="External"/><Relationship Id="rId27" Type="http://schemas.openxmlformats.org/officeDocument/2006/relationships/hyperlink" Target="http://www.rvb.ru" TargetMode="External"/><Relationship Id="rId30" Type="http://schemas.openxmlformats.org/officeDocument/2006/relationships/hyperlink" Target="http://www.gramma.ru/" TargetMode="External"/><Relationship Id="rId35" Type="http://schemas.openxmlformats.org/officeDocument/2006/relationships/hyperlink" Target="http://old-ru.ru/" TargetMode="External"/><Relationship Id="rId8" Type="http://schemas.openxmlformats.org/officeDocument/2006/relationships/hyperlink" Target="http://www.fplib.ru/literature/" TargetMode="External"/><Relationship Id="rId3" Type="http://schemas.openxmlformats.org/officeDocument/2006/relationships/styles" Target="styles.xml"/><Relationship Id="rId12" Type="http://schemas.openxmlformats.org/officeDocument/2006/relationships/hyperlink" Target="http://www.teneta.rinet.ru/rus/rj_org.htm" TargetMode="External"/><Relationship Id="rId17" Type="http://schemas.openxmlformats.org/officeDocument/2006/relationships/hyperlink" Target="http://www.moskvam.ru" TargetMode="External"/><Relationship Id="rId25" Type="http://schemas.openxmlformats.org/officeDocument/2006/relationships/hyperlink" Target="http://www.elbib.ru" TargetMode="External"/><Relationship Id="rId33" Type="http://schemas.openxmlformats.org/officeDocument/2006/relationships/hyperlink" Target="http://www.feb-web.ru/" TargetMode="External"/><Relationship Id="rId38" Type="http://schemas.openxmlformats.org/officeDocument/2006/relationships/hyperlink" Target="http://www.dustofthesk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09F77-DB13-4F24-BDF0-776DF5905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39</Pages>
  <Words>9835</Words>
  <Characters>56063</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 user</dc:creator>
  <cp:keywords/>
  <dc:description/>
  <cp:lastModifiedBy>Валентина Николаевна Зорина</cp:lastModifiedBy>
  <cp:revision>179</cp:revision>
  <dcterms:created xsi:type="dcterms:W3CDTF">2018-10-18T22:07:00Z</dcterms:created>
  <dcterms:modified xsi:type="dcterms:W3CDTF">2023-04-10T13:32:00Z</dcterms:modified>
</cp:coreProperties>
</file>